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63079" w14:textId="77777777" w:rsidR="00F665DB" w:rsidRPr="007D04C1" w:rsidRDefault="00F665DB" w:rsidP="00F665DB">
      <w:pPr>
        <w:rPr>
          <w:color w:val="FF0000"/>
        </w:rPr>
      </w:pPr>
    </w:p>
    <w:p w14:paraId="36EE51F2"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71725F0" w14:textId="77777777" w:rsidTr="00F665DB">
        <w:tc>
          <w:tcPr>
            <w:tcW w:w="9220" w:type="dxa"/>
            <w:tcBorders>
              <w:top w:val="single" w:sz="4" w:space="0" w:color="000000"/>
              <w:left w:val="single" w:sz="4" w:space="0" w:color="000000"/>
              <w:bottom w:val="single" w:sz="4" w:space="0" w:color="000000"/>
              <w:right w:val="single" w:sz="4" w:space="0" w:color="000000"/>
            </w:tcBorders>
          </w:tcPr>
          <w:p w14:paraId="6FCA8F65" w14:textId="77777777" w:rsidR="00F665DB" w:rsidRDefault="00F665DB">
            <w:pPr>
              <w:pStyle w:val="Nagwek2"/>
              <w:snapToGrid w:val="0"/>
              <w:jc w:val="both"/>
              <w:rPr>
                <w:color w:val="000000"/>
              </w:rPr>
            </w:pPr>
          </w:p>
          <w:p w14:paraId="48EC17C4" w14:textId="77777777" w:rsidR="00F665DB" w:rsidRDefault="00F665DB">
            <w:pPr>
              <w:pStyle w:val="Nagwek2"/>
              <w:jc w:val="center"/>
              <w:rPr>
                <w:color w:val="000000"/>
              </w:rPr>
            </w:pPr>
            <w:r>
              <w:rPr>
                <w:color w:val="000000"/>
              </w:rPr>
              <w:t>SPECYFIKACJA ISTOTNYCH WARUNKÓW ZAMÓWIENIA</w:t>
            </w:r>
          </w:p>
          <w:p w14:paraId="2458A0A2" w14:textId="77777777" w:rsidR="00F665DB" w:rsidRDefault="00F665DB">
            <w:pPr>
              <w:jc w:val="both"/>
              <w:rPr>
                <w:color w:val="000000"/>
              </w:rPr>
            </w:pPr>
          </w:p>
        </w:tc>
      </w:tr>
    </w:tbl>
    <w:p w14:paraId="4E176624" w14:textId="77777777" w:rsidR="00F665DB" w:rsidRDefault="00F665DB" w:rsidP="00F665DB">
      <w:pPr>
        <w:rPr>
          <w:color w:val="000000"/>
        </w:rPr>
      </w:pPr>
    </w:p>
    <w:p w14:paraId="72B659F4" w14:textId="4237671F" w:rsidR="00607077" w:rsidRDefault="00607077" w:rsidP="00607077">
      <w:pPr>
        <w:jc w:val="both"/>
        <w:rPr>
          <w:color w:val="000000"/>
        </w:rPr>
      </w:pPr>
      <w:r>
        <w:rPr>
          <w:bCs/>
          <w:color w:val="000000"/>
        </w:rPr>
        <w:t xml:space="preserve">Przetarg nieograniczony </w:t>
      </w:r>
      <w:r>
        <w:rPr>
          <w:color w:val="000000"/>
        </w:rPr>
        <w:t>przeprowadzony zgodnie z postanowieniami    art. 39 i n. ustawy z dnia 29 stycznia 2004 r. Prawo zamówień publicznych (</w:t>
      </w:r>
      <w:r w:rsidR="00AE3F0B">
        <w:rPr>
          <w:color w:val="000000"/>
        </w:rPr>
        <w:t xml:space="preserve"> </w:t>
      </w:r>
      <w:r w:rsidR="00AE3F0B" w:rsidRPr="00175381">
        <w:rPr>
          <w:bCs/>
        </w:rPr>
        <w:t xml:space="preserve">tekst jednolity Dz. </w:t>
      </w:r>
      <w:r w:rsidR="00AE3F0B">
        <w:rPr>
          <w:bCs/>
        </w:rPr>
        <w:t>U. z 2018, poz. 1986</w:t>
      </w:r>
      <w:r w:rsidR="00FA639A">
        <w:rPr>
          <w:color w:val="000000"/>
        </w:rPr>
        <w:t xml:space="preserve"> z późn.zm.</w:t>
      </w:r>
      <w:r>
        <w:rPr>
          <w:color w:val="000000"/>
        </w:rPr>
        <w:t>)</w:t>
      </w:r>
      <w:r>
        <w:rPr>
          <w:color w:val="FF0000"/>
        </w:rPr>
        <w:t xml:space="preserve"> </w:t>
      </w:r>
      <w:r>
        <w:rPr>
          <w:color w:val="000000"/>
        </w:rPr>
        <w:t>zwanej dalej u PZP.</w:t>
      </w:r>
    </w:p>
    <w:p w14:paraId="58A5CE8A" w14:textId="77777777" w:rsidR="00F665DB" w:rsidRDefault="00F665DB" w:rsidP="00F665DB">
      <w:pPr>
        <w:rPr>
          <w:color w:val="000000"/>
        </w:rPr>
      </w:pPr>
    </w:p>
    <w:p w14:paraId="6BF1695C" w14:textId="77777777" w:rsidR="00F665DB" w:rsidRDefault="00F665DB" w:rsidP="00F665DB">
      <w:pPr>
        <w:jc w:val="both"/>
        <w:rPr>
          <w:b/>
          <w:sz w:val="28"/>
          <w:szCs w:val="28"/>
        </w:rPr>
      </w:pPr>
      <w:r>
        <w:rPr>
          <w:color w:val="000000"/>
        </w:rPr>
        <w:t xml:space="preserve">Nazwa zadania: </w:t>
      </w:r>
    </w:p>
    <w:p w14:paraId="2763D779" w14:textId="77777777" w:rsidR="00F665DB" w:rsidRDefault="00F665DB" w:rsidP="008F0161">
      <w:pPr>
        <w:rPr>
          <w:b/>
        </w:rPr>
      </w:pPr>
      <w:r>
        <w:rPr>
          <w:b/>
          <w:sz w:val="28"/>
          <w:szCs w:val="28"/>
        </w:rPr>
        <w:t>„</w:t>
      </w:r>
      <w:r w:rsidR="007D04C1">
        <w:rPr>
          <w:b/>
          <w:sz w:val="28"/>
          <w:szCs w:val="28"/>
        </w:rPr>
        <w:t xml:space="preserve"> </w:t>
      </w:r>
      <w:r w:rsidR="00736175">
        <w:rPr>
          <w:b/>
          <w:sz w:val="28"/>
          <w:szCs w:val="28"/>
        </w:rPr>
        <w:t xml:space="preserve">Budowa pięciu Otwartych Stref Aktywności na terenie Gminy Grodzisko Dolne </w:t>
      </w:r>
      <w:r w:rsidR="008F0161" w:rsidRPr="00787CC8">
        <w:rPr>
          <w:b/>
          <w:sz w:val="28"/>
          <w:szCs w:val="28"/>
        </w:rPr>
        <w:t>”</w:t>
      </w:r>
    </w:p>
    <w:p w14:paraId="3C4E09E9" w14:textId="77777777" w:rsidR="008F0161" w:rsidRPr="008F0161" w:rsidRDefault="008F0161" w:rsidP="008F0161">
      <w:pPr>
        <w:rPr>
          <w:b/>
        </w:rPr>
      </w:pPr>
    </w:p>
    <w:tbl>
      <w:tblPr>
        <w:tblW w:w="9994" w:type="dxa"/>
        <w:tblInd w:w="-5" w:type="dxa"/>
        <w:tblLayout w:type="fixed"/>
        <w:tblLook w:val="0000" w:firstRow="0" w:lastRow="0" w:firstColumn="0" w:lastColumn="0" w:noHBand="0" w:noVBand="0"/>
      </w:tblPr>
      <w:tblGrid>
        <w:gridCol w:w="1149"/>
        <w:gridCol w:w="1686"/>
        <w:gridCol w:w="7159"/>
      </w:tblGrid>
      <w:tr w:rsidR="003C2FC8" w:rsidRPr="00E32106" w14:paraId="3CDDE9DA" w14:textId="77777777" w:rsidTr="007A518E">
        <w:trPr>
          <w:gridAfter w:val="1"/>
          <w:wAfter w:w="7159" w:type="dxa"/>
          <w:trHeight w:val="59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EF807" w14:textId="77777777" w:rsidR="003C2FC8" w:rsidRPr="00E32106" w:rsidRDefault="003C2FC8" w:rsidP="008F0161">
            <w:pPr>
              <w:spacing w:line="360" w:lineRule="auto"/>
              <w:rPr>
                <w:b/>
                <w:sz w:val="16"/>
                <w:szCs w:val="16"/>
              </w:rPr>
            </w:pPr>
            <w:r w:rsidRPr="003C2FC8">
              <w:rPr>
                <w:b/>
                <w:sz w:val="22"/>
                <w:szCs w:val="16"/>
              </w:rPr>
              <w:t>45112723-9</w:t>
            </w:r>
          </w:p>
        </w:tc>
      </w:tr>
      <w:tr w:rsidR="003C2FC8" w:rsidRPr="00E32106" w14:paraId="32B04BC7" w14:textId="77777777" w:rsidTr="007A518E">
        <w:trPr>
          <w:gridAfter w:val="1"/>
          <w:wAfter w:w="7159" w:type="dxa"/>
          <w:trHeight w:val="59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612AB6" w14:textId="77777777" w:rsidR="003C2FC8" w:rsidRPr="00E32106" w:rsidRDefault="003C2FC8" w:rsidP="008F0161">
            <w:pPr>
              <w:spacing w:line="360" w:lineRule="auto"/>
              <w:rPr>
                <w:b/>
                <w:sz w:val="16"/>
                <w:szCs w:val="16"/>
              </w:rPr>
            </w:pPr>
            <w:r w:rsidRPr="003C2FC8">
              <w:rPr>
                <w:b/>
                <w:sz w:val="22"/>
                <w:szCs w:val="16"/>
              </w:rPr>
              <w:t>45236100-5</w:t>
            </w:r>
          </w:p>
        </w:tc>
      </w:tr>
      <w:tr w:rsidR="003C2FC8" w:rsidRPr="00E32106" w14:paraId="3803E79A"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57EBF5" w14:textId="77777777" w:rsidR="003C2FC8" w:rsidRPr="00E32106" w:rsidRDefault="003C2FC8" w:rsidP="008F0161">
            <w:pPr>
              <w:spacing w:line="360" w:lineRule="auto"/>
              <w:jc w:val="both"/>
              <w:rPr>
                <w:b/>
                <w:sz w:val="16"/>
                <w:szCs w:val="16"/>
              </w:rPr>
            </w:pPr>
            <w:r w:rsidRPr="003C2FC8">
              <w:rPr>
                <w:b/>
                <w:sz w:val="22"/>
                <w:szCs w:val="16"/>
              </w:rPr>
              <w:t>45233200-1</w:t>
            </w:r>
          </w:p>
        </w:tc>
      </w:tr>
      <w:tr w:rsidR="003C2FC8" w:rsidRPr="00E32106" w14:paraId="00E4D580" w14:textId="77777777" w:rsidTr="007A518E">
        <w:trPr>
          <w:gridAfter w:val="1"/>
          <w:wAfter w:w="7159" w:type="dxa"/>
          <w:trHeight w:val="476"/>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D8D15F" w14:textId="77777777" w:rsidR="003C2FC8" w:rsidRPr="00E32106" w:rsidRDefault="003C2FC8" w:rsidP="008F0161">
            <w:pPr>
              <w:spacing w:line="360" w:lineRule="auto"/>
              <w:jc w:val="both"/>
              <w:rPr>
                <w:b/>
                <w:sz w:val="16"/>
                <w:szCs w:val="16"/>
              </w:rPr>
            </w:pPr>
            <w:r w:rsidRPr="003C2FC8">
              <w:rPr>
                <w:b/>
                <w:sz w:val="22"/>
                <w:szCs w:val="16"/>
              </w:rPr>
              <w:t>45112723-9</w:t>
            </w:r>
          </w:p>
        </w:tc>
      </w:tr>
      <w:tr w:rsidR="007A518E" w:rsidRPr="00175381" w14:paraId="0B8EF10B" w14:textId="77777777" w:rsidTr="007A518E">
        <w:tblPrEx>
          <w:jc w:val="center"/>
          <w:tblInd w:w="0" w:type="dxa"/>
          <w:tblCellMar>
            <w:left w:w="70" w:type="dxa"/>
            <w:right w:w="70" w:type="dxa"/>
          </w:tblCellMar>
        </w:tblPrEx>
        <w:trPr>
          <w:trHeight w:val="3975"/>
          <w:jc w:val="center"/>
        </w:trPr>
        <w:tc>
          <w:tcPr>
            <w:tcW w:w="1149" w:type="dxa"/>
          </w:tcPr>
          <w:p w14:paraId="1EC8DB83" w14:textId="77777777" w:rsidR="007A518E" w:rsidRDefault="007A518E" w:rsidP="0088765C">
            <w:pPr>
              <w:jc w:val="both"/>
              <w:rPr>
                <w:color w:val="000000"/>
                <w:spacing w:val="-8"/>
              </w:rPr>
            </w:pPr>
          </w:p>
          <w:p w14:paraId="1A99E8B7" w14:textId="77777777" w:rsidR="007A518E" w:rsidRDefault="007A518E" w:rsidP="0088765C">
            <w:pPr>
              <w:jc w:val="both"/>
              <w:rPr>
                <w:color w:val="000000"/>
                <w:spacing w:val="-8"/>
              </w:rPr>
            </w:pPr>
          </w:p>
          <w:p w14:paraId="0CB65622" w14:textId="004E8075" w:rsidR="007A518E" w:rsidRPr="00175381" w:rsidRDefault="007A518E" w:rsidP="0088765C">
            <w:pPr>
              <w:jc w:val="both"/>
              <w:rPr>
                <w:color w:val="000000"/>
                <w:spacing w:val="-8"/>
              </w:rPr>
            </w:pPr>
          </w:p>
        </w:tc>
        <w:tc>
          <w:tcPr>
            <w:tcW w:w="8845" w:type="dxa"/>
            <w:gridSpan w:val="2"/>
          </w:tcPr>
          <w:p w14:paraId="1D8169D5" w14:textId="77777777" w:rsidR="007A518E" w:rsidRDefault="007A518E" w:rsidP="0088765C">
            <w:pPr>
              <w:jc w:val="both"/>
              <w:rPr>
                <w:color w:val="000000"/>
                <w:spacing w:val="-8"/>
              </w:rPr>
            </w:pPr>
          </w:p>
          <w:p w14:paraId="27DA6481" w14:textId="77777777" w:rsidR="007A518E" w:rsidRDefault="007A518E" w:rsidP="0088765C">
            <w:pPr>
              <w:jc w:val="both"/>
              <w:rPr>
                <w:color w:val="000000"/>
                <w:spacing w:val="-8"/>
              </w:rPr>
            </w:pPr>
          </w:p>
          <w:p w14:paraId="4A12FCA4" w14:textId="77777777" w:rsidR="007A518E" w:rsidRPr="007A518E" w:rsidRDefault="007A518E" w:rsidP="0088765C">
            <w:pPr>
              <w:jc w:val="both"/>
              <w:rPr>
                <w:b/>
                <w:color w:val="000000"/>
                <w:spacing w:val="-8"/>
                <w:sz w:val="28"/>
              </w:rPr>
            </w:pPr>
            <w:r w:rsidRPr="007A518E">
              <w:rPr>
                <w:b/>
                <w:color w:val="000000"/>
                <w:spacing w:val="-8"/>
                <w:sz w:val="28"/>
              </w:rPr>
              <w:t>Podstawa prawna opracowania specyfikacji istotnych warunków zamówienia:</w:t>
            </w:r>
          </w:p>
          <w:p w14:paraId="4D3A0554" w14:textId="77777777" w:rsidR="007A518E" w:rsidRPr="00175381" w:rsidRDefault="007A518E" w:rsidP="0088765C">
            <w:pPr>
              <w:jc w:val="both"/>
              <w:rPr>
                <w:color w:val="000000"/>
                <w:spacing w:val="-8"/>
              </w:rPr>
            </w:pPr>
          </w:p>
          <w:p w14:paraId="5572F273" w14:textId="45EB489F"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color w:val="000000"/>
                <w:spacing w:val="-8"/>
              </w:rPr>
              <w:t>Ustawa  z dnia 29.01.2004r. Prawo zamówień publicznych (j. t. Dz. U. z 201</w:t>
            </w:r>
            <w:r>
              <w:rPr>
                <w:color w:val="000000"/>
                <w:spacing w:val="-8"/>
              </w:rPr>
              <w:t>8</w:t>
            </w:r>
            <w:r w:rsidRPr="00175381">
              <w:rPr>
                <w:color w:val="000000"/>
                <w:spacing w:val="-8"/>
              </w:rPr>
              <w:t xml:space="preserve">r., </w:t>
            </w:r>
            <w:r w:rsidRPr="00175381">
              <w:rPr>
                <w:spacing w:val="-8"/>
              </w:rPr>
              <w:t xml:space="preserve">poz. </w:t>
            </w:r>
            <w:r>
              <w:rPr>
                <w:spacing w:val="-8"/>
              </w:rPr>
              <w:t>1986 z późn. zm.</w:t>
            </w:r>
            <w:r w:rsidRPr="00175381">
              <w:rPr>
                <w:spacing w:val="-8"/>
              </w:rPr>
              <w:t>)</w:t>
            </w:r>
          </w:p>
          <w:p w14:paraId="35CBFB92" w14:textId="5EA2C8F1" w:rsidR="007A518E" w:rsidRPr="00175381" w:rsidRDefault="007A518E" w:rsidP="007A518E">
            <w:pPr>
              <w:widowControl w:val="0"/>
              <w:numPr>
                <w:ilvl w:val="0"/>
                <w:numId w:val="44"/>
              </w:numPr>
              <w:suppressAutoHyphens w:val="0"/>
              <w:autoSpaceDE w:val="0"/>
              <w:autoSpaceDN w:val="0"/>
              <w:adjustRightInd w:val="0"/>
              <w:jc w:val="both"/>
              <w:rPr>
                <w:color w:val="FF0000"/>
                <w:spacing w:val="-8"/>
              </w:rPr>
            </w:pPr>
            <w:r w:rsidRPr="00175381">
              <w:rPr>
                <w:spacing w:val="-8"/>
              </w:rPr>
              <w:t>Rozporządzenie Ministra Rozwoju z dnia 26 lipca 2016</w:t>
            </w:r>
            <w:r>
              <w:rPr>
                <w:spacing w:val="-8"/>
              </w:rPr>
              <w:t xml:space="preserve"> </w:t>
            </w:r>
            <w:r w:rsidRPr="00175381">
              <w:rPr>
                <w:spacing w:val="-8"/>
              </w:rPr>
              <w:t>r. w sprawie rodzajów dokumentów, jakich może żądać zamawiający od wykonawcy w postępowaniu o udzielenie  zamówienia (Dz. U., poz. 1126, z późn. zm.);</w:t>
            </w:r>
          </w:p>
          <w:p w14:paraId="6D7EE90D" w14:textId="2603A77C" w:rsidR="007A518E" w:rsidRPr="00175381" w:rsidRDefault="007A518E" w:rsidP="007A518E">
            <w:pPr>
              <w:widowControl w:val="0"/>
              <w:numPr>
                <w:ilvl w:val="0"/>
                <w:numId w:val="44"/>
              </w:numPr>
              <w:suppressAutoHyphens w:val="0"/>
              <w:autoSpaceDE w:val="0"/>
              <w:autoSpaceDN w:val="0"/>
              <w:adjustRightInd w:val="0"/>
              <w:jc w:val="both"/>
              <w:rPr>
                <w:color w:val="000000"/>
                <w:spacing w:val="-8"/>
              </w:rPr>
            </w:pPr>
            <w:r w:rsidRPr="00175381">
              <w:rPr>
                <w:color w:val="000000"/>
                <w:spacing w:val="-8"/>
              </w:rPr>
              <w:t xml:space="preserve">Rozporządzenie Prezesa Rady Ministrów z </w:t>
            </w:r>
            <w:r w:rsidRPr="00175381">
              <w:rPr>
                <w:spacing w:val="-8"/>
              </w:rPr>
              <w:t>dnia 28 grudnia 201</w:t>
            </w:r>
            <w:r>
              <w:rPr>
                <w:spacing w:val="-8"/>
              </w:rPr>
              <w:t xml:space="preserve">7 </w:t>
            </w:r>
            <w:r w:rsidRPr="00175381">
              <w:rPr>
                <w:spacing w:val="-8"/>
              </w:rPr>
              <w:t>r. w sprawie średniego kursu złotego w stosunku do euro, stanowiącego podstawę przeliczania wartości zamówień publicznych (Dz. U. z 2017 r., poz. 2477);</w:t>
            </w:r>
          </w:p>
          <w:p w14:paraId="38BF8FD5" w14:textId="753D116B" w:rsidR="007A518E" w:rsidRPr="00175381" w:rsidRDefault="007A518E" w:rsidP="007A518E">
            <w:pPr>
              <w:widowControl w:val="0"/>
              <w:numPr>
                <w:ilvl w:val="0"/>
                <w:numId w:val="44"/>
              </w:numPr>
              <w:suppressAutoHyphens w:val="0"/>
              <w:autoSpaceDE w:val="0"/>
              <w:autoSpaceDN w:val="0"/>
              <w:adjustRightInd w:val="0"/>
              <w:jc w:val="both"/>
              <w:rPr>
                <w:spacing w:val="-8"/>
              </w:rPr>
            </w:pPr>
            <w:r w:rsidRPr="00175381">
              <w:rPr>
                <w:spacing w:val="-8"/>
              </w:rPr>
              <w:t>Rozporządzeni</w:t>
            </w:r>
            <w:r>
              <w:rPr>
                <w:spacing w:val="-8"/>
              </w:rPr>
              <w:t>e Ministra Rozwoju i Finansów z dnia 22 grudnia 2017r. w sprawie kwot wartości zamówień oraz konkursów, od których jest uzależniony obowiązek przekazywania ogłoszeń Urzędowi Publikacji Unii Europejskiej (Dz. U. z 2017 r., poz. 2479);</w:t>
            </w:r>
          </w:p>
          <w:p w14:paraId="27FDBED0" w14:textId="77777777" w:rsidR="007A518E" w:rsidRPr="00175381" w:rsidRDefault="007A518E" w:rsidP="007A518E">
            <w:pPr>
              <w:widowControl w:val="0"/>
              <w:numPr>
                <w:ilvl w:val="0"/>
                <w:numId w:val="44"/>
              </w:numPr>
              <w:suppressAutoHyphens w:val="0"/>
              <w:autoSpaceDE w:val="0"/>
              <w:autoSpaceDN w:val="0"/>
              <w:adjustRightInd w:val="0"/>
              <w:jc w:val="both"/>
              <w:rPr>
                <w:color w:val="000000"/>
                <w:spacing w:val="-8"/>
              </w:rPr>
            </w:pPr>
            <w:r w:rsidRPr="00175381">
              <w:rPr>
                <w:color w:val="000000"/>
                <w:spacing w:val="-8"/>
              </w:rPr>
              <w:t>Ustawa z dnia 23 kwietnia 1964r. Kodeks Cywilny (j. t. Dz. U. z 2018 r. poz. 1025 z późn. zm.).- jeżeli przepisy ustawy PZP nie  stanowią inaczej.</w:t>
            </w:r>
          </w:p>
          <w:p w14:paraId="05E044E4" w14:textId="77777777" w:rsidR="007A518E" w:rsidRPr="00175381" w:rsidRDefault="007A518E" w:rsidP="0088765C">
            <w:pPr>
              <w:jc w:val="both"/>
              <w:rPr>
                <w:color w:val="000000"/>
                <w:spacing w:val="-8"/>
              </w:rPr>
            </w:pPr>
          </w:p>
          <w:p w14:paraId="07BFA0B2" w14:textId="77777777" w:rsidR="007A518E" w:rsidRPr="00175381" w:rsidRDefault="007A518E" w:rsidP="0088765C">
            <w:pPr>
              <w:jc w:val="both"/>
              <w:rPr>
                <w:color w:val="000000"/>
                <w:spacing w:val="-8"/>
              </w:rPr>
            </w:pPr>
          </w:p>
          <w:p w14:paraId="5D84732D" w14:textId="77777777" w:rsidR="007A518E" w:rsidRPr="00175381" w:rsidRDefault="007A518E" w:rsidP="0088765C">
            <w:pPr>
              <w:jc w:val="both"/>
              <w:rPr>
                <w:color w:val="000000"/>
                <w:spacing w:val="-8"/>
              </w:rPr>
            </w:pPr>
          </w:p>
          <w:p w14:paraId="3D436D20" w14:textId="77777777" w:rsidR="007A518E" w:rsidRPr="00175381" w:rsidRDefault="007A518E" w:rsidP="0088765C">
            <w:pPr>
              <w:jc w:val="both"/>
              <w:rPr>
                <w:color w:val="000000"/>
                <w:spacing w:val="-8"/>
              </w:rPr>
            </w:pPr>
          </w:p>
          <w:p w14:paraId="5EBE2E0E" w14:textId="77777777" w:rsidR="007A518E" w:rsidRPr="00175381" w:rsidRDefault="007A518E" w:rsidP="0088765C">
            <w:pPr>
              <w:jc w:val="both"/>
              <w:rPr>
                <w:color w:val="000000"/>
                <w:spacing w:val="-8"/>
              </w:rPr>
            </w:pPr>
          </w:p>
          <w:p w14:paraId="40F9A93A" w14:textId="77777777" w:rsidR="007A518E" w:rsidRPr="00175381" w:rsidRDefault="007A518E" w:rsidP="0088765C">
            <w:pPr>
              <w:jc w:val="both"/>
              <w:rPr>
                <w:color w:val="000000"/>
                <w:spacing w:val="-8"/>
              </w:rPr>
            </w:pPr>
          </w:p>
          <w:p w14:paraId="44DDDD41" w14:textId="77777777" w:rsidR="007A518E" w:rsidRPr="00175381" w:rsidRDefault="007A518E" w:rsidP="0088765C">
            <w:pPr>
              <w:jc w:val="both"/>
              <w:rPr>
                <w:color w:val="000000"/>
                <w:spacing w:val="-8"/>
              </w:rPr>
            </w:pPr>
          </w:p>
          <w:p w14:paraId="0E7DCF86" w14:textId="77777777" w:rsidR="007A518E" w:rsidRPr="00175381" w:rsidRDefault="007A518E" w:rsidP="0088765C">
            <w:pPr>
              <w:jc w:val="both"/>
              <w:rPr>
                <w:color w:val="000000"/>
                <w:spacing w:val="-8"/>
              </w:rPr>
            </w:pPr>
          </w:p>
        </w:tc>
      </w:tr>
    </w:tbl>
    <w:p w14:paraId="65DF3483" w14:textId="77777777" w:rsidR="00190B4B" w:rsidRDefault="00190B4B" w:rsidP="00F665DB">
      <w:pPr>
        <w:jc w:val="both"/>
        <w:rPr>
          <w:b/>
          <w:color w:val="000000"/>
        </w:rPr>
      </w:pPr>
    </w:p>
    <w:p w14:paraId="3EEE7B74" w14:textId="77777777" w:rsidR="003C2FC8" w:rsidRDefault="003C2FC8" w:rsidP="00F665DB">
      <w:pPr>
        <w:jc w:val="both"/>
        <w:rPr>
          <w:b/>
          <w:color w:val="000000"/>
        </w:rPr>
      </w:pPr>
    </w:p>
    <w:p w14:paraId="5E02EBBA" w14:textId="77777777" w:rsidR="003C2FC8" w:rsidRDefault="003C2FC8" w:rsidP="00F665DB">
      <w:pPr>
        <w:jc w:val="both"/>
        <w:rPr>
          <w:b/>
          <w:color w:val="000000"/>
        </w:rPr>
      </w:pPr>
    </w:p>
    <w:p w14:paraId="311A2F90" w14:textId="77777777" w:rsidR="00F665DB" w:rsidRDefault="00F665DB" w:rsidP="00053579">
      <w:pPr>
        <w:jc w:val="both"/>
        <w:rPr>
          <w:b/>
          <w:color w:val="000000"/>
        </w:rPr>
      </w:pPr>
      <w:r>
        <w:rPr>
          <w:b/>
          <w:color w:val="000000"/>
        </w:rPr>
        <w:t>Załączniki do Specyfikacji Istotnych Warunków Zamówienia:</w:t>
      </w:r>
    </w:p>
    <w:p w14:paraId="549F7DDB" w14:textId="77777777" w:rsidR="008F0161" w:rsidRDefault="008F0161" w:rsidP="00053579">
      <w:pPr>
        <w:jc w:val="both"/>
        <w:rPr>
          <w:b/>
          <w:color w:val="000000"/>
        </w:rPr>
      </w:pPr>
    </w:p>
    <w:p w14:paraId="05AC0C89" w14:textId="77777777" w:rsidR="00F665DB" w:rsidRDefault="00F665DB" w:rsidP="00F665DB">
      <w:pPr>
        <w:numPr>
          <w:ilvl w:val="0"/>
          <w:numId w:val="3"/>
        </w:numPr>
        <w:ind w:hanging="11"/>
        <w:jc w:val="both"/>
      </w:pPr>
      <w:r>
        <w:t>Załącznik  nr 1: Formularz oferty.</w:t>
      </w:r>
    </w:p>
    <w:p w14:paraId="34698C4F" w14:textId="7BB0209F" w:rsidR="00F665DB" w:rsidRDefault="00F665DB" w:rsidP="00F665DB">
      <w:pPr>
        <w:numPr>
          <w:ilvl w:val="0"/>
          <w:numId w:val="3"/>
        </w:numPr>
        <w:tabs>
          <w:tab w:val="left" w:pos="900"/>
        </w:tabs>
        <w:ind w:hanging="11"/>
        <w:jc w:val="both"/>
      </w:pPr>
      <w:r>
        <w:t>Załącznik nr 2: Oświadczenie, że wykonawca nie podlega wykluczeniu i spełnia warunki udziału w postępowaniu  (</w:t>
      </w:r>
      <w:r w:rsidR="00AE3F0B">
        <w:t xml:space="preserve"> </w:t>
      </w:r>
      <w:r w:rsidR="00AE3F0B" w:rsidRPr="00175381">
        <w:rPr>
          <w:bCs/>
        </w:rPr>
        <w:t xml:space="preserve">tekst jednolity Dz. </w:t>
      </w:r>
      <w:r w:rsidR="00AE3F0B">
        <w:rPr>
          <w:bCs/>
        </w:rPr>
        <w:t>U. z 2018, poz. 1986</w:t>
      </w:r>
      <w:r w:rsidR="006E63C8">
        <w:t xml:space="preserve"> </w:t>
      </w:r>
      <w:r w:rsidR="007A518E">
        <w:t>z pózn.zm.</w:t>
      </w:r>
      <w:r>
        <w:t>)</w:t>
      </w:r>
    </w:p>
    <w:p w14:paraId="50387071" w14:textId="77777777" w:rsidR="00F665DB" w:rsidRDefault="00607077" w:rsidP="00F665DB">
      <w:pPr>
        <w:numPr>
          <w:ilvl w:val="0"/>
          <w:numId w:val="3"/>
        </w:numPr>
        <w:ind w:hanging="11"/>
        <w:jc w:val="both"/>
      </w:pPr>
      <w:r>
        <w:t xml:space="preserve">Załącznik nr 3:  </w:t>
      </w:r>
      <w:r w:rsidR="00F665DB">
        <w:rPr>
          <w:bCs/>
        </w:rPr>
        <w:t>Wykaz</w:t>
      </w:r>
      <w:r w:rsidR="00F665DB">
        <w:t xml:space="preserve"> robót budowlanych.</w:t>
      </w:r>
    </w:p>
    <w:p w14:paraId="203E6C4E" w14:textId="77777777" w:rsidR="00F665DB" w:rsidRDefault="007B1D69" w:rsidP="00F665DB">
      <w:pPr>
        <w:numPr>
          <w:ilvl w:val="0"/>
          <w:numId w:val="3"/>
        </w:numPr>
        <w:ind w:hanging="11"/>
        <w:jc w:val="both"/>
      </w:pPr>
      <w:r>
        <w:t>Załącznik nr 4</w:t>
      </w:r>
      <w:r w:rsidR="00F665DB">
        <w:t>: Oświadczenie o przynależności lub braku przynależności do tej samej</w:t>
      </w:r>
      <w:r w:rsidR="00F665DB">
        <w:rPr>
          <w:lang w:eastAsia="ar-SA"/>
        </w:rPr>
        <w:t xml:space="preserve"> grupy kapitałowej, o której mowa w art. 24 ust. 1 pkt</w:t>
      </w:r>
      <w:r w:rsidR="006E63C8">
        <w:rPr>
          <w:lang w:eastAsia="ar-SA"/>
        </w:rPr>
        <w:t>.</w:t>
      </w:r>
      <w:r w:rsidR="00F665DB">
        <w:rPr>
          <w:lang w:eastAsia="ar-SA"/>
        </w:rPr>
        <w:t xml:space="preserve"> 23 u PZP.</w:t>
      </w:r>
    </w:p>
    <w:p w14:paraId="15CDAA3B" w14:textId="77777777" w:rsidR="00F665DB" w:rsidRDefault="007B1D69" w:rsidP="00F665DB">
      <w:pPr>
        <w:numPr>
          <w:ilvl w:val="0"/>
          <w:numId w:val="3"/>
        </w:numPr>
        <w:ind w:hanging="11"/>
        <w:jc w:val="both"/>
      </w:pPr>
      <w:r>
        <w:t>Załącznik nr 5</w:t>
      </w:r>
      <w:r w:rsidR="00F665DB">
        <w:t>: Oświadczenie podatkowe.</w:t>
      </w:r>
    </w:p>
    <w:p w14:paraId="0E084E43" w14:textId="77777777" w:rsidR="00710BFE" w:rsidRDefault="007B1D69" w:rsidP="00710BFE">
      <w:pPr>
        <w:numPr>
          <w:ilvl w:val="0"/>
          <w:numId w:val="3"/>
        </w:numPr>
        <w:ind w:hanging="11"/>
        <w:jc w:val="both"/>
      </w:pPr>
      <w:r>
        <w:t>Załącznik nr 6</w:t>
      </w:r>
      <w:r w:rsidR="008F0161">
        <w:t xml:space="preserve">: Wzór umowy </w:t>
      </w:r>
    </w:p>
    <w:p w14:paraId="6FAF15FC" w14:textId="77777777" w:rsidR="00F665DB" w:rsidRDefault="00F665DB" w:rsidP="00F665DB">
      <w:pPr>
        <w:numPr>
          <w:ilvl w:val="0"/>
          <w:numId w:val="3"/>
        </w:numPr>
        <w:tabs>
          <w:tab w:val="left" w:pos="900"/>
        </w:tabs>
        <w:ind w:hanging="11"/>
        <w:jc w:val="both"/>
      </w:pPr>
      <w:r>
        <w:t xml:space="preserve">Załącznik nr </w:t>
      </w:r>
      <w:r w:rsidR="007B1D69">
        <w:t>7</w:t>
      </w:r>
      <w:r>
        <w:t xml:space="preserve"> Harmonogram rzeczowo-finansowy</w:t>
      </w:r>
      <w:r w:rsidR="008F0161">
        <w:t xml:space="preserve"> </w:t>
      </w:r>
      <w:r w:rsidR="006E63C8">
        <w:t>.</w:t>
      </w:r>
    </w:p>
    <w:p w14:paraId="2AEB66D9" w14:textId="77777777" w:rsidR="00F665DB" w:rsidRDefault="007B1D69" w:rsidP="008F0161">
      <w:pPr>
        <w:numPr>
          <w:ilvl w:val="0"/>
          <w:numId w:val="3"/>
        </w:numPr>
        <w:tabs>
          <w:tab w:val="left" w:pos="900"/>
        </w:tabs>
        <w:ind w:hanging="11"/>
        <w:jc w:val="both"/>
      </w:pPr>
      <w:r>
        <w:t>Załącznik nr 8</w:t>
      </w:r>
      <w:r w:rsidR="00F665DB">
        <w:t xml:space="preserve">: </w:t>
      </w:r>
      <w:r w:rsidR="006E63C8">
        <w:t>Przedmiary robót</w:t>
      </w:r>
      <w:r w:rsidR="008F0161">
        <w:t xml:space="preserve">, </w:t>
      </w:r>
      <w:r w:rsidR="00F665DB">
        <w:t>Dokumenta</w:t>
      </w:r>
      <w:r w:rsidR="006E63C8">
        <w:t>cja projektowa.</w:t>
      </w:r>
    </w:p>
    <w:p w14:paraId="23D567E1" w14:textId="77777777" w:rsidR="00736175" w:rsidRDefault="00736175" w:rsidP="00F665DB">
      <w:pPr>
        <w:jc w:val="both"/>
        <w:rPr>
          <w:color w:val="000000"/>
        </w:rPr>
      </w:pPr>
    </w:p>
    <w:p w14:paraId="4CFEDC6F" w14:textId="77777777" w:rsidR="00736175" w:rsidRDefault="00736175"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EADF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5B62EB" w14:textId="77777777" w:rsidR="00F665DB" w:rsidRDefault="00F665DB">
            <w:pPr>
              <w:jc w:val="both"/>
            </w:pPr>
            <w:r>
              <w:rPr>
                <w:b/>
                <w:bCs/>
                <w:color w:val="000000"/>
                <w:sz w:val="28"/>
              </w:rPr>
              <w:t>1. Informacje ogólne</w:t>
            </w:r>
          </w:p>
        </w:tc>
      </w:tr>
    </w:tbl>
    <w:p w14:paraId="23956382" w14:textId="77777777" w:rsidR="00F665DB" w:rsidRDefault="00F665DB" w:rsidP="00F665DB">
      <w:pPr>
        <w:jc w:val="both"/>
        <w:rPr>
          <w:color w:val="000000"/>
        </w:rPr>
      </w:pPr>
    </w:p>
    <w:p w14:paraId="3517263A" w14:textId="77777777" w:rsidR="00F665DB" w:rsidRDefault="00F665DB" w:rsidP="00F665DB">
      <w:pPr>
        <w:jc w:val="both"/>
        <w:rPr>
          <w:color w:val="000000"/>
        </w:rPr>
      </w:pPr>
      <w:r>
        <w:rPr>
          <w:color w:val="000000"/>
        </w:rPr>
        <w:t>1.1 W sprawach nie uregulowanych w niniejszej specyfikacji mają zastosowanie przepisy u PZP oraz obowiązujące przepisy wykonawcze do ustawy.</w:t>
      </w:r>
    </w:p>
    <w:p w14:paraId="54225B28" w14:textId="77777777" w:rsidR="00F665DB" w:rsidRDefault="00F665DB" w:rsidP="00F665DB">
      <w:pPr>
        <w:jc w:val="both"/>
        <w:rPr>
          <w:color w:val="000000"/>
        </w:rPr>
      </w:pPr>
      <w:r>
        <w:rPr>
          <w:color w:val="000000"/>
        </w:rPr>
        <w:t xml:space="preserve">1.2 Niniejsza specyfikacja istotnych warunków zamówienia </w:t>
      </w:r>
      <w:r w:rsidR="002E38C7">
        <w:rPr>
          <w:color w:val="000000"/>
        </w:rPr>
        <w:t xml:space="preserve">zwana jest w dalszej treści SIWZ </w:t>
      </w:r>
      <w:r>
        <w:rPr>
          <w:color w:val="000000"/>
        </w:rPr>
        <w:t>lub specyfikacją.</w:t>
      </w:r>
    </w:p>
    <w:p w14:paraId="674B663B" w14:textId="77777777" w:rsidR="007B1D69" w:rsidRDefault="007B1D69" w:rsidP="00F665DB">
      <w:pPr>
        <w:jc w:val="both"/>
        <w:rPr>
          <w:color w:val="000000"/>
        </w:rPr>
      </w:pPr>
    </w:p>
    <w:p w14:paraId="529DE0FD" w14:textId="77777777" w:rsidR="003C2FC8" w:rsidRDefault="003C2FC8"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4E68B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DCD37E9" w14:textId="77777777" w:rsidR="00F665DB" w:rsidRDefault="00F665DB">
            <w:r>
              <w:rPr>
                <w:b/>
                <w:bCs/>
                <w:color w:val="000000"/>
                <w:sz w:val="28"/>
              </w:rPr>
              <w:t>2. Nazwa, adres, adres poczty elektronicznej, strony internetowej Zamawiającego</w:t>
            </w:r>
          </w:p>
        </w:tc>
      </w:tr>
    </w:tbl>
    <w:p w14:paraId="6B87A336" w14:textId="77777777" w:rsidR="00F665DB" w:rsidRDefault="00F665DB" w:rsidP="00F665DB">
      <w:pPr>
        <w:rPr>
          <w:b/>
          <w:color w:val="000000"/>
          <w:sz w:val="28"/>
        </w:rPr>
      </w:pPr>
    </w:p>
    <w:p w14:paraId="4D8D34E5" w14:textId="77777777" w:rsidR="008F0161" w:rsidRDefault="008F0161" w:rsidP="008F0161">
      <w:pPr>
        <w:rPr>
          <w:b/>
          <w:color w:val="000000"/>
          <w:sz w:val="28"/>
        </w:rPr>
      </w:pPr>
      <w:r>
        <w:rPr>
          <w:b/>
          <w:color w:val="000000"/>
          <w:sz w:val="28"/>
        </w:rPr>
        <w:t xml:space="preserve">Gmina Grodzisko Dolne </w:t>
      </w:r>
    </w:p>
    <w:p w14:paraId="3D330CC8" w14:textId="77777777" w:rsidR="008F0161" w:rsidRDefault="008F0161" w:rsidP="008F0161">
      <w:pPr>
        <w:rPr>
          <w:b/>
          <w:color w:val="000000"/>
          <w:sz w:val="28"/>
        </w:rPr>
      </w:pPr>
      <w:r>
        <w:rPr>
          <w:b/>
          <w:color w:val="000000"/>
          <w:sz w:val="28"/>
        </w:rPr>
        <w:t>37-306 Grodzisko Dolne 125a</w:t>
      </w:r>
    </w:p>
    <w:p w14:paraId="6A7E3B75" w14:textId="77777777" w:rsidR="008F0161" w:rsidRPr="00F07F36" w:rsidRDefault="008F0161" w:rsidP="008F0161">
      <w:pPr>
        <w:rPr>
          <w:b/>
          <w:color w:val="000000"/>
          <w:sz w:val="28"/>
        </w:rPr>
      </w:pPr>
      <w:r>
        <w:rPr>
          <w:b/>
          <w:color w:val="000000"/>
          <w:sz w:val="28"/>
        </w:rPr>
        <w:t xml:space="preserve">woj. podkarpackie </w:t>
      </w:r>
    </w:p>
    <w:p w14:paraId="07BBD970" w14:textId="77777777" w:rsidR="008F0161" w:rsidRDefault="008F0161" w:rsidP="008F0161">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C9160AC" w14:textId="77777777" w:rsidR="008F0161" w:rsidRDefault="008F0161" w:rsidP="008F0161">
      <w:pPr>
        <w:rPr>
          <w:b/>
          <w:color w:val="000000"/>
        </w:rPr>
      </w:pPr>
      <w:r>
        <w:rPr>
          <w:b/>
          <w:color w:val="000000"/>
        </w:rPr>
        <w:t xml:space="preserve">NIP   </w:t>
      </w:r>
      <w:r>
        <w:rPr>
          <w:b/>
          <w:color w:val="000000"/>
          <w:sz w:val="28"/>
        </w:rPr>
        <w:t xml:space="preserve">                                </w:t>
      </w:r>
      <w:r>
        <w:rPr>
          <w:color w:val="000000"/>
        </w:rPr>
        <w:t>816-15-70-014,</w:t>
      </w:r>
    </w:p>
    <w:p w14:paraId="00368F2A" w14:textId="77777777" w:rsidR="008F0161" w:rsidRDefault="008F0161" w:rsidP="008F0161">
      <w:pPr>
        <w:rPr>
          <w:b/>
          <w:color w:val="000000"/>
        </w:rPr>
      </w:pPr>
      <w:r>
        <w:rPr>
          <w:b/>
          <w:color w:val="000000"/>
        </w:rPr>
        <w:t xml:space="preserve">Telefon </w:t>
      </w:r>
      <w:r>
        <w:rPr>
          <w:color w:val="000000"/>
        </w:rPr>
        <w:t xml:space="preserve">                                 (017) 242 82 65,</w:t>
      </w:r>
    </w:p>
    <w:p w14:paraId="481EE838" w14:textId="77777777" w:rsidR="008F0161" w:rsidRDefault="008F0161" w:rsidP="008F0161">
      <w:pPr>
        <w:rPr>
          <w:b/>
          <w:color w:val="000000"/>
        </w:rPr>
      </w:pPr>
      <w:r>
        <w:rPr>
          <w:b/>
          <w:color w:val="000000"/>
        </w:rPr>
        <w:t xml:space="preserve">Faks </w:t>
      </w:r>
      <w:r>
        <w:rPr>
          <w:color w:val="000000"/>
        </w:rPr>
        <w:t xml:space="preserve">                                      (017) 243 60 38,</w:t>
      </w:r>
    </w:p>
    <w:p w14:paraId="64BF7B65" w14:textId="77777777" w:rsidR="008F0161" w:rsidRDefault="008F0161" w:rsidP="008F0161">
      <w:pPr>
        <w:rPr>
          <w:b/>
          <w:color w:val="000000"/>
        </w:rPr>
      </w:pPr>
    </w:p>
    <w:p w14:paraId="20EDABC2" w14:textId="77777777" w:rsidR="008F0161" w:rsidRDefault="008F0161" w:rsidP="008F0161">
      <w:pPr>
        <w:rPr>
          <w:b/>
          <w:color w:val="000000"/>
        </w:rPr>
      </w:pPr>
      <w:r>
        <w:rPr>
          <w:b/>
          <w:color w:val="000000"/>
        </w:rPr>
        <w:t xml:space="preserve">Adres strony internetowej       </w:t>
      </w:r>
      <w:hyperlink r:id="rId8" w:history="1">
        <w:r w:rsidRPr="00F07F36">
          <w:rPr>
            <w:rStyle w:val="Hipercze"/>
            <w:b/>
          </w:rPr>
          <w:t>www.grodziskodolne.pl</w:t>
        </w:r>
      </w:hyperlink>
    </w:p>
    <w:p w14:paraId="155EE054" w14:textId="26A326E9" w:rsidR="00E543DB" w:rsidRDefault="008F0161" w:rsidP="00F665DB">
      <w:pPr>
        <w:rPr>
          <w:b/>
        </w:rPr>
      </w:pPr>
      <w:r>
        <w:rPr>
          <w:b/>
          <w:color w:val="000000"/>
        </w:rPr>
        <w:t xml:space="preserve">Adres poczty elektronicznej:  </w:t>
      </w:r>
      <w:r w:rsidR="00AE3F0B">
        <w:rPr>
          <w:b/>
          <w:color w:val="000000"/>
        </w:rPr>
        <w:t xml:space="preserve"> </w:t>
      </w:r>
      <w:hyperlink r:id="rId9" w:history="1">
        <w:r w:rsidR="00AE3F0B" w:rsidRPr="00912431">
          <w:rPr>
            <w:rStyle w:val="Hipercze"/>
            <w:b/>
          </w:rPr>
          <w:t>urzad@grodziskodolne.pl</w:t>
        </w:r>
      </w:hyperlink>
    </w:p>
    <w:p w14:paraId="5AD0D53E" w14:textId="77777777" w:rsidR="00AE3F0B" w:rsidRPr="00AD4C96" w:rsidRDefault="00AE3F0B" w:rsidP="00F665DB">
      <w:pPr>
        <w:rPr>
          <w:b/>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B4396D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3D0C5DD" w14:textId="77777777" w:rsidR="00F665DB" w:rsidRDefault="00F665DB">
            <w:pPr>
              <w:jc w:val="both"/>
            </w:pPr>
            <w:r>
              <w:rPr>
                <w:b/>
                <w:bCs/>
                <w:color w:val="000000"/>
                <w:sz w:val="28"/>
              </w:rPr>
              <w:t>3. Tryb udzielenia zamówienia</w:t>
            </w:r>
          </w:p>
        </w:tc>
      </w:tr>
    </w:tbl>
    <w:p w14:paraId="5AFE6AC7" w14:textId="77777777" w:rsidR="00F665DB" w:rsidRDefault="00F665DB" w:rsidP="00F665DB">
      <w:pPr>
        <w:jc w:val="both"/>
        <w:rPr>
          <w:color w:val="000000"/>
        </w:rPr>
      </w:pPr>
    </w:p>
    <w:p w14:paraId="6D5348BB" w14:textId="77777777" w:rsidR="00F665DB" w:rsidRDefault="00F665DB" w:rsidP="00F665DB">
      <w:pPr>
        <w:numPr>
          <w:ilvl w:val="1"/>
          <w:numId w:val="4"/>
        </w:numPr>
        <w:jc w:val="both"/>
        <w:rPr>
          <w:rFonts w:eastAsia="Arial Unicode MS"/>
          <w:color w:val="000000"/>
        </w:rPr>
      </w:pPr>
      <w:r>
        <w:rPr>
          <w:rFonts w:eastAsia="Arial Unicode MS"/>
          <w:color w:val="000000"/>
        </w:rPr>
        <w:t>Niniejsze postępowanie jest prowadzone</w:t>
      </w:r>
      <w:r>
        <w:rPr>
          <w:rFonts w:eastAsia="Arial Unicode MS"/>
          <w:b/>
          <w:color w:val="000000"/>
        </w:rPr>
        <w:t xml:space="preserve"> w trybie przetargu nieograniczonego </w:t>
      </w:r>
      <w:r>
        <w:rPr>
          <w:rFonts w:eastAsia="Arial Unicode MS"/>
          <w:color w:val="000000"/>
        </w:rPr>
        <w:t xml:space="preserve">zgodnie z </w:t>
      </w:r>
      <w:r>
        <w:rPr>
          <w:rFonts w:eastAsia="Arial Unicode MS"/>
          <w:b/>
          <w:color w:val="000000"/>
        </w:rPr>
        <w:t>art. 10 ust. 1</w:t>
      </w:r>
      <w:r>
        <w:rPr>
          <w:rFonts w:eastAsia="Arial Unicode MS"/>
          <w:color w:val="000000"/>
        </w:rPr>
        <w:t xml:space="preserve"> u PZP w zw. z </w:t>
      </w:r>
      <w:r>
        <w:rPr>
          <w:b/>
        </w:rPr>
        <w:t>art. 39</w:t>
      </w:r>
      <w:r>
        <w:rPr>
          <w:color w:val="000000"/>
        </w:rPr>
        <w:t xml:space="preserve"> ustawy</w:t>
      </w:r>
      <w:r>
        <w:rPr>
          <w:rFonts w:eastAsia="Arial Unicode MS"/>
          <w:color w:val="000000"/>
        </w:rPr>
        <w:t xml:space="preserve"> PZP.</w:t>
      </w:r>
    </w:p>
    <w:p w14:paraId="2EE06475" w14:textId="77777777" w:rsidR="007A518E" w:rsidRDefault="007A518E" w:rsidP="007A518E">
      <w:pPr>
        <w:ind w:left="360"/>
        <w:jc w:val="both"/>
        <w:rPr>
          <w:rFonts w:eastAsia="Arial Unicode MS"/>
          <w:color w:val="000000"/>
        </w:rPr>
      </w:pPr>
    </w:p>
    <w:p w14:paraId="717A972C" w14:textId="77777777" w:rsidR="007A518E" w:rsidRDefault="007A518E" w:rsidP="007A518E">
      <w:pPr>
        <w:ind w:left="360"/>
        <w:jc w:val="both"/>
        <w:rPr>
          <w:rFonts w:eastAsia="Arial Unicode MS"/>
          <w:color w:val="000000"/>
        </w:rPr>
      </w:pPr>
    </w:p>
    <w:p w14:paraId="07065572" w14:textId="77777777" w:rsidR="007A518E" w:rsidRDefault="007A518E" w:rsidP="007A518E">
      <w:pPr>
        <w:ind w:left="360"/>
        <w:jc w:val="both"/>
        <w:rPr>
          <w:rFonts w:eastAsia="Arial Unicode MS"/>
          <w:color w:val="000000"/>
        </w:rPr>
      </w:pPr>
    </w:p>
    <w:p w14:paraId="19089D9B" w14:textId="77777777" w:rsidR="007A518E" w:rsidRDefault="007A518E" w:rsidP="007A518E">
      <w:pPr>
        <w:ind w:left="360"/>
        <w:jc w:val="both"/>
        <w:rPr>
          <w:rFonts w:eastAsia="Arial Unicode MS"/>
          <w:color w:val="000000"/>
        </w:rPr>
      </w:pPr>
    </w:p>
    <w:p w14:paraId="7A92F6B5" w14:textId="77777777" w:rsidR="007A518E" w:rsidRDefault="007A518E" w:rsidP="007A518E">
      <w:pPr>
        <w:ind w:left="360"/>
        <w:jc w:val="both"/>
        <w:rPr>
          <w:rFonts w:eastAsia="Arial Unicode MS"/>
          <w:color w:val="000000"/>
        </w:rPr>
      </w:pPr>
    </w:p>
    <w:p w14:paraId="2F1A121D" w14:textId="25AFC4F9" w:rsidR="008F0161" w:rsidRDefault="008F0161" w:rsidP="002D4596">
      <w:pPr>
        <w:numPr>
          <w:ilvl w:val="1"/>
          <w:numId w:val="38"/>
        </w:numPr>
        <w:jc w:val="both"/>
        <w:rPr>
          <w:rFonts w:eastAsia="Arial Unicode MS"/>
          <w:color w:val="000000"/>
        </w:rPr>
      </w:pPr>
      <w:r>
        <w:rPr>
          <w:rFonts w:eastAsia="Arial Unicode MS"/>
          <w:color w:val="000000"/>
        </w:rPr>
        <w:lastRenderedPageBreak/>
        <w:t xml:space="preserve">Ogłoszenie o zamówieniu zostało zamieszczone w BZP na stronie portalu internetowego                            Urzędu Zamówień Publicznych w dniu </w:t>
      </w:r>
      <w:r w:rsidR="00914BB4">
        <w:rPr>
          <w:rFonts w:eastAsia="Arial Unicode MS"/>
          <w:b/>
          <w:color w:val="000000"/>
        </w:rPr>
        <w:t>–</w:t>
      </w:r>
      <w:r w:rsidR="0074194C">
        <w:rPr>
          <w:rFonts w:eastAsia="Arial Unicode MS"/>
          <w:b/>
          <w:color w:val="000000"/>
        </w:rPr>
        <w:t xml:space="preserve"> </w:t>
      </w:r>
      <w:r w:rsidR="0088765C">
        <w:rPr>
          <w:rFonts w:eastAsia="Arial Unicode MS"/>
          <w:b/>
          <w:color w:val="000000"/>
        </w:rPr>
        <w:t>27.02</w:t>
      </w:r>
      <w:r w:rsidR="00914BB4">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w:t>
      </w:r>
      <w:r w:rsidRPr="00447C5F">
        <w:rPr>
          <w:rFonts w:eastAsia="Arial Unicode MS"/>
          <w:color w:val="000000"/>
        </w:rPr>
        <w:t>(Numer ogłoszenia:</w:t>
      </w:r>
      <w:r>
        <w:rPr>
          <w:rFonts w:eastAsia="Arial Unicode MS"/>
          <w:b/>
          <w:color w:val="000000"/>
        </w:rPr>
        <w:t xml:space="preserve"> ……………..</w:t>
      </w:r>
      <w:r w:rsidRPr="00447C5F">
        <w:rPr>
          <w:rFonts w:eastAsia="Arial Unicode MS"/>
          <w:color w:val="000000"/>
        </w:rPr>
        <w:t xml:space="preserve">) </w:t>
      </w:r>
      <w:r>
        <w:rPr>
          <w:rFonts w:eastAsia="Arial Unicode MS"/>
          <w:color w:val="000000"/>
        </w:rPr>
        <w:t xml:space="preserve">oraz opublikowane: </w:t>
      </w:r>
    </w:p>
    <w:p w14:paraId="1635B6D5" w14:textId="77777777" w:rsidR="008F0161" w:rsidRDefault="008F0161" w:rsidP="008F0161">
      <w:pPr>
        <w:jc w:val="both"/>
        <w:rPr>
          <w:rFonts w:eastAsia="Arial Unicode MS"/>
          <w:color w:val="000000"/>
        </w:rPr>
      </w:pPr>
    </w:p>
    <w:p w14:paraId="25B3CA1E" w14:textId="04234415" w:rsidR="008F0161" w:rsidRPr="00AE3F0B" w:rsidRDefault="008F0161" w:rsidP="002D4596">
      <w:pPr>
        <w:numPr>
          <w:ilvl w:val="0"/>
          <w:numId w:val="37"/>
        </w:numPr>
        <w:jc w:val="both"/>
        <w:rPr>
          <w:rFonts w:eastAsia="Arial Unicode MS"/>
          <w:color w:val="000000"/>
        </w:rPr>
      </w:pPr>
      <w:r>
        <w:rPr>
          <w:rFonts w:eastAsia="Arial Unicode MS"/>
          <w:color w:val="000000"/>
        </w:rPr>
        <w:t xml:space="preserve">od dnia </w:t>
      </w:r>
      <w:r w:rsidR="00914BB4">
        <w:rPr>
          <w:rFonts w:eastAsia="Arial Unicode MS"/>
          <w:color w:val="000000"/>
        </w:rPr>
        <w:t xml:space="preserve">– </w:t>
      </w:r>
      <w:r w:rsidR="00AE3F0B">
        <w:rPr>
          <w:rFonts w:eastAsia="Arial Unicode MS"/>
          <w:color w:val="000000"/>
        </w:rPr>
        <w:t xml:space="preserve"> </w:t>
      </w:r>
      <w:r w:rsidR="0088765C">
        <w:rPr>
          <w:rFonts w:eastAsia="Arial Unicode MS"/>
          <w:b/>
          <w:color w:val="000000"/>
        </w:rPr>
        <w:t>27.02</w:t>
      </w:r>
      <w:r w:rsidR="00914BB4" w:rsidRPr="00914BB4">
        <w:rPr>
          <w:rFonts w:eastAsia="Arial Unicode MS"/>
          <w:b/>
          <w:color w:val="000000"/>
        </w:rPr>
        <w:t>.</w:t>
      </w:r>
      <w:r w:rsidR="00AE3F0B">
        <w:rPr>
          <w:rFonts w:eastAsia="Arial Unicode MS"/>
          <w:b/>
          <w:color w:val="000000"/>
        </w:rPr>
        <w:t>2019</w:t>
      </w:r>
      <w:r>
        <w:rPr>
          <w:rFonts w:eastAsia="Arial Unicode MS"/>
          <w:b/>
          <w:color w:val="000000"/>
        </w:rPr>
        <w:t xml:space="preserve"> r</w:t>
      </w:r>
      <w:r>
        <w:rPr>
          <w:rFonts w:eastAsia="Arial Unicode MS"/>
          <w:color w:val="000000"/>
        </w:rPr>
        <w:t xml:space="preserve">. na stronie internetowej  adres:  </w:t>
      </w:r>
      <w:hyperlink r:id="rId10" w:history="1">
        <w:r w:rsidRPr="000511D6">
          <w:rPr>
            <w:rStyle w:val="Hipercze"/>
            <w:rFonts w:eastAsia="Arial Unicode MS"/>
          </w:rPr>
          <w:t>www.grodziskodolne.pl</w:t>
        </w:r>
      </w:hyperlink>
      <w:r>
        <w:rPr>
          <w:rFonts w:eastAsia="Arial Unicode MS"/>
          <w:color w:val="000000"/>
          <w:u w:val="single"/>
        </w:rPr>
        <w:t xml:space="preserve"> </w:t>
      </w:r>
    </w:p>
    <w:p w14:paraId="7D5DB856" w14:textId="5B1601BC" w:rsidR="008F0161" w:rsidRPr="00AE3F0B" w:rsidRDefault="008F0161" w:rsidP="00AE3F0B">
      <w:pPr>
        <w:numPr>
          <w:ilvl w:val="0"/>
          <w:numId w:val="37"/>
        </w:numPr>
        <w:jc w:val="both"/>
        <w:rPr>
          <w:rFonts w:eastAsia="Arial Unicode MS"/>
          <w:color w:val="000000"/>
        </w:rPr>
      </w:pPr>
      <w:r w:rsidRPr="00AE3F0B">
        <w:rPr>
          <w:rFonts w:eastAsia="Arial Unicode MS"/>
        </w:rPr>
        <w:t>od dnia -</w:t>
      </w:r>
      <w:r w:rsidR="00AE3F0B">
        <w:rPr>
          <w:rFonts w:eastAsia="Arial Unicode MS"/>
        </w:rPr>
        <w:t xml:space="preserve"> </w:t>
      </w:r>
      <w:r w:rsidR="0088765C">
        <w:rPr>
          <w:rFonts w:eastAsia="Arial Unicode MS"/>
          <w:b/>
        </w:rPr>
        <w:t>27</w:t>
      </w:r>
      <w:r w:rsidR="008014F9" w:rsidRPr="00AE3F0B">
        <w:rPr>
          <w:rFonts w:eastAsia="Arial Unicode MS"/>
          <w:b/>
        </w:rPr>
        <w:t>.0</w:t>
      </w:r>
      <w:r w:rsidR="0088765C">
        <w:rPr>
          <w:rFonts w:eastAsia="Arial Unicode MS"/>
          <w:b/>
        </w:rPr>
        <w:t>2</w:t>
      </w:r>
      <w:r w:rsidR="00914BB4" w:rsidRPr="00AE3F0B">
        <w:rPr>
          <w:rFonts w:eastAsia="Arial Unicode MS"/>
          <w:b/>
        </w:rPr>
        <w:t>.</w:t>
      </w:r>
      <w:r w:rsidR="00AE3F0B">
        <w:rPr>
          <w:rFonts w:eastAsia="Arial Unicode MS"/>
          <w:b/>
        </w:rPr>
        <w:t>2019</w:t>
      </w:r>
      <w:r w:rsidRPr="00AE3F0B">
        <w:rPr>
          <w:rFonts w:eastAsia="Arial Unicode MS"/>
          <w:b/>
        </w:rPr>
        <w:t xml:space="preserve"> r.</w:t>
      </w:r>
      <w:r w:rsidRPr="00AE3F0B">
        <w:rPr>
          <w:rFonts w:eastAsia="Arial Unicode MS"/>
        </w:rPr>
        <w:t xml:space="preserve"> na tablicy ogłoszeń w siedzibie Zamawiającego w Urzędzie Gminy  Grodzisko Dolne 125a , 37-306 Grodzisko Dolne .</w:t>
      </w:r>
    </w:p>
    <w:p w14:paraId="0F75BA79" w14:textId="77777777" w:rsidR="008F0161" w:rsidRDefault="008F0161" w:rsidP="008F0161">
      <w:pPr>
        <w:ind w:left="344"/>
        <w:jc w:val="both"/>
        <w:rPr>
          <w:b/>
          <w:color w:val="000000"/>
          <w:sz w:val="18"/>
          <w:u w:val="single"/>
        </w:rPr>
      </w:pPr>
    </w:p>
    <w:p w14:paraId="327F77EB" w14:textId="77777777" w:rsidR="008F0161" w:rsidRPr="00725830" w:rsidRDefault="008F0161" w:rsidP="00725830">
      <w:pPr>
        <w:ind w:left="360" w:hanging="360"/>
        <w:jc w:val="both"/>
        <w:rPr>
          <w:color w:val="000000"/>
        </w:rPr>
      </w:pPr>
      <w:r>
        <w:rPr>
          <w:rFonts w:eastAsia="Arial Unicode MS"/>
          <w:color w:val="000000"/>
        </w:rPr>
        <w:t xml:space="preserve">3.3 Specyfikacja (SIWZ) została zamieszczona i udostępniona na stronie </w:t>
      </w:r>
      <w:hyperlink r:id="rId11" w:history="1">
        <w:r w:rsidRPr="000511D6">
          <w:rPr>
            <w:rStyle w:val="Hipercze"/>
            <w:rFonts w:eastAsia="Arial Unicode MS"/>
          </w:rPr>
          <w:t>www.grodziskodolne.pl</w:t>
        </w:r>
      </w:hyperlink>
      <w:r>
        <w:rPr>
          <w:rFonts w:eastAsia="Arial Unicode MS"/>
          <w:color w:val="000000"/>
          <w:u w:val="single"/>
        </w:rPr>
        <w:t xml:space="preserve"> </w:t>
      </w:r>
      <w:r>
        <w:rPr>
          <w:rFonts w:eastAsia="Arial Unicode MS"/>
          <w:color w:val="000000"/>
        </w:rPr>
        <w:t xml:space="preserve"> (BIP) od dnia przekazania ogłoszenia o zamówieniu w Biuletynie Zamówień Publicznych na portalu internetowym Urzędu Zamówień Publicznych.</w:t>
      </w:r>
    </w:p>
    <w:p w14:paraId="5F28428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58AE56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68DB5F9" w14:textId="77777777" w:rsidR="00F665DB" w:rsidRDefault="00F665DB">
            <w:pPr>
              <w:jc w:val="both"/>
            </w:pPr>
            <w:r>
              <w:rPr>
                <w:b/>
                <w:bCs/>
                <w:color w:val="000000"/>
                <w:sz w:val="28"/>
              </w:rPr>
              <w:t>4. Opis przedmiotu zamówienia</w:t>
            </w:r>
          </w:p>
        </w:tc>
      </w:tr>
    </w:tbl>
    <w:p w14:paraId="5C8E7E7F" w14:textId="77777777" w:rsidR="00F665DB" w:rsidRDefault="00F665DB" w:rsidP="00F665DB">
      <w:pPr>
        <w:jc w:val="both"/>
        <w:rPr>
          <w:color w:val="000000"/>
        </w:rPr>
      </w:pPr>
    </w:p>
    <w:p w14:paraId="6197BA2E" w14:textId="77777777" w:rsidR="00736175" w:rsidRDefault="00BD4315" w:rsidP="00BD4315">
      <w:r>
        <w:rPr>
          <w:color w:val="000000"/>
        </w:rPr>
        <w:t xml:space="preserve">4.1. </w:t>
      </w:r>
      <w:r w:rsidRPr="003B4D76">
        <w:t xml:space="preserve">Zadanie obejmuje </w:t>
      </w:r>
      <w:r w:rsidR="00736175">
        <w:t xml:space="preserve">budowę pięciu Otwartych Stref Aktywności na terenie gminy Grodzisko Dolne w miejscowościach </w:t>
      </w:r>
    </w:p>
    <w:p w14:paraId="14CE7412" w14:textId="77777777" w:rsidR="00DF7A7A" w:rsidRDefault="00DF7A7A" w:rsidP="00BD4315"/>
    <w:p w14:paraId="4F478598" w14:textId="77777777" w:rsidR="00736175" w:rsidRDefault="00736175" w:rsidP="00BD4315">
      <w:r>
        <w:t xml:space="preserve">- Grodzisko Dolne </w:t>
      </w:r>
    </w:p>
    <w:p w14:paraId="05DCF4C2" w14:textId="77777777" w:rsidR="000C2271" w:rsidRDefault="00736175" w:rsidP="00BD4315">
      <w:r>
        <w:t xml:space="preserve">- </w:t>
      </w:r>
      <w:r w:rsidR="000C2271">
        <w:t xml:space="preserve">Grodzisko Górne </w:t>
      </w:r>
    </w:p>
    <w:p w14:paraId="08A67678" w14:textId="77777777" w:rsidR="000C2271" w:rsidRDefault="000C2271" w:rsidP="00BD4315">
      <w:r>
        <w:t xml:space="preserve">- Grodzisko Nowe </w:t>
      </w:r>
    </w:p>
    <w:p w14:paraId="751B91B6" w14:textId="77777777" w:rsidR="000C2271" w:rsidRDefault="000C2271" w:rsidP="00BD4315">
      <w:r>
        <w:t xml:space="preserve">- Wólka Grodziska </w:t>
      </w:r>
    </w:p>
    <w:p w14:paraId="5A4D8CFC" w14:textId="321B4BE0" w:rsidR="005E5F53" w:rsidRDefault="000C2271" w:rsidP="00BD4315">
      <w:r>
        <w:t>- Opaleniska</w:t>
      </w:r>
      <w:r w:rsidR="007A518E">
        <w:t xml:space="preserve">. </w:t>
      </w:r>
    </w:p>
    <w:p w14:paraId="5C3AA544" w14:textId="77777777" w:rsidR="007A518E" w:rsidRPr="007A518E" w:rsidRDefault="007A518E" w:rsidP="00BD4315"/>
    <w:p w14:paraId="103E7987" w14:textId="77777777" w:rsidR="00BD4315" w:rsidRDefault="00BD4315" w:rsidP="00BD4315">
      <w:pPr>
        <w:rPr>
          <w:color w:val="000000"/>
        </w:rPr>
      </w:pPr>
      <w:r w:rsidRPr="00BD4804">
        <w:rPr>
          <w:color w:val="000000"/>
        </w:rPr>
        <w:t xml:space="preserve">Szczegółowy zakres </w:t>
      </w:r>
      <w:r>
        <w:rPr>
          <w:color w:val="000000"/>
        </w:rPr>
        <w:t xml:space="preserve">robót </w:t>
      </w:r>
      <w:r w:rsidRPr="00BD4804">
        <w:rPr>
          <w:color w:val="000000"/>
        </w:rPr>
        <w:t>określa:</w:t>
      </w:r>
    </w:p>
    <w:p w14:paraId="47C8E16C" w14:textId="77777777" w:rsidR="00DF7A7A" w:rsidRDefault="00DF7A7A" w:rsidP="00BD4315">
      <w:pPr>
        <w:rPr>
          <w:color w:val="000000"/>
        </w:rPr>
      </w:pPr>
    </w:p>
    <w:p w14:paraId="007CBA9D" w14:textId="77777777" w:rsidR="00BD4315" w:rsidRPr="00AB511E" w:rsidRDefault="00BD4315" w:rsidP="002D4596">
      <w:pPr>
        <w:numPr>
          <w:ilvl w:val="0"/>
          <w:numId w:val="39"/>
        </w:numPr>
      </w:pPr>
      <w:r w:rsidRPr="00AB511E">
        <w:t>Zał</w:t>
      </w:r>
      <w:r w:rsidR="00725830">
        <w:t>ącznik nr 7</w:t>
      </w:r>
      <w:r w:rsidRPr="00AB511E">
        <w:t xml:space="preserve">: </w:t>
      </w:r>
      <w:r>
        <w:t>Harmonogram rzeczowo-finansowy ;</w:t>
      </w:r>
    </w:p>
    <w:p w14:paraId="595ABDF7" w14:textId="433003BA" w:rsidR="00725830" w:rsidRDefault="00725830" w:rsidP="005E5F53">
      <w:pPr>
        <w:numPr>
          <w:ilvl w:val="0"/>
          <w:numId w:val="39"/>
        </w:numPr>
      </w:pPr>
      <w:r>
        <w:t>Załącznik nr 8</w:t>
      </w:r>
      <w:r w:rsidR="00BD4315">
        <w:t xml:space="preserve">: Przedmiary robót , </w:t>
      </w:r>
      <w:r w:rsidR="00BD4315" w:rsidRPr="00AB511E">
        <w:t>Dokume</w:t>
      </w:r>
      <w:r w:rsidR="00BD4315">
        <w:t>ntacja projektowa</w:t>
      </w:r>
      <w:r w:rsidR="00BD4315" w:rsidRPr="00AB511E">
        <w:t xml:space="preserve">. </w:t>
      </w:r>
    </w:p>
    <w:p w14:paraId="240BD967" w14:textId="77777777" w:rsidR="005E5F53" w:rsidRDefault="005E5F53" w:rsidP="005E5F53">
      <w:pPr>
        <w:ind w:left="375"/>
      </w:pPr>
    </w:p>
    <w:p w14:paraId="09369530" w14:textId="77777777" w:rsidR="00F665DB" w:rsidRDefault="00F665DB" w:rsidP="00F665DB">
      <w:pPr>
        <w:widowControl w:val="0"/>
        <w:autoSpaceDE w:val="0"/>
        <w:jc w:val="both"/>
        <w:rPr>
          <w:color w:val="000000"/>
        </w:rPr>
      </w:pPr>
      <w:r>
        <w:t>Określone w dokumentacji pro</w:t>
      </w:r>
      <w:r w:rsidR="00725830">
        <w:t xml:space="preserve">jektowej, przedmiarach robót </w:t>
      </w:r>
      <w:r>
        <w:t xml:space="preserve"> typy materiałów i urządzeń </w:t>
      </w:r>
      <w:r>
        <w:rPr>
          <w:color w:val="000000"/>
        </w:rPr>
        <w:t xml:space="preserve">podano dla wyznaczenia standardu technicznego. Wykonawcy robót przysługuje prawo ich zastąpienia przez materiały i urządzenia, o co najmniej równoważnych parametrach technicznych pod warunkiem osiągnięcia założonych standardów technicznych. Wykonawca proponujący materiały i urządzenia zamienne odpowiedzialny jest za sprawdzenie możliwości ich zastosowania w realizacji przedmiotu zamówienia pod każdym względem (w tym np: właściwości, wymiarów, ciężaru, sposobu transportu i montażu). Materiały budowlane stosowane do wykonywania przedmiotu zamówienia muszą spełniać wymogi art. 10 ustawy z dnia 7 lipca 1994 r. Prawo Budowlane. </w:t>
      </w:r>
    </w:p>
    <w:p w14:paraId="0E05F5E2" w14:textId="77777777" w:rsidR="00F665DB" w:rsidRDefault="00F665DB" w:rsidP="00F665DB">
      <w:pPr>
        <w:jc w:val="both"/>
        <w:rPr>
          <w:b/>
          <w:color w:val="000000"/>
          <w:u w:val="single"/>
        </w:rPr>
      </w:pPr>
    </w:p>
    <w:p w14:paraId="15B68F5C" w14:textId="77777777" w:rsidR="00F665DB" w:rsidRDefault="00F665DB" w:rsidP="00F665DB">
      <w:pPr>
        <w:jc w:val="both"/>
        <w:rPr>
          <w:b/>
          <w:color w:val="000000"/>
        </w:rPr>
      </w:pPr>
      <w:r>
        <w:rPr>
          <w:b/>
          <w:color w:val="000000"/>
        </w:rPr>
        <w:t>Wykonawca, który powołuje się na rozwiązania równoważne jest obowiązany wykazać, że oferowane przez niego materiały spełniają wymagania określone przez Zamawiającego.</w:t>
      </w:r>
    </w:p>
    <w:p w14:paraId="17A66F00" w14:textId="77777777" w:rsidR="00F665DB" w:rsidRDefault="00F665DB" w:rsidP="00F665DB">
      <w:pPr>
        <w:jc w:val="both"/>
        <w:rPr>
          <w:color w:val="92D050"/>
        </w:rPr>
      </w:pPr>
    </w:p>
    <w:p w14:paraId="66FD1DC7" w14:textId="77777777" w:rsidR="00F665DB" w:rsidRDefault="00F665DB" w:rsidP="00F665DB">
      <w:pPr>
        <w:jc w:val="both"/>
        <w:rPr>
          <w:b/>
          <w:u w:val="single"/>
        </w:rPr>
      </w:pPr>
      <w:r>
        <w:rPr>
          <w:b/>
          <w:u w:val="single"/>
        </w:rPr>
        <w:t>Dokładny zakres zadania oraz inne informacje niezbędne do wyceny robót przedstawia do</w:t>
      </w:r>
      <w:r w:rsidR="00725830">
        <w:rPr>
          <w:b/>
          <w:u w:val="single"/>
        </w:rPr>
        <w:t xml:space="preserve">kumentacja projektowa i </w:t>
      </w:r>
      <w:r>
        <w:rPr>
          <w:b/>
          <w:u w:val="single"/>
        </w:rPr>
        <w:t xml:space="preserve">przedmiary robót. </w:t>
      </w:r>
    </w:p>
    <w:p w14:paraId="176C3FC6" w14:textId="77777777" w:rsidR="00F665DB" w:rsidRDefault="00F665DB" w:rsidP="00F665DB">
      <w:pPr>
        <w:jc w:val="both"/>
      </w:pPr>
    </w:p>
    <w:p w14:paraId="2ED758A9" w14:textId="77777777" w:rsidR="00F665DB" w:rsidRDefault="00F665DB" w:rsidP="00F665DB">
      <w:pPr>
        <w:jc w:val="both"/>
        <w:rPr>
          <w:b/>
          <w:u w:val="single"/>
        </w:rPr>
      </w:pPr>
      <w:r>
        <w:rPr>
          <w:b/>
          <w:u w:val="single"/>
        </w:rPr>
        <w:t xml:space="preserve">Kosztorys ofertowy uproszczony  musi być w pełni zgodny z zapisami zawartymi           w przedmiarze robót (materiał, opis, ilość) i  ma zawierać ceny jednostkowe dla poszczególnych pozycji. </w:t>
      </w:r>
    </w:p>
    <w:p w14:paraId="16711B0C" w14:textId="77777777" w:rsidR="00BD4315" w:rsidRDefault="00BD4315" w:rsidP="00F665DB">
      <w:pPr>
        <w:jc w:val="both"/>
        <w:rPr>
          <w:b/>
        </w:rPr>
      </w:pPr>
    </w:p>
    <w:p w14:paraId="0C27520F" w14:textId="77777777" w:rsidR="00F665DB" w:rsidRDefault="00F665DB" w:rsidP="00F665DB">
      <w:pPr>
        <w:jc w:val="both"/>
        <w:rPr>
          <w:b/>
        </w:rPr>
      </w:pPr>
      <w:r>
        <w:rPr>
          <w:b/>
        </w:rPr>
        <w:lastRenderedPageBreak/>
        <w:t xml:space="preserve">Wykonawca przekaże Zamawiającemu komplet dokumentów do zgłoszenia zakończenia robót (protokoły, inwentaryzację powykonawczą, obmiar robót, dziennik budowy, kosztorys powykonawczy, certyfikaty i deklaracje zgodności na wbudowane materiały, kartę przekazania odpadów). Wykonawca zobowiązany jest do przekazania odpadów powstałych w trakcie realizacji przedmiotu umowy podmiotowi uprawnionemu do unieszkodliwiania odpadów oraz o dostarczenie Zamawiającemu dokumentu potwierdzającego tę czynność (Karta przekazania odpadów). </w:t>
      </w:r>
    </w:p>
    <w:p w14:paraId="5B83D3DA" w14:textId="77777777" w:rsidR="00DF7A7A" w:rsidRDefault="00DF7A7A" w:rsidP="00F665DB">
      <w:pPr>
        <w:jc w:val="both"/>
        <w:rPr>
          <w:b/>
        </w:rPr>
      </w:pPr>
    </w:p>
    <w:p w14:paraId="6B633A32" w14:textId="77777777" w:rsidR="00790E50" w:rsidRPr="00BE0E4E" w:rsidRDefault="00F665DB" w:rsidP="00790E50">
      <w:pPr>
        <w:rPr>
          <w:b/>
        </w:rPr>
      </w:pPr>
      <w:r>
        <w:rPr>
          <w:b/>
        </w:rPr>
        <w:t xml:space="preserve">Wykonawca zobowiązany jest do oddania inwestycji w stanie umożliwiającym uzyskanie pozwolenia na użytkowanie (w tym dostarczenie gaśnic wraz z montażem i prawidłowe oznakowanie dróg ewakuacyjnych oraz opracowanie planu ewakuacji). </w:t>
      </w:r>
      <w:r w:rsidR="00F54DFC">
        <w:rPr>
          <w:b/>
        </w:rPr>
        <w:t xml:space="preserve"> </w:t>
      </w:r>
      <w:r>
        <w:rPr>
          <w:rFonts w:eastAsia="Calibri"/>
          <w:b/>
          <w:lang w:eastAsia="en-US"/>
        </w:rPr>
        <w:t xml:space="preserve">Stosownie do treści art. 29 ust. 3a u PZP Zamawiający wymaga zatrudnienia na podstawie umowy o pracę przez Wykonawcę lub Podwykonawcę w rozumieniu przepisów ustawy z dnia 26 czerwca 1974 </w:t>
      </w:r>
      <w:r w:rsidR="000B6FCC">
        <w:rPr>
          <w:rFonts w:eastAsia="Calibri"/>
          <w:b/>
          <w:lang w:eastAsia="en-US"/>
        </w:rPr>
        <w:t xml:space="preserve">r. – </w:t>
      </w:r>
      <w:r w:rsidR="00790E50" w:rsidRPr="00BE0E4E">
        <w:rPr>
          <w:b/>
        </w:rPr>
        <w:t>Kodeks Pracy (</w:t>
      </w:r>
      <w:r w:rsidR="00790E50">
        <w:rPr>
          <w:rFonts w:eastAsia="Calibri"/>
          <w:b/>
          <w:lang w:eastAsia="en-US"/>
        </w:rPr>
        <w:t>Dz. U. z 2018 r., poz.108 z późn. zm</w:t>
      </w:r>
      <w:r w:rsidR="00790E50" w:rsidRPr="00BE0E4E">
        <w:rPr>
          <w:b/>
        </w:rPr>
        <w:t>).</w:t>
      </w:r>
    </w:p>
    <w:p w14:paraId="58BC6E7F" w14:textId="77777777" w:rsidR="00882778" w:rsidRPr="00790E50" w:rsidRDefault="00F665DB" w:rsidP="00790E50">
      <w:pPr>
        <w:jc w:val="both"/>
        <w:rPr>
          <w:b/>
        </w:rPr>
      </w:pPr>
      <w:r>
        <w:rPr>
          <w:rFonts w:eastAsia="Calibri"/>
          <w:b/>
          <w:lang w:eastAsia="en-US"/>
        </w:rPr>
        <w:t xml:space="preserve"> - osób wykonujących następujące czynności w zakresie realizacji zamówienia: </w:t>
      </w:r>
      <w:r w:rsidR="00856C54">
        <w:rPr>
          <w:rFonts w:eastAsia="Calibri"/>
          <w:b/>
          <w:lang w:eastAsia="en-US"/>
        </w:rPr>
        <w:t xml:space="preserve"> roboty </w:t>
      </w:r>
      <w:r w:rsidR="00725830">
        <w:rPr>
          <w:rFonts w:eastAsia="Calibri"/>
          <w:b/>
          <w:lang w:eastAsia="en-US"/>
        </w:rPr>
        <w:t>ogólnobudowlane</w:t>
      </w:r>
      <w:r>
        <w:rPr>
          <w:rFonts w:eastAsia="Calibri"/>
          <w:b/>
          <w:lang w:eastAsia="en-US"/>
        </w:rPr>
        <w:t>.</w:t>
      </w:r>
    </w:p>
    <w:p w14:paraId="75A00E4B" w14:textId="77777777" w:rsidR="005E5F53" w:rsidRDefault="00F665DB" w:rsidP="00F665DB">
      <w:pPr>
        <w:jc w:val="both"/>
      </w:pPr>
      <w: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w:t>
      </w:r>
    </w:p>
    <w:p w14:paraId="17ECC8E1" w14:textId="77777777" w:rsidR="005E5F53" w:rsidRDefault="005E5F53" w:rsidP="00F665DB">
      <w:pPr>
        <w:jc w:val="both"/>
      </w:pPr>
    </w:p>
    <w:p w14:paraId="4FE7F25A" w14:textId="18515733" w:rsidR="00F665DB" w:rsidRDefault="00F665DB" w:rsidP="00F665DB">
      <w:pPr>
        <w:jc w:val="both"/>
      </w:pPr>
      <w:r>
        <w:t xml:space="preserve">Zamawiający uprawniony jest w szczególności do: </w:t>
      </w:r>
    </w:p>
    <w:p w14:paraId="104935F9" w14:textId="77777777" w:rsidR="00F665DB" w:rsidRDefault="00F665DB" w:rsidP="002D4596">
      <w:pPr>
        <w:numPr>
          <w:ilvl w:val="0"/>
          <w:numId w:val="5"/>
        </w:numPr>
        <w:ind w:left="709" w:hanging="283"/>
        <w:jc w:val="both"/>
      </w:pPr>
      <w:r>
        <w:t>żądania oświadczeń w zakresie potwierdzenia spełniania w/w wymogów i dokonywania ich oceny,</w:t>
      </w:r>
    </w:p>
    <w:p w14:paraId="63A84BAD" w14:textId="77777777" w:rsidR="00F665DB" w:rsidRDefault="00F665DB" w:rsidP="002D4596">
      <w:pPr>
        <w:numPr>
          <w:ilvl w:val="0"/>
          <w:numId w:val="5"/>
        </w:numPr>
        <w:ind w:left="709" w:hanging="283"/>
        <w:jc w:val="both"/>
      </w:pPr>
      <w:r>
        <w:t>żądania wyjaśnień w przypadku wątpliwości w zakresie potwierdzenia spełniania w/w wymogów,</w:t>
      </w:r>
    </w:p>
    <w:p w14:paraId="025C7608" w14:textId="3B28819A" w:rsidR="00725830" w:rsidRDefault="00F665DB" w:rsidP="00F665DB">
      <w:pPr>
        <w:pStyle w:val="Akapitzlist"/>
        <w:numPr>
          <w:ilvl w:val="0"/>
          <w:numId w:val="5"/>
        </w:numPr>
        <w:ind w:left="709"/>
        <w:jc w:val="both"/>
      </w:pPr>
      <w:r>
        <w:t>przeprowadzania kontroli na miejscu wykonywania świadczenia.</w:t>
      </w:r>
    </w:p>
    <w:p w14:paraId="1C00B429" w14:textId="77777777" w:rsidR="005E5F53" w:rsidRDefault="005E5F53" w:rsidP="005E5F53">
      <w:pPr>
        <w:pStyle w:val="Akapitzlist"/>
        <w:ind w:left="709"/>
        <w:jc w:val="both"/>
      </w:pPr>
    </w:p>
    <w:p w14:paraId="3028CFEC" w14:textId="77777777" w:rsidR="00F665DB" w:rsidRPr="00F665DB" w:rsidRDefault="00F665DB" w:rsidP="00F665DB">
      <w:pPr>
        <w:jc w:val="both"/>
        <w:rPr>
          <w:color w:val="000000"/>
        </w:rPr>
      </w:pPr>
      <w:r>
        <w:t xml:space="preserve">W trakcie realizacji zamówienia na każde wezwanie Zamawiającego w wyznaczonym w tym </w:t>
      </w:r>
      <w:r>
        <w:rPr>
          <w:color w:val="000000"/>
        </w:rPr>
        <w:t>wezwaniu terminie - nie krótszym niż 3 dni - Wykonawca przedłoży Zamawiającemu wskazany poniżej dowód w celu potwierdzenia spełnienia wymogu zatrudnienia na podstawie umowy o pracę przez Wykonawcę lub Podwykonawcę osób wykonujących wskazane powyżej czynności w trakcie realizacji zamówienia:</w:t>
      </w:r>
    </w:p>
    <w:p w14:paraId="28BD615C" w14:textId="77777777" w:rsidR="00C5062A" w:rsidRDefault="00C5062A" w:rsidP="00F665DB">
      <w:pPr>
        <w:jc w:val="both"/>
        <w:rPr>
          <w:b/>
          <w:color w:val="000000"/>
        </w:rPr>
      </w:pPr>
    </w:p>
    <w:p w14:paraId="044CE1FD" w14:textId="77777777" w:rsidR="00F665DB" w:rsidRDefault="00F665DB" w:rsidP="00A2268B">
      <w:pPr>
        <w:rPr>
          <w:color w:val="000000"/>
        </w:rPr>
      </w:pPr>
      <w:r>
        <w:rPr>
          <w:b/>
          <w:color w:val="000000"/>
        </w:rPr>
        <w:t>- oświadczenie Wykonawcy lub Podwykonawcy</w:t>
      </w:r>
      <w:r>
        <w:rPr>
          <w:color w:val="000000"/>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(zgodnie z wytycznymi zawartymi w opinii zamieszczonej na stronie internetowej Urzędu Zamówień Publicznych-www.uzp.gov.pl) .</w:t>
      </w:r>
    </w:p>
    <w:p w14:paraId="50E31A30" w14:textId="77777777" w:rsidR="007A518E" w:rsidRDefault="007A518E" w:rsidP="00A2268B">
      <w:pPr>
        <w:rPr>
          <w:color w:val="000000"/>
        </w:rPr>
      </w:pPr>
    </w:p>
    <w:p w14:paraId="33708046" w14:textId="77777777" w:rsidR="007A518E" w:rsidRDefault="007A518E" w:rsidP="00A2268B">
      <w:pPr>
        <w:rPr>
          <w:color w:val="000000"/>
        </w:rPr>
      </w:pPr>
    </w:p>
    <w:p w14:paraId="7DF5D94A" w14:textId="77777777" w:rsidR="007A518E" w:rsidRDefault="007A518E" w:rsidP="00A2268B">
      <w:pPr>
        <w:rPr>
          <w:color w:val="000000"/>
        </w:rPr>
      </w:pPr>
    </w:p>
    <w:p w14:paraId="5B9DE03F" w14:textId="77777777" w:rsidR="007A518E" w:rsidRDefault="007A518E" w:rsidP="00A2268B">
      <w:pPr>
        <w:rPr>
          <w:color w:val="000000"/>
        </w:rPr>
      </w:pPr>
    </w:p>
    <w:p w14:paraId="52B0AE2C" w14:textId="77777777" w:rsidR="007A518E" w:rsidRDefault="007A518E" w:rsidP="00A2268B">
      <w:pPr>
        <w:rPr>
          <w:color w:val="000000"/>
        </w:rPr>
      </w:pPr>
    </w:p>
    <w:p w14:paraId="5F16AD4B" w14:textId="77777777" w:rsidR="007A518E" w:rsidRDefault="007A518E" w:rsidP="00A2268B">
      <w:pPr>
        <w:rPr>
          <w:color w:val="000000"/>
        </w:rPr>
      </w:pPr>
    </w:p>
    <w:p w14:paraId="0402F1E3" w14:textId="77777777" w:rsidR="007A518E" w:rsidRDefault="007A518E" w:rsidP="00A2268B">
      <w:pPr>
        <w:rPr>
          <w:i/>
          <w:color w:val="000000"/>
        </w:rPr>
      </w:pPr>
    </w:p>
    <w:p w14:paraId="1486590A" w14:textId="77777777" w:rsidR="00F665DB" w:rsidRDefault="00F665DB" w:rsidP="00F665DB">
      <w:pPr>
        <w:jc w:val="both"/>
      </w:pPr>
      <w: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01129BF8" w14:textId="77777777" w:rsidR="00C5062A" w:rsidRDefault="00F665DB" w:rsidP="00F665DB">
      <w:pPr>
        <w:jc w:val="both"/>
      </w:pPr>
      <w:r>
        <w:t>W przypadku uzasadnionych wątpliwości co do przestrzegania prawa pracy przez Wykonawcę lub Podwykonawcę, Zamawiający może zwrócić się o przeprowadzenie kontroli przez Państwową Inspekcję Pracy.</w:t>
      </w:r>
    </w:p>
    <w:p w14:paraId="41F62993" w14:textId="77777777" w:rsidR="00DF7A7A" w:rsidRDefault="00DF7A7A" w:rsidP="00F665DB">
      <w:pPr>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EF2D55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BA5B3E3" w14:textId="77777777" w:rsidR="00F665DB" w:rsidRDefault="00F665DB">
            <w:pPr>
              <w:jc w:val="both"/>
            </w:pPr>
            <w:r>
              <w:rPr>
                <w:b/>
                <w:bCs/>
                <w:color w:val="000000"/>
                <w:sz w:val="28"/>
              </w:rPr>
              <w:t>5. Termin wykonania zamówienia</w:t>
            </w:r>
          </w:p>
        </w:tc>
      </w:tr>
    </w:tbl>
    <w:p w14:paraId="04EF6E8F" w14:textId="77777777" w:rsidR="00F665DB" w:rsidRDefault="00F665DB" w:rsidP="00F665DB">
      <w:pPr>
        <w:pStyle w:val="Tekstpodstawowy"/>
        <w:jc w:val="both"/>
        <w:rPr>
          <w:b w:val="0"/>
          <w:bCs w:val="0"/>
          <w:color w:val="000000"/>
        </w:rPr>
      </w:pPr>
    </w:p>
    <w:p w14:paraId="70711267" w14:textId="77777777" w:rsidR="00F665DB" w:rsidRDefault="00F665DB" w:rsidP="00F665DB">
      <w:pPr>
        <w:rPr>
          <w:color w:val="000000"/>
          <w:u w:val="single"/>
        </w:rPr>
      </w:pPr>
      <w:r>
        <w:rPr>
          <w:color w:val="000000"/>
          <w:u w:val="single"/>
        </w:rPr>
        <w:t>5.1 Termin rozpoczęcia realizacji zamó</w:t>
      </w:r>
      <w:r w:rsidR="00DF7A7A">
        <w:rPr>
          <w:color w:val="000000"/>
          <w:u w:val="single"/>
        </w:rPr>
        <w:t>wienia</w:t>
      </w:r>
      <w:r>
        <w:rPr>
          <w:color w:val="000000"/>
          <w:u w:val="single"/>
        </w:rPr>
        <w:t>:</w:t>
      </w:r>
    </w:p>
    <w:p w14:paraId="3CDBEAEF" w14:textId="77777777" w:rsidR="00F665DB" w:rsidRDefault="00F665DB" w:rsidP="00F665DB">
      <w:pPr>
        <w:rPr>
          <w:color w:val="000000"/>
          <w:u w:val="single"/>
        </w:rPr>
      </w:pPr>
    </w:p>
    <w:p w14:paraId="5BD0B3DB" w14:textId="77777777" w:rsidR="00F665DB" w:rsidRDefault="00065A22" w:rsidP="00F665DB">
      <w:pPr>
        <w:rPr>
          <w:b/>
          <w:color w:val="000000"/>
        </w:rPr>
      </w:pPr>
      <w:r>
        <w:rPr>
          <w:b/>
          <w:color w:val="000000"/>
        </w:rPr>
        <w:t>W</w:t>
      </w:r>
      <w:r w:rsidR="00F665DB">
        <w:rPr>
          <w:b/>
          <w:color w:val="000000"/>
        </w:rPr>
        <w:t xml:space="preserve"> dniu przekazania placu budowy.</w:t>
      </w:r>
    </w:p>
    <w:p w14:paraId="7090BB03" w14:textId="77777777" w:rsidR="001E5F53" w:rsidRDefault="001E5F53" w:rsidP="00F665DB">
      <w:pPr>
        <w:rPr>
          <w:color w:val="000000"/>
          <w:u w:val="single"/>
        </w:rPr>
      </w:pPr>
    </w:p>
    <w:p w14:paraId="7B6355DA" w14:textId="31C88E99" w:rsidR="00F665DB" w:rsidRDefault="00F665DB" w:rsidP="00F665DB">
      <w:r>
        <w:rPr>
          <w:u w:val="single"/>
        </w:rPr>
        <w:t>5.2 Termin zakończenia realizacji zamó</w:t>
      </w:r>
      <w:r w:rsidR="007A518E">
        <w:rPr>
          <w:u w:val="single"/>
        </w:rPr>
        <w:t xml:space="preserve">wienia </w:t>
      </w:r>
      <w:r>
        <w:rPr>
          <w:u w:val="single"/>
        </w:rPr>
        <w:t>:</w:t>
      </w:r>
      <w:r>
        <w:t xml:space="preserve">  </w:t>
      </w:r>
    </w:p>
    <w:p w14:paraId="2CE17E76" w14:textId="77777777" w:rsidR="00F54DFC" w:rsidRDefault="00F54DFC" w:rsidP="00F665DB">
      <w:pPr>
        <w:rPr>
          <w:b/>
          <w:color w:val="FF0000"/>
        </w:rPr>
      </w:pPr>
    </w:p>
    <w:p w14:paraId="61BD4EDB" w14:textId="4992FADF" w:rsidR="00F665DB" w:rsidRDefault="00DF7A7A" w:rsidP="00F665DB">
      <w:pPr>
        <w:rPr>
          <w:b/>
        </w:rPr>
      </w:pPr>
      <w:r>
        <w:rPr>
          <w:b/>
        </w:rPr>
        <w:t>2</w:t>
      </w:r>
      <w:r w:rsidR="007A518E">
        <w:rPr>
          <w:b/>
        </w:rPr>
        <w:t>8</w:t>
      </w:r>
      <w:r w:rsidR="00F665DB" w:rsidRPr="00700E99">
        <w:rPr>
          <w:b/>
        </w:rPr>
        <w:t xml:space="preserve"> </w:t>
      </w:r>
      <w:r w:rsidR="007A518E">
        <w:rPr>
          <w:b/>
        </w:rPr>
        <w:t>czerwca</w:t>
      </w:r>
      <w:r>
        <w:rPr>
          <w:b/>
        </w:rPr>
        <w:t xml:space="preserve"> </w:t>
      </w:r>
      <w:r w:rsidR="007A518E">
        <w:rPr>
          <w:b/>
        </w:rPr>
        <w:t xml:space="preserve"> 2019</w:t>
      </w:r>
      <w:r w:rsidR="00F665DB" w:rsidRPr="00700E99">
        <w:rPr>
          <w:b/>
        </w:rPr>
        <w:t xml:space="preserve"> r.</w:t>
      </w:r>
    </w:p>
    <w:p w14:paraId="1272AA5D" w14:textId="77777777" w:rsidR="005E5F53" w:rsidRDefault="005E5F53" w:rsidP="00F665DB"/>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4CEE125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24CD8B" w14:textId="77777777" w:rsidR="00F665DB" w:rsidRDefault="00F665DB">
            <w:pPr>
              <w:jc w:val="both"/>
            </w:pPr>
            <w:r>
              <w:rPr>
                <w:b/>
                <w:bCs/>
                <w:color w:val="000000"/>
                <w:sz w:val="28"/>
              </w:rPr>
              <w:t xml:space="preserve">6. Warunki udziału w postępowaniu </w:t>
            </w:r>
          </w:p>
        </w:tc>
      </w:tr>
    </w:tbl>
    <w:p w14:paraId="64430420" w14:textId="77777777" w:rsidR="00F665DB" w:rsidRDefault="00F665DB" w:rsidP="00F665DB">
      <w:pPr>
        <w:jc w:val="both"/>
        <w:rPr>
          <w:b/>
          <w:bCs/>
          <w:color w:val="000000"/>
        </w:rPr>
      </w:pPr>
    </w:p>
    <w:p w14:paraId="7A021C02" w14:textId="77777777" w:rsidR="00F665DB" w:rsidRDefault="00F665DB" w:rsidP="00F665DB">
      <w:pPr>
        <w:jc w:val="both"/>
        <w:rPr>
          <w:bCs/>
          <w:color w:val="000000"/>
          <w:lang w:eastAsia="ar-SA"/>
        </w:rPr>
      </w:pPr>
      <w:r>
        <w:rPr>
          <w:b/>
          <w:bCs/>
          <w:color w:val="000000"/>
          <w:lang w:eastAsia="ar-SA"/>
        </w:rPr>
        <w:t>6.1</w:t>
      </w:r>
      <w:r>
        <w:rPr>
          <w:bCs/>
          <w:color w:val="000000"/>
          <w:lang w:eastAsia="ar-SA"/>
        </w:rPr>
        <w:t xml:space="preserve"> O udzielenie zamówienia mogą ubiegać się wykonawcy, którzy nie podlegają wykluczeniu z postępowania w okolicznościach, o których mowa w art. 24 ust. 1 i ust. 5 pkt</w:t>
      </w:r>
      <w:r w:rsidR="00856C54">
        <w:rPr>
          <w:bCs/>
          <w:color w:val="000000"/>
          <w:lang w:eastAsia="ar-SA"/>
        </w:rPr>
        <w:t>.</w:t>
      </w:r>
      <w:r>
        <w:rPr>
          <w:bCs/>
          <w:color w:val="000000"/>
          <w:lang w:eastAsia="ar-SA"/>
        </w:rPr>
        <w:t xml:space="preserve"> 8 u PZP  i spełniają określone przez Zamawiającego warunki udziału w postępowaniu. </w:t>
      </w:r>
    </w:p>
    <w:p w14:paraId="3DF97781" w14:textId="77777777" w:rsidR="00F665DB" w:rsidRDefault="00F665DB" w:rsidP="00F665DB">
      <w:pPr>
        <w:jc w:val="both"/>
        <w:rPr>
          <w:b/>
          <w:bCs/>
          <w:color w:val="000000"/>
          <w:lang w:eastAsia="ar-SA"/>
        </w:rPr>
      </w:pPr>
    </w:p>
    <w:p w14:paraId="5D5459D1" w14:textId="609C773A" w:rsidR="00F665DB" w:rsidRDefault="00F665DB" w:rsidP="00F665DB">
      <w:pPr>
        <w:jc w:val="both"/>
        <w:rPr>
          <w:bCs/>
          <w:color w:val="000000"/>
          <w:lang w:eastAsia="ar-SA"/>
        </w:rPr>
      </w:pPr>
      <w:r>
        <w:rPr>
          <w:b/>
          <w:bCs/>
          <w:color w:val="000000"/>
          <w:lang w:eastAsia="ar-SA"/>
        </w:rPr>
        <w:t xml:space="preserve">6.2 </w:t>
      </w:r>
      <w:r>
        <w:rPr>
          <w:bCs/>
          <w:color w:val="000000"/>
          <w:lang w:eastAsia="ar-SA"/>
        </w:rPr>
        <w:t>O udzielenie zamówienia mogą się ubiegać Wykonawcy, którz</w:t>
      </w:r>
      <w:r w:rsidR="005E5F53">
        <w:rPr>
          <w:bCs/>
          <w:color w:val="000000"/>
          <w:lang w:eastAsia="ar-SA"/>
        </w:rPr>
        <w:t>y spełniają warunki, dotyczące:</w:t>
      </w:r>
    </w:p>
    <w:p w14:paraId="08069466" w14:textId="77777777" w:rsidR="00725830" w:rsidRDefault="00725830" w:rsidP="00F665DB">
      <w:pPr>
        <w:jc w:val="both"/>
        <w:rPr>
          <w:bCs/>
          <w:color w:val="000000"/>
          <w:lang w:eastAsia="ar-SA"/>
        </w:rPr>
      </w:pPr>
    </w:p>
    <w:p w14:paraId="7F77CEFD" w14:textId="77777777" w:rsidR="00F665DB" w:rsidRDefault="00F665DB" w:rsidP="002D4596">
      <w:pPr>
        <w:numPr>
          <w:ilvl w:val="0"/>
          <w:numId w:val="6"/>
        </w:numPr>
        <w:tabs>
          <w:tab w:val="left" w:pos="0"/>
        </w:tabs>
        <w:spacing w:after="200" w:line="276" w:lineRule="auto"/>
        <w:ind w:left="426" w:hanging="426"/>
        <w:jc w:val="both"/>
        <w:rPr>
          <w:bCs/>
          <w:lang w:eastAsia="ar-SA"/>
        </w:rPr>
      </w:pPr>
      <w:r>
        <w:rPr>
          <w:bCs/>
          <w:lang w:eastAsia="ar-SA"/>
        </w:rPr>
        <w:t>kompetencji lub uprawnień do prowadzenia określonej działalności zawodowej, o ile wynika to z odrębnych przepisów;</w:t>
      </w:r>
    </w:p>
    <w:p w14:paraId="324CBA1F" w14:textId="77777777" w:rsidR="00F665DB" w:rsidRDefault="00F665DB" w:rsidP="00F665DB">
      <w:pPr>
        <w:tabs>
          <w:tab w:val="left" w:pos="0"/>
        </w:tabs>
        <w:jc w:val="both"/>
        <w:rPr>
          <w:bCs/>
          <w:lang w:eastAsia="ar-SA"/>
        </w:rPr>
      </w:pPr>
      <w:r>
        <w:rPr>
          <w:bCs/>
          <w:lang w:eastAsia="ar-SA"/>
        </w:rPr>
        <w:t>Nie dotyczy - Zamawiający nie określa.</w:t>
      </w:r>
    </w:p>
    <w:p w14:paraId="448CF4A1" w14:textId="77777777" w:rsidR="00F665DB" w:rsidRDefault="00F665DB" w:rsidP="00F665DB">
      <w:pPr>
        <w:tabs>
          <w:tab w:val="left" w:pos="0"/>
        </w:tabs>
        <w:jc w:val="both"/>
        <w:rPr>
          <w:b/>
          <w:bCs/>
          <w:lang w:eastAsia="ar-SA"/>
        </w:rPr>
      </w:pPr>
    </w:p>
    <w:p w14:paraId="6E919542" w14:textId="77777777" w:rsidR="00F665DB" w:rsidRDefault="00F665DB" w:rsidP="002D4596">
      <w:pPr>
        <w:numPr>
          <w:ilvl w:val="0"/>
          <w:numId w:val="6"/>
        </w:numPr>
        <w:tabs>
          <w:tab w:val="left" w:pos="0"/>
        </w:tabs>
        <w:spacing w:after="200" w:line="276" w:lineRule="auto"/>
        <w:ind w:hanging="1140"/>
        <w:jc w:val="both"/>
      </w:pPr>
      <w:r>
        <w:rPr>
          <w:bCs/>
          <w:lang w:eastAsia="ar-SA"/>
        </w:rPr>
        <w:t>sytuacji ekonomicznej lub finansowej;</w:t>
      </w:r>
    </w:p>
    <w:p w14:paraId="6217FDD6" w14:textId="35140538" w:rsidR="00F665DB" w:rsidRDefault="00F665DB" w:rsidP="00F665DB">
      <w:pPr>
        <w:autoSpaceDE w:val="0"/>
        <w:jc w:val="both"/>
        <w:rPr>
          <w:bCs/>
          <w:lang w:eastAsia="ar-SA"/>
        </w:rPr>
      </w:pPr>
      <w:r>
        <w:t xml:space="preserve">W celu potwierdzenia spełnienia tego warunku Wykonawca przedstawi informację banku lub spółdzielczej kasy oszczędnościowo-kredytowej potwierdzającej wysokość posiadanych środków finansowych lub zdolność kredytową wykonawcy w wysokości </w:t>
      </w:r>
      <w:r w:rsidR="00C953F8">
        <w:rPr>
          <w:b/>
          <w:u w:val="single"/>
        </w:rPr>
        <w:t>10</w:t>
      </w:r>
      <w:r>
        <w:rPr>
          <w:b/>
          <w:u w:val="single"/>
        </w:rPr>
        <w:t>0 000 zł brutto</w:t>
      </w:r>
      <w:r>
        <w:rPr>
          <w:b/>
        </w:rPr>
        <w:t>,</w:t>
      </w:r>
      <w:r>
        <w:t xml:space="preserve">                  w okresie nie wcześniejszym niż 1 miesiąc przed upływem terminu składania ofert; </w:t>
      </w:r>
    </w:p>
    <w:p w14:paraId="57C87072" w14:textId="77777777" w:rsidR="0088765C" w:rsidRDefault="0088765C" w:rsidP="00F665DB">
      <w:pPr>
        <w:tabs>
          <w:tab w:val="left" w:pos="0"/>
        </w:tabs>
        <w:jc w:val="both"/>
        <w:rPr>
          <w:bCs/>
          <w:lang w:eastAsia="ar-SA"/>
        </w:rPr>
      </w:pPr>
    </w:p>
    <w:p w14:paraId="22E3EA94" w14:textId="77777777" w:rsidR="00EC46A8" w:rsidRPr="004F4C80" w:rsidRDefault="00F665DB" w:rsidP="002D4596">
      <w:pPr>
        <w:numPr>
          <w:ilvl w:val="0"/>
          <w:numId w:val="6"/>
        </w:numPr>
        <w:ind w:hanging="1140"/>
        <w:jc w:val="both"/>
        <w:rPr>
          <w:color w:val="000000"/>
          <w:u w:val="single"/>
          <w:lang w:eastAsia="ar-SA"/>
        </w:rPr>
      </w:pPr>
      <w:r>
        <w:rPr>
          <w:bCs/>
          <w:color w:val="000000"/>
          <w:lang w:eastAsia="ar-SA"/>
        </w:rPr>
        <w:t>zdolności techniczne lub zawodowe;</w:t>
      </w:r>
      <w:r>
        <w:rPr>
          <w:color w:val="000000"/>
          <w:lang w:eastAsia="ar-SA"/>
        </w:rPr>
        <w:t xml:space="preserve"> </w:t>
      </w:r>
    </w:p>
    <w:p w14:paraId="1CAAFB85" w14:textId="77777777" w:rsidR="00F665DB" w:rsidRDefault="00F665DB" w:rsidP="00F665DB">
      <w:pPr>
        <w:jc w:val="both"/>
        <w:rPr>
          <w:b/>
          <w:bCs/>
          <w:u w:val="single"/>
          <w:lang w:eastAsia="ar-SA"/>
        </w:rPr>
      </w:pPr>
    </w:p>
    <w:p w14:paraId="00064A90" w14:textId="77777777" w:rsidR="007A518E" w:rsidRDefault="007A518E" w:rsidP="00F665DB">
      <w:pPr>
        <w:jc w:val="both"/>
        <w:rPr>
          <w:bCs/>
          <w:lang w:eastAsia="ar-SA"/>
        </w:rPr>
      </w:pPr>
    </w:p>
    <w:p w14:paraId="0C673987" w14:textId="77777777" w:rsidR="007A518E" w:rsidRDefault="007A518E" w:rsidP="00F665DB">
      <w:pPr>
        <w:jc w:val="both"/>
        <w:rPr>
          <w:bCs/>
          <w:lang w:eastAsia="ar-SA"/>
        </w:rPr>
      </w:pPr>
    </w:p>
    <w:p w14:paraId="6F16A0E5" w14:textId="77777777" w:rsidR="007A518E" w:rsidRDefault="007A518E" w:rsidP="00F665DB">
      <w:pPr>
        <w:jc w:val="both"/>
        <w:rPr>
          <w:bCs/>
          <w:lang w:eastAsia="ar-SA"/>
        </w:rPr>
      </w:pPr>
    </w:p>
    <w:p w14:paraId="667FE94B" w14:textId="77777777" w:rsidR="00F665DB" w:rsidRDefault="00F665DB" w:rsidP="00F665DB">
      <w:pPr>
        <w:jc w:val="both"/>
        <w:rPr>
          <w:u w:val="single"/>
          <w:lang w:eastAsia="ar-SA"/>
        </w:rPr>
      </w:pPr>
      <w:r>
        <w:rPr>
          <w:bCs/>
          <w:lang w:eastAsia="ar-SA"/>
        </w:rPr>
        <w:t>W celu potwierdzenia spełnienia tego warunku Wykonawca wykaże, że:</w:t>
      </w:r>
    </w:p>
    <w:p w14:paraId="5425C321" w14:textId="77777777" w:rsidR="001B6BA7" w:rsidRDefault="001B6BA7" w:rsidP="00F665DB">
      <w:pPr>
        <w:jc w:val="both"/>
        <w:rPr>
          <w:b/>
          <w:bCs/>
          <w:u w:val="single"/>
          <w:lang w:eastAsia="ar-SA"/>
        </w:rPr>
      </w:pPr>
    </w:p>
    <w:p w14:paraId="47BB9D82" w14:textId="13DAD260" w:rsidR="00F665DB" w:rsidRPr="009D67DB" w:rsidRDefault="00F665DB" w:rsidP="002D4596">
      <w:pPr>
        <w:pStyle w:val="Akapitzlist"/>
        <w:numPr>
          <w:ilvl w:val="0"/>
          <w:numId w:val="7"/>
        </w:numPr>
        <w:tabs>
          <w:tab w:val="left" w:pos="426"/>
        </w:tabs>
        <w:rPr>
          <w:bCs/>
        </w:rPr>
      </w:pPr>
      <w:r w:rsidRPr="009D67DB">
        <w:rPr>
          <w:bCs/>
        </w:rPr>
        <w:t xml:space="preserve">posiada doświadczenie w wykonaniu co najmniej jednej roboty </w:t>
      </w:r>
      <w:r w:rsidR="00095E8B">
        <w:rPr>
          <w:bCs/>
        </w:rPr>
        <w:t>ogólnobudowlanej o war</w:t>
      </w:r>
      <w:r w:rsidR="003161FE">
        <w:rPr>
          <w:bCs/>
        </w:rPr>
        <w:t>tości nie mniejszej niż</w:t>
      </w:r>
      <w:r w:rsidR="005E10AB" w:rsidRPr="009D67DB">
        <w:rPr>
          <w:b/>
          <w:bCs/>
        </w:rPr>
        <w:t xml:space="preserve"> </w:t>
      </w:r>
      <w:r w:rsidR="00AD4C96">
        <w:rPr>
          <w:b/>
          <w:bCs/>
        </w:rPr>
        <w:t>10</w:t>
      </w:r>
      <w:r w:rsidRPr="009D67DB">
        <w:rPr>
          <w:b/>
          <w:bCs/>
        </w:rPr>
        <w:t>0 000 zł brutto</w:t>
      </w:r>
      <w:r w:rsidRPr="009D67DB">
        <w:rPr>
          <w:bCs/>
        </w:rPr>
        <w:t xml:space="preserve"> (jedna robota budowlana) lub dwóch robó</w:t>
      </w:r>
      <w:r w:rsidR="001B6BA7" w:rsidRPr="009D67DB">
        <w:rPr>
          <w:bCs/>
        </w:rPr>
        <w:t xml:space="preserve">t budowlanych o wartości   </w:t>
      </w:r>
      <w:r w:rsidRPr="009D67DB">
        <w:rPr>
          <w:bCs/>
        </w:rPr>
        <w:t xml:space="preserve">nie mniejszej niż </w:t>
      </w:r>
      <w:r w:rsidR="00F54DFC" w:rsidRPr="009D67DB">
        <w:rPr>
          <w:b/>
          <w:bCs/>
        </w:rPr>
        <w:t xml:space="preserve"> </w:t>
      </w:r>
      <w:r w:rsidR="00A571C1">
        <w:rPr>
          <w:b/>
          <w:bCs/>
        </w:rPr>
        <w:t>5</w:t>
      </w:r>
      <w:r w:rsidR="00AD4C96">
        <w:rPr>
          <w:b/>
          <w:bCs/>
        </w:rPr>
        <w:t>0</w:t>
      </w:r>
      <w:r w:rsidR="00A305C8">
        <w:rPr>
          <w:b/>
          <w:bCs/>
        </w:rPr>
        <w:t xml:space="preserve"> </w:t>
      </w:r>
      <w:r w:rsidRPr="009D67DB">
        <w:rPr>
          <w:b/>
          <w:bCs/>
        </w:rPr>
        <w:t xml:space="preserve">000 zł brutto każda, </w:t>
      </w:r>
      <w:r w:rsidRPr="009D67DB">
        <w:rPr>
          <w:color w:val="000000"/>
        </w:rPr>
        <w:t>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9D67DB">
        <w:rPr>
          <w:bCs/>
          <w:color w:val="FF0000"/>
        </w:rPr>
        <w:t xml:space="preserve"> </w:t>
      </w:r>
      <w:r w:rsidRPr="009D67DB">
        <w:rPr>
          <w:b/>
          <w:bCs/>
        </w:rPr>
        <w:t>(wg załącznika nr 3 do SIWZ ).</w:t>
      </w:r>
      <w:r>
        <w:t xml:space="preserve"> </w:t>
      </w:r>
    </w:p>
    <w:p w14:paraId="039659E0" w14:textId="77777777" w:rsidR="00F665DB" w:rsidRDefault="00F665DB" w:rsidP="00F665DB">
      <w:pPr>
        <w:jc w:val="both"/>
        <w:rPr>
          <w:bCs/>
          <w:color w:val="000000"/>
          <w:lang w:eastAsia="ar-SA"/>
        </w:rPr>
      </w:pPr>
    </w:p>
    <w:p w14:paraId="346FC4EE" w14:textId="77777777" w:rsidR="005E5F53" w:rsidRDefault="005E5F53" w:rsidP="00F665DB">
      <w:pPr>
        <w:jc w:val="both"/>
        <w:rPr>
          <w:bCs/>
          <w:color w:val="000000"/>
          <w:lang w:eastAsia="ar-SA"/>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0E9ECB59" w14:textId="77777777" w:rsidTr="009D67DB">
        <w:tc>
          <w:tcPr>
            <w:tcW w:w="9220" w:type="dxa"/>
            <w:tcBorders>
              <w:top w:val="single" w:sz="4" w:space="0" w:color="000000"/>
              <w:left w:val="single" w:sz="4" w:space="0" w:color="000000"/>
              <w:bottom w:val="single" w:sz="4" w:space="0" w:color="000000"/>
              <w:right w:val="single" w:sz="4" w:space="0" w:color="000000"/>
            </w:tcBorders>
            <w:hideMark/>
          </w:tcPr>
          <w:p w14:paraId="3A028B17" w14:textId="77777777" w:rsidR="00F665DB" w:rsidRDefault="00F665DB">
            <w:pPr>
              <w:jc w:val="both"/>
            </w:pPr>
            <w:r>
              <w:rPr>
                <w:b/>
                <w:bCs/>
                <w:color w:val="000000"/>
                <w:sz w:val="28"/>
              </w:rPr>
              <w:t>7. Wykaz oświadczeń lub dokumentów, potwierdzających spełnianie warunków udziału w postępowaniu oraz brak podstaw wykluczenia</w:t>
            </w:r>
          </w:p>
        </w:tc>
      </w:tr>
    </w:tbl>
    <w:p w14:paraId="7CEBCE93" w14:textId="77777777" w:rsidR="00C5062A" w:rsidRDefault="00C5062A" w:rsidP="00F665DB">
      <w:pPr>
        <w:pStyle w:val="Tekstpodstawowy"/>
        <w:jc w:val="both"/>
        <w:rPr>
          <w:bCs w:val="0"/>
          <w:color w:val="000000"/>
        </w:rPr>
      </w:pPr>
    </w:p>
    <w:p w14:paraId="7D60D4E9" w14:textId="77777777" w:rsidR="00F665DB" w:rsidRDefault="00F665DB" w:rsidP="00F665DB">
      <w:pPr>
        <w:pStyle w:val="Tekstpodstawowy"/>
        <w:jc w:val="both"/>
        <w:rPr>
          <w:bCs w:val="0"/>
          <w:color w:val="000000"/>
        </w:rPr>
      </w:pPr>
      <w:r>
        <w:rPr>
          <w:bCs w:val="0"/>
          <w:color w:val="000000"/>
        </w:rPr>
        <w:t>7.1 OFERTY INDYWIDUALNE (Warunki udziału w postępowaniu oraz dokumenty na potwierdzenie braku podstaw do wykluczenia z postępowania o udzielenie zamówienia):</w:t>
      </w:r>
    </w:p>
    <w:p w14:paraId="06D4E410" w14:textId="77777777" w:rsidR="00EC46A8" w:rsidRDefault="00EC46A8" w:rsidP="00F665DB">
      <w:pPr>
        <w:pStyle w:val="Tekstpodstawowy"/>
        <w:jc w:val="both"/>
        <w:rPr>
          <w:bCs w:val="0"/>
          <w:color w:val="000000"/>
        </w:rPr>
      </w:pPr>
    </w:p>
    <w:p w14:paraId="303DDF34" w14:textId="77777777" w:rsidR="00F665DB" w:rsidRDefault="00F665DB" w:rsidP="002D4596">
      <w:pPr>
        <w:pStyle w:val="Tekstpodstawowy"/>
        <w:numPr>
          <w:ilvl w:val="0"/>
          <w:numId w:val="8"/>
        </w:numPr>
        <w:ind w:hanging="1080"/>
        <w:jc w:val="both"/>
        <w:rPr>
          <w:color w:val="000000"/>
          <w:sz w:val="28"/>
          <w:szCs w:val="28"/>
        </w:rPr>
      </w:pPr>
      <w:r>
        <w:rPr>
          <w:bCs w:val="0"/>
          <w:color w:val="000000"/>
          <w:u w:val="single"/>
        </w:rPr>
        <w:t>ETAP SKŁADANIA OFERT</w:t>
      </w:r>
      <w:r>
        <w:rPr>
          <w:b w:val="0"/>
          <w:color w:val="000000"/>
          <w:sz w:val="28"/>
          <w:szCs w:val="28"/>
          <w:u w:val="single"/>
        </w:rPr>
        <w:t xml:space="preserve"> - </w:t>
      </w:r>
      <w:r>
        <w:rPr>
          <w:color w:val="000000"/>
          <w:sz w:val="28"/>
          <w:szCs w:val="28"/>
          <w:u w:val="single"/>
        </w:rPr>
        <w:t>Do oferty Wykonawca zobowiązany jest dołączyć:</w:t>
      </w:r>
    </w:p>
    <w:p w14:paraId="50A899DE" w14:textId="77777777" w:rsidR="00F665DB" w:rsidRDefault="00F665DB" w:rsidP="00F665DB">
      <w:pPr>
        <w:pStyle w:val="Tekstpodstawowy"/>
        <w:jc w:val="both"/>
        <w:rPr>
          <w:bCs w:val="0"/>
          <w:color w:val="000000"/>
        </w:rPr>
      </w:pPr>
    </w:p>
    <w:p w14:paraId="6F23BA87" w14:textId="77777777" w:rsidR="00F665DB" w:rsidRDefault="00F665DB" w:rsidP="002D4596">
      <w:pPr>
        <w:numPr>
          <w:ilvl w:val="0"/>
          <w:numId w:val="9"/>
        </w:numPr>
        <w:suppressAutoHyphens w:val="0"/>
        <w:jc w:val="both"/>
        <w:rPr>
          <w:u w:val="single"/>
          <w:lang w:eastAsia="pl-PL"/>
        </w:rPr>
      </w:pPr>
      <w:r>
        <w:rPr>
          <w:b/>
          <w:color w:val="000000"/>
        </w:rPr>
        <w:t>Oświadczenie</w:t>
      </w:r>
      <w:r>
        <w:rPr>
          <w:color w:val="000000"/>
        </w:rPr>
        <w:t xml:space="preserve">, </w:t>
      </w:r>
      <w:r>
        <w:rPr>
          <w:b/>
          <w:color w:val="000000"/>
        </w:rPr>
        <w:t>że Wyko</w:t>
      </w:r>
      <w:r w:rsidR="003161FE">
        <w:rPr>
          <w:b/>
          <w:color w:val="000000"/>
        </w:rPr>
        <w:t>nawca nie podlega wykluczeniu o</w:t>
      </w:r>
      <w:r>
        <w:rPr>
          <w:b/>
          <w:color w:val="000000"/>
        </w:rPr>
        <w:t>raz spełnia warunki udziału w postępowaniu –</w:t>
      </w:r>
      <w:r w:rsidR="003161FE">
        <w:rPr>
          <w:b/>
          <w:color w:val="000000"/>
        </w:rPr>
        <w:t xml:space="preserve"> </w:t>
      </w:r>
      <w:r>
        <w:rPr>
          <w:b/>
        </w:rPr>
        <w:t>(wg załącznika nr 2 do SIWZ )</w:t>
      </w:r>
      <w:r>
        <w:rPr>
          <w:color w:val="70AD47"/>
          <w:lang w:eastAsia="pl-PL"/>
        </w:rPr>
        <w:t xml:space="preserve"> </w:t>
      </w:r>
      <w:r>
        <w:rPr>
          <w:lang w:eastAsia="pl-PL"/>
        </w:rPr>
        <w:t>aktualne na dzień składania ofert,</w:t>
      </w:r>
      <w:r>
        <w:rPr>
          <w:color w:val="70AD47"/>
          <w:lang w:eastAsia="pl-PL"/>
        </w:rPr>
        <w:t xml:space="preserve"> </w:t>
      </w:r>
      <w:r>
        <w:rPr>
          <w:lang w:eastAsia="pl-PL"/>
        </w:rPr>
        <w:t>stanowiące wstępne potwierdzenie, że Wykonawca nie podlega wykluczeniu oraz spełnia warunki udziału w postępowaniu;</w:t>
      </w:r>
    </w:p>
    <w:p w14:paraId="4ABB7CEF" w14:textId="77777777" w:rsidR="00725830" w:rsidRDefault="00725830" w:rsidP="00F665DB">
      <w:pPr>
        <w:jc w:val="both"/>
        <w:rPr>
          <w:u w:val="single"/>
        </w:rPr>
      </w:pPr>
    </w:p>
    <w:p w14:paraId="15B4ADF9" w14:textId="77777777" w:rsidR="00F665DB" w:rsidRDefault="00F665DB" w:rsidP="00F665DB">
      <w:pPr>
        <w:jc w:val="both"/>
        <w:rPr>
          <w:u w:val="single"/>
        </w:rPr>
      </w:pPr>
      <w:r>
        <w:rPr>
          <w:u w:val="single"/>
        </w:rPr>
        <w:t xml:space="preserve">W przypadku wspólnego ubiegania się o zamówienie przez Wykonawców oświadczenie, o którym mowa powyżej składa każdy z Wykonawców wspólnie ubiegających się o zamówienie. </w:t>
      </w:r>
    </w:p>
    <w:p w14:paraId="4F82F86E" w14:textId="77777777" w:rsidR="00F665DB" w:rsidRDefault="00F665DB" w:rsidP="00F665DB">
      <w:pPr>
        <w:jc w:val="both"/>
      </w:pPr>
      <w:r>
        <w:t>Oświadczenia te potwierdzają spełnianie warunków udziału w postępowaniu oraz brak podstaw wykluczenia w zakresie, w którym każdy z Wykonawców wykazuje spełnianie warunków udziału w postępowaniu oraz brak podstaw wykluczenia.</w:t>
      </w:r>
    </w:p>
    <w:p w14:paraId="6E817F08" w14:textId="77777777" w:rsidR="003C2297" w:rsidRDefault="003C2297" w:rsidP="00F665DB">
      <w:pPr>
        <w:jc w:val="both"/>
        <w:rPr>
          <w:rFonts w:eastAsia="SimSun"/>
          <w:color w:val="FF0000"/>
        </w:rPr>
      </w:pPr>
    </w:p>
    <w:p w14:paraId="78F34565" w14:textId="77777777" w:rsidR="00F665DB" w:rsidRDefault="00F665DB" w:rsidP="002D4596">
      <w:pPr>
        <w:pStyle w:val="Akapitzlist"/>
        <w:numPr>
          <w:ilvl w:val="0"/>
          <w:numId w:val="9"/>
        </w:numPr>
        <w:autoSpaceDE w:val="0"/>
        <w:spacing w:line="276" w:lineRule="auto"/>
        <w:jc w:val="both"/>
        <w:rPr>
          <w:rFonts w:eastAsia="SimSun"/>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27BA3EAF" w14:textId="77777777" w:rsidR="00A571C1" w:rsidRDefault="00A571C1" w:rsidP="00F665DB">
      <w:pPr>
        <w:jc w:val="both"/>
        <w:rPr>
          <w:b/>
          <w:bCs/>
          <w:u w:val="single"/>
        </w:rPr>
      </w:pPr>
    </w:p>
    <w:p w14:paraId="5227692B" w14:textId="77777777" w:rsidR="007A518E" w:rsidRDefault="007A518E" w:rsidP="00F665DB">
      <w:pPr>
        <w:jc w:val="both"/>
        <w:rPr>
          <w:b/>
          <w:bCs/>
          <w:u w:val="single"/>
        </w:rPr>
      </w:pPr>
    </w:p>
    <w:p w14:paraId="4CFA87B0" w14:textId="77777777" w:rsidR="007A518E" w:rsidRDefault="007A518E" w:rsidP="00F665DB">
      <w:pPr>
        <w:jc w:val="both"/>
        <w:rPr>
          <w:b/>
          <w:bCs/>
          <w:u w:val="single"/>
        </w:rPr>
      </w:pPr>
    </w:p>
    <w:p w14:paraId="42344873" w14:textId="77777777" w:rsidR="007A518E" w:rsidRDefault="007A518E" w:rsidP="00F665DB">
      <w:pPr>
        <w:jc w:val="both"/>
        <w:rPr>
          <w:b/>
          <w:bCs/>
          <w:u w:val="single"/>
        </w:rPr>
      </w:pPr>
    </w:p>
    <w:p w14:paraId="6ACC31A0" w14:textId="77777777" w:rsidR="007A518E" w:rsidRDefault="007A518E" w:rsidP="00F665DB">
      <w:pPr>
        <w:jc w:val="both"/>
        <w:rPr>
          <w:b/>
          <w:bCs/>
          <w:u w:val="single"/>
        </w:rPr>
      </w:pPr>
    </w:p>
    <w:p w14:paraId="3698BCC3" w14:textId="77777777" w:rsidR="007A518E" w:rsidRDefault="007A518E" w:rsidP="00F665DB">
      <w:pPr>
        <w:jc w:val="both"/>
        <w:rPr>
          <w:b/>
          <w:bCs/>
          <w:u w:val="single"/>
        </w:rPr>
      </w:pPr>
    </w:p>
    <w:p w14:paraId="1C8E6593" w14:textId="77777777" w:rsidR="007A518E" w:rsidRDefault="007A518E" w:rsidP="00F665DB">
      <w:pPr>
        <w:jc w:val="both"/>
        <w:rPr>
          <w:b/>
          <w:bCs/>
          <w:u w:val="single"/>
        </w:rPr>
      </w:pPr>
    </w:p>
    <w:p w14:paraId="2F039751" w14:textId="77777777" w:rsidR="00F665DB" w:rsidRDefault="00F665DB" w:rsidP="00F665DB">
      <w:pPr>
        <w:jc w:val="both"/>
        <w:rPr>
          <w:bCs/>
        </w:rPr>
      </w:pPr>
      <w:r>
        <w:rPr>
          <w:b/>
          <w:bCs/>
          <w:u w:val="single"/>
        </w:rPr>
        <w:t>Uwaga:</w:t>
      </w:r>
      <w:r>
        <w:rPr>
          <w:bCs/>
        </w:rPr>
        <w:t xml:space="preserve"> </w:t>
      </w:r>
    </w:p>
    <w:p w14:paraId="37D0CCCD" w14:textId="77777777" w:rsidR="00F665DB" w:rsidRDefault="00F665DB" w:rsidP="00F665DB">
      <w:pPr>
        <w:jc w:val="both"/>
        <w:rPr>
          <w:bCs/>
          <w:color w:val="000000"/>
          <w:u w:val="single"/>
        </w:rPr>
      </w:pPr>
      <w:r>
        <w:rPr>
          <w:bCs/>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bCs/>
          <w:u w:val="single"/>
        </w:rPr>
        <w:t>(na zasadach określonych w art. 22a ust 1-6 u PZP ).</w:t>
      </w:r>
    </w:p>
    <w:p w14:paraId="604DAE29" w14:textId="77777777" w:rsidR="00F665DB" w:rsidRDefault="00F665DB" w:rsidP="00F665DB">
      <w:pPr>
        <w:jc w:val="both"/>
        <w:rPr>
          <w:bCs/>
          <w:color w:val="000000"/>
        </w:rPr>
      </w:pPr>
    </w:p>
    <w:p w14:paraId="1F1F44FF" w14:textId="77777777" w:rsidR="00F665DB" w:rsidRDefault="00F665DB" w:rsidP="00F665DB">
      <w:pPr>
        <w:suppressAutoHyphens w:val="0"/>
        <w:jc w:val="both"/>
        <w:rPr>
          <w:b/>
          <w:lang w:eastAsia="pl-PL"/>
        </w:rPr>
      </w:pPr>
      <w:r>
        <w:rPr>
          <w:lang w:eastAsia="pl-PL"/>
        </w:rPr>
        <w:t xml:space="preserve">Wykonawca, który polega na zdolnościach lub sytuacji innych podmiotów, musi udowodnić Zamawiającemu, że realizując zamówienie, będzie dysponował niezbędnymi zasobami tych podmiotów, w </w:t>
      </w:r>
      <w:r>
        <w:rPr>
          <w:b/>
          <w:lang w:eastAsia="pl-PL"/>
        </w:rPr>
        <w:t xml:space="preserve">szczególności przedstawiając zobowiązanie tych podmiotów do oddania mu do dyspozycji niezbędnych zasobów na potrzeby realizacji zamówienia. </w:t>
      </w:r>
    </w:p>
    <w:p w14:paraId="0DA6A5E9" w14:textId="77777777" w:rsidR="00F665DB" w:rsidRDefault="00F665DB" w:rsidP="00F665DB">
      <w:pPr>
        <w:pStyle w:val="Akapitzlist"/>
        <w:autoSpaceDE w:val="0"/>
        <w:spacing w:line="276" w:lineRule="auto"/>
        <w:ind w:left="0"/>
        <w:jc w:val="both"/>
        <w:rPr>
          <w:rFonts w:eastAsia="SimSun"/>
          <w:b/>
          <w:u w:val="single"/>
        </w:rPr>
      </w:pPr>
    </w:p>
    <w:p w14:paraId="4D3782C2" w14:textId="77777777" w:rsidR="00F54DFC" w:rsidRPr="00882778" w:rsidRDefault="00F665DB" w:rsidP="00F665DB">
      <w:pPr>
        <w:suppressAutoHyphens w:val="0"/>
        <w:jc w:val="both"/>
        <w:rPr>
          <w:rFonts w:eastAsia="SimSun"/>
          <w:b/>
          <w:u w:val="single"/>
        </w:rPr>
      </w:pPr>
      <w:r>
        <w:rPr>
          <w:rFonts w:eastAsia="Verdana"/>
          <w:lang w:eastAsia="pl-PL"/>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w:t>
      </w:r>
      <w:r w:rsidR="00F54DFC">
        <w:rPr>
          <w:rFonts w:eastAsia="Verdana"/>
          <w:lang w:eastAsia="pl-PL"/>
        </w:rPr>
        <w:t>.</w:t>
      </w:r>
      <w:r>
        <w:rPr>
          <w:rFonts w:eastAsia="Verdana"/>
          <w:lang w:eastAsia="pl-PL"/>
        </w:rPr>
        <w:t xml:space="preserve"> 12–22 oraz ust. 5 pkt</w:t>
      </w:r>
      <w:r w:rsidR="00F54DFC">
        <w:rPr>
          <w:rFonts w:eastAsia="Verdana"/>
          <w:lang w:eastAsia="pl-PL"/>
        </w:rPr>
        <w:t>.</w:t>
      </w:r>
      <w:r>
        <w:rPr>
          <w:rFonts w:eastAsia="Verdana"/>
          <w:lang w:eastAsia="pl-PL"/>
        </w:rPr>
        <w:t xml:space="preserve"> 8 u PZP.</w:t>
      </w:r>
    </w:p>
    <w:p w14:paraId="65A01F45" w14:textId="77777777" w:rsidR="00AB7682" w:rsidRDefault="00AB7682" w:rsidP="00F665DB">
      <w:pPr>
        <w:suppressAutoHyphens w:val="0"/>
        <w:jc w:val="both"/>
        <w:rPr>
          <w:lang w:eastAsia="pl-PL"/>
        </w:rPr>
      </w:pPr>
    </w:p>
    <w:p w14:paraId="4ADC8F41" w14:textId="77777777" w:rsidR="00F665DB" w:rsidRDefault="00F665DB" w:rsidP="00F665DB">
      <w:pPr>
        <w:suppressAutoHyphens w:val="0"/>
        <w:jc w:val="both"/>
        <w:rPr>
          <w:lang w:eastAsia="pl-PL"/>
        </w:rPr>
      </w:pPr>
      <w:r>
        <w:rPr>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w:t>
      </w:r>
      <w:r w:rsidR="00F54DFC">
        <w:rPr>
          <w:lang w:eastAsia="pl-PL"/>
        </w:rPr>
        <w:t>.</w:t>
      </w:r>
      <w:r>
        <w:rPr>
          <w:lang w:eastAsia="pl-PL"/>
        </w:rPr>
        <w:t xml:space="preserve"> 7.1 I p</w:t>
      </w:r>
      <w:r w:rsidR="00F54DFC">
        <w:rPr>
          <w:lang w:eastAsia="pl-PL"/>
        </w:rPr>
        <w:t xml:space="preserve"> </w:t>
      </w:r>
      <w:r>
        <w:rPr>
          <w:lang w:eastAsia="pl-PL"/>
        </w:rPr>
        <w:t>pkt</w:t>
      </w:r>
      <w:r w:rsidR="00F54DFC">
        <w:rPr>
          <w:lang w:eastAsia="pl-PL"/>
        </w:rPr>
        <w:t>.</w:t>
      </w:r>
      <w:r>
        <w:rPr>
          <w:lang w:eastAsia="pl-PL"/>
        </w:rPr>
        <w:t xml:space="preserve"> 1) SIWZ,</w:t>
      </w:r>
      <w:r>
        <w:rPr>
          <w:color w:val="FF0000"/>
          <w:lang w:eastAsia="pl-PL"/>
        </w:rPr>
        <w:t xml:space="preserve"> </w:t>
      </w:r>
      <w:r>
        <w:rPr>
          <w:lang w:eastAsia="pl-PL"/>
        </w:rPr>
        <w:t>stanowiącym załącznik nr 2 do SIWZ .</w:t>
      </w:r>
    </w:p>
    <w:p w14:paraId="0A708DC1" w14:textId="77777777" w:rsidR="00F665DB" w:rsidRDefault="00F665DB" w:rsidP="00F665DB">
      <w:pPr>
        <w:widowControl w:val="0"/>
        <w:autoSpaceDE w:val="0"/>
        <w:jc w:val="both"/>
        <w:rPr>
          <w:rFonts w:eastAsia="SimSun"/>
          <w:b/>
          <w:kern w:val="2"/>
        </w:rPr>
      </w:pPr>
      <w:r>
        <w:rPr>
          <w:rFonts w:eastAsia="SimSun"/>
          <w:kern w:val="2"/>
        </w:rPr>
        <w:t xml:space="preserve">W odniesieniu do warunków dotyczących wykształcenia, kwalifikacji zawodowych lub doświadczenia, wykonawcy mogą polegać na zdolnościach innych podmiotów, </w:t>
      </w:r>
      <w:r>
        <w:rPr>
          <w:rFonts w:eastAsia="SimSun"/>
          <w:b/>
          <w:kern w:val="2"/>
        </w:rPr>
        <w:t>jeśli podmioty te zrealizują roboty budowlane lub usługi, do realizacji których te zdolności są</w:t>
      </w:r>
      <w:r>
        <w:rPr>
          <w:rFonts w:eastAsia="SimSun"/>
          <w:kern w:val="2"/>
        </w:rPr>
        <w:t xml:space="preserve"> </w:t>
      </w:r>
      <w:r>
        <w:rPr>
          <w:rFonts w:eastAsia="SimSun"/>
          <w:b/>
          <w:kern w:val="2"/>
        </w:rPr>
        <w:t>wymagane.</w:t>
      </w:r>
    </w:p>
    <w:p w14:paraId="1AFAD020" w14:textId="77777777" w:rsidR="00EC46A8" w:rsidRDefault="00EC46A8" w:rsidP="00F665DB">
      <w:pPr>
        <w:pStyle w:val="Akapitzlist"/>
        <w:autoSpaceDE w:val="0"/>
        <w:spacing w:line="276" w:lineRule="auto"/>
        <w:ind w:left="0"/>
        <w:jc w:val="both"/>
        <w:rPr>
          <w:rFonts w:eastAsia="SimSun"/>
          <w:b/>
          <w:u w:val="single"/>
        </w:rPr>
      </w:pPr>
    </w:p>
    <w:p w14:paraId="249CCD48" w14:textId="37D77409" w:rsidR="00725830" w:rsidRPr="005E5F53" w:rsidRDefault="00F665DB" w:rsidP="00F665DB">
      <w:pPr>
        <w:numPr>
          <w:ilvl w:val="0"/>
          <w:numId w:val="9"/>
        </w:numPr>
        <w:spacing w:after="200"/>
        <w:jc w:val="both"/>
        <w:rPr>
          <w:color w:val="000000"/>
        </w:rPr>
      </w:pPr>
      <w:r>
        <w:rPr>
          <w:b/>
          <w:color w:val="000000"/>
        </w:rPr>
        <w:t>Oświadczenie</w:t>
      </w:r>
      <w:r>
        <w:rPr>
          <w:color w:val="000000"/>
        </w:rPr>
        <w:t xml:space="preserve"> o przynależności lub braku przynależności do tej samej</w:t>
      </w:r>
      <w:r>
        <w:rPr>
          <w:color w:val="000000"/>
          <w:lang w:eastAsia="ar-SA"/>
        </w:rPr>
        <w:t xml:space="preserve"> grupy kapitałowej, o której mowa w art. 24 ust. 1 pkt</w:t>
      </w:r>
      <w:r w:rsidR="00F54DFC">
        <w:rPr>
          <w:color w:val="000000"/>
          <w:lang w:eastAsia="ar-SA"/>
        </w:rPr>
        <w:t>.</w:t>
      </w:r>
      <w:r>
        <w:rPr>
          <w:color w:val="000000"/>
          <w:lang w:eastAsia="ar-SA"/>
        </w:rPr>
        <w:t xml:space="preserve"> 23 u PZP</w:t>
      </w:r>
      <w:r>
        <w:rPr>
          <w:color w:val="000000"/>
        </w:rPr>
        <w:t>;</w:t>
      </w:r>
      <w:r>
        <w:t xml:space="preserve"> </w:t>
      </w:r>
      <w:r>
        <w:rPr>
          <w:color w:val="000000"/>
        </w:rPr>
        <w:t>w przypadku przynależności do tej samej grupy kapitałowej wykonawca może złożyć wraz z oświadczeniem dokumenty bądź informacje potwierdzające, że powiązania z innym wykonawcą nie prowadzą do zakłócenia konkurencji w postępowaniu</w:t>
      </w:r>
      <w:r w:rsidR="00725830">
        <w:rPr>
          <w:b/>
          <w:color w:val="000000"/>
        </w:rPr>
        <w:t xml:space="preserve"> (wg załącznika nr 4</w:t>
      </w:r>
      <w:r>
        <w:rPr>
          <w:b/>
          <w:color w:val="000000"/>
        </w:rPr>
        <w:t xml:space="preserve">  do SIWZ).</w:t>
      </w:r>
    </w:p>
    <w:p w14:paraId="2E7C0A44" w14:textId="77777777" w:rsidR="00F665DB" w:rsidRDefault="00F665DB" w:rsidP="00F665DB">
      <w:pPr>
        <w:jc w:val="both"/>
        <w:rPr>
          <w:sz w:val="28"/>
          <w:szCs w:val="28"/>
          <w:u w:val="single"/>
        </w:rPr>
      </w:pPr>
      <w:r>
        <w:rPr>
          <w:b/>
          <w:color w:val="000000"/>
          <w:sz w:val="28"/>
          <w:szCs w:val="28"/>
          <w:u w:val="single"/>
        </w:rPr>
        <w:t>Uwaga</w:t>
      </w:r>
      <w:r>
        <w:rPr>
          <w:b/>
          <w:sz w:val="28"/>
          <w:szCs w:val="28"/>
          <w:u w:val="single"/>
        </w:rPr>
        <w:t>:</w:t>
      </w:r>
      <w:r>
        <w:rPr>
          <w:sz w:val="28"/>
          <w:szCs w:val="28"/>
        </w:rPr>
        <w:t xml:space="preserve"> </w:t>
      </w:r>
      <w:r>
        <w:rPr>
          <w:sz w:val="28"/>
          <w:szCs w:val="28"/>
          <w:u w:val="single"/>
        </w:rPr>
        <w:t xml:space="preserve">Powyższe oświadczenie składa każdy z Wykonawców w terminie </w:t>
      </w:r>
      <w:r>
        <w:rPr>
          <w:b/>
          <w:sz w:val="28"/>
          <w:szCs w:val="28"/>
          <w:u w:val="single"/>
        </w:rPr>
        <w:t>3 dni</w:t>
      </w:r>
      <w:r>
        <w:rPr>
          <w:sz w:val="28"/>
          <w:szCs w:val="28"/>
          <w:u w:val="single"/>
        </w:rPr>
        <w:t xml:space="preserve"> od zamieszczenia na stronie internetowej informacji, o której mowa w </w:t>
      </w:r>
      <w:r>
        <w:rPr>
          <w:b/>
          <w:sz w:val="28"/>
          <w:szCs w:val="28"/>
          <w:u w:val="single"/>
        </w:rPr>
        <w:t>art. 86 ust. 5 u PZP (informacje z otwarcia ofert).</w:t>
      </w:r>
      <w:r>
        <w:rPr>
          <w:sz w:val="28"/>
          <w:szCs w:val="28"/>
          <w:u w:val="single"/>
        </w:rPr>
        <w:t xml:space="preserve"> Wykonawca przekazuje zamawiającemu oświadczenie o przynależności lub braku przynależności do tej samej grupy kapitałowej, o której mowa w art. 24 ust. 1 pkt</w:t>
      </w:r>
      <w:r w:rsidR="00F54DFC">
        <w:rPr>
          <w:sz w:val="28"/>
          <w:szCs w:val="28"/>
          <w:u w:val="single"/>
        </w:rPr>
        <w:t>.</w:t>
      </w:r>
      <w:r>
        <w:rPr>
          <w:sz w:val="28"/>
          <w:szCs w:val="28"/>
          <w:u w:val="single"/>
        </w:rPr>
        <w:t xml:space="preserve"> 23 u</w:t>
      </w:r>
      <w:r w:rsidR="00F54DFC">
        <w:rPr>
          <w:sz w:val="28"/>
          <w:szCs w:val="28"/>
          <w:u w:val="single"/>
        </w:rPr>
        <w:t xml:space="preserve"> PZP</w:t>
      </w:r>
      <w:r>
        <w:rPr>
          <w:sz w:val="28"/>
          <w:szCs w:val="28"/>
          <w:u w:val="single"/>
        </w:rPr>
        <w:t xml:space="preserve">. Wraz ze złożeniem oświadczenia, wykonawca może przedstawić dowody, że powiązania z innym wykonawcą nie prowadzą do zakłócenia konkurencji w postępowaniu o udzielenie zamówienia. </w:t>
      </w:r>
    </w:p>
    <w:p w14:paraId="67A294A3" w14:textId="77777777" w:rsidR="00F665DB" w:rsidRDefault="00F665DB" w:rsidP="00F665DB">
      <w:pPr>
        <w:jc w:val="both"/>
        <w:rPr>
          <w:color w:val="000000"/>
          <w:sz w:val="25"/>
          <w:szCs w:val="25"/>
        </w:rPr>
      </w:pPr>
    </w:p>
    <w:p w14:paraId="632D2B6C" w14:textId="77777777" w:rsidR="00F665DB" w:rsidRDefault="00F665DB" w:rsidP="00F665DB">
      <w:pPr>
        <w:jc w:val="both"/>
        <w:rPr>
          <w:u w:val="single"/>
        </w:rPr>
      </w:pPr>
      <w:r>
        <w:rPr>
          <w:u w:val="single"/>
        </w:rPr>
        <w:t>W przypadku wspólnego ubiegania się o zamówienie przez Wykonawców  oświadczenie o przynależności lub braku przynależności do tej samej grupy kapitałowej, składa każdy z Wykonawców.</w:t>
      </w:r>
    </w:p>
    <w:p w14:paraId="56E7B1E3" w14:textId="77777777" w:rsidR="00882778" w:rsidRDefault="00882778" w:rsidP="00F665DB">
      <w:pPr>
        <w:pStyle w:val="Akapitzlist"/>
        <w:autoSpaceDE w:val="0"/>
        <w:spacing w:line="360" w:lineRule="auto"/>
        <w:ind w:left="0"/>
        <w:jc w:val="both"/>
        <w:rPr>
          <w:rFonts w:eastAsia="SimSun"/>
          <w:color w:val="FF3399"/>
          <w:u w:val="single"/>
        </w:rPr>
      </w:pPr>
    </w:p>
    <w:p w14:paraId="1DDB7EFD" w14:textId="77777777" w:rsidR="007A518E" w:rsidRDefault="007A518E" w:rsidP="00F665DB">
      <w:pPr>
        <w:pStyle w:val="Akapitzlist"/>
        <w:autoSpaceDE w:val="0"/>
        <w:spacing w:line="360" w:lineRule="auto"/>
        <w:ind w:left="0"/>
        <w:jc w:val="both"/>
        <w:rPr>
          <w:rFonts w:eastAsia="SimSun"/>
          <w:color w:val="FF3399"/>
          <w:u w:val="single"/>
        </w:rPr>
      </w:pPr>
    </w:p>
    <w:p w14:paraId="08A36770" w14:textId="77777777" w:rsidR="007A518E" w:rsidRDefault="007A518E" w:rsidP="00F665DB">
      <w:pPr>
        <w:pStyle w:val="Akapitzlist"/>
        <w:autoSpaceDE w:val="0"/>
        <w:spacing w:line="360" w:lineRule="auto"/>
        <w:ind w:left="0"/>
        <w:jc w:val="both"/>
        <w:rPr>
          <w:rFonts w:eastAsia="SimSun"/>
          <w:color w:val="FF3399"/>
          <w:u w:val="single"/>
        </w:rPr>
      </w:pPr>
    </w:p>
    <w:p w14:paraId="11A041A3" w14:textId="77777777" w:rsidR="00F665DB" w:rsidRPr="00F665DB" w:rsidRDefault="00F665DB" w:rsidP="002D4596">
      <w:pPr>
        <w:pStyle w:val="Akapitzlist"/>
        <w:numPr>
          <w:ilvl w:val="0"/>
          <w:numId w:val="8"/>
        </w:numPr>
        <w:autoSpaceDE w:val="0"/>
        <w:spacing w:line="360" w:lineRule="auto"/>
        <w:ind w:hanging="1080"/>
        <w:jc w:val="both"/>
        <w:rPr>
          <w:rFonts w:eastAsia="SimSun"/>
          <w:color w:val="000000"/>
        </w:rPr>
      </w:pPr>
      <w:r>
        <w:rPr>
          <w:rFonts w:eastAsia="SimSun"/>
          <w:b/>
          <w:color w:val="000000"/>
          <w:u w:val="single"/>
        </w:rPr>
        <w:t xml:space="preserve">ETAP PO DOKONANIU WSTĘPNEJ OCENY OFERT </w:t>
      </w:r>
    </w:p>
    <w:p w14:paraId="4C02BA78" w14:textId="77777777" w:rsidR="00AB7682" w:rsidRDefault="00AB7682" w:rsidP="00F665DB">
      <w:pPr>
        <w:suppressAutoHyphens w:val="0"/>
        <w:jc w:val="both"/>
        <w:rPr>
          <w:b/>
          <w:lang w:eastAsia="pl-PL"/>
        </w:rPr>
      </w:pPr>
    </w:p>
    <w:p w14:paraId="1FB86689" w14:textId="77777777" w:rsidR="00F665DB" w:rsidRDefault="00F665DB" w:rsidP="00F665DB">
      <w:pPr>
        <w:suppressAutoHyphens w:val="0"/>
        <w:jc w:val="both"/>
        <w:rPr>
          <w:b/>
          <w:lang w:eastAsia="pl-PL"/>
        </w:rPr>
      </w:pPr>
      <w:r>
        <w:rPr>
          <w:b/>
          <w:lang w:eastAsia="pl-PL"/>
        </w:rPr>
        <w:t>Wykonawca, którego oferta została najwyżej oceniona zostanie wezwany przez Zamawiającego do złożenia w wyznaczonym terminie, nie krótszym niż 5 dni, aktualnych na dzień złożenia oświadczeń lub dokumentów potwierdzających okoliczności, o których mowa w art. 25 ust. 1 u PZP tj.:</w:t>
      </w:r>
    </w:p>
    <w:p w14:paraId="0042608D" w14:textId="77777777" w:rsidR="00AB7682" w:rsidRDefault="00AB7682" w:rsidP="00F665DB">
      <w:pPr>
        <w:suppressAutoHyphens w:val="0"/>
        <w:jc w:val="both"/>
        <w:rPr>
          <w:b/>
          <w:lang w:eastAsia="pl-PL"/>
        </w:rPr>
      </w:pPr>
    </w:p>
    <w:p w14:paraId="0D7EBF57" w14:textId="77777777" w:rsidR="00F665DB" w:rsidRDefault="00F665DB" w:rsidP="002D4596">
      <w:pPr>
        <w:numPr>
          <w:ilvl w:val="0"/>
          <w:numId w:val="10"/>
        </w:numPr>
        <w:suppressAutoHyphens w:val="0"/>
        <w:jc w:val="both"/>
        <w:rPr>
          <w:b/>
          <w:lang w:eastAsia="pl-PL"/>
        </w:rPr>
      </w:pPr>
      <w:r w:rsidRPr="00AB7682">
        <w:rPr>
          <w:b/>
          <w:lang w:eastAsia="pl-PL"/>
        </w:rPr>
        <w:t>W celu potwierdzenia spełniania przez Wykonawcę warunków udziału w postępowaniu:</w:t>
      </w:r>
    </w:p>
    <w:p w14:paraId="527F3656" w14:textId="77777777" w:rsidR="00AB7682" w:rsidRPr="00AB7682" w:rsidRDefault="00AB7682" w:rsidP="00AB7682">
      <w:pPr>
        <w:suppressAutoHyphens w:val="0"/>
        <w:ind w:left="720"/>
        <w:jc w:val="both"/>
        <w:rPr>
          <w:b/>
          <w:lang w:eastAsia="pl-PL"/>
        </w:rPr>
      </w:pPr>
    </w:p>
    <w:p w14:paraId="75545F41" w14:textId="646FC04E" w:rsidR="00F665DB" w:rsidRDefault="00F665DB" w:rsidP="00F665DB">
      <w:pPr>
        <w:jc w:val="both"/>
        <w:rPr>
          <w:b/>
          <w:bCs/>
          <w:u w:val="single"/>
        </w:rPr>
      </w:pPr>
      <w:r>
        <w:rPr>
          <w:b/>
          <w:bCs/>
        </w:rPr>
        <w:t>a) Informacja banku lub spółdzielczej kasy oszczędnościowo-kredytowej</w:t>
      </w:r>
      <w:r>
        <w:rPr>
          <w:bCs/>
        </w:rPr>
        <w:t xml:space="preserve">      potwierdzającej wysokość posiadanych środków finansowych lub zdolność kredytową wy</w:t>
      </w:r>
      <w:r w:rsidR="00F02DCA">
        <w:rPr>
          <w:bCs/>
        </w:rPr>
        <w:t>konawcy w wysokości co najmniej</w:t>
      </w:r>
      <w:r w:rsidR="00F02DCA">
        <w:rPr>
          <w:b/>
          <w:bCs/>
          <w:color w:val="000000"/>
        </w:rPr>
        <w:t xml:space="preserve"> </w:t>
      </w:r>
      <w:r w:rsidR="00C953F8">
        <w:rPr>
          <w:b/>
          <w:u w:val="single"/>
        </w:rPr>
        <w:t>10</w:t>
      </w:r>
      <w:r w:rsidR="00AB7682">
        <w:rPr>
          <w:b/>
          <w:u w:val="single"/>
        </w:rPr>
        <w:t>0 000 zł brutto</w:t>
      </w:r>
      <w:r>
        <w:rPr>
          <w:bCs/>
          <w:color w:val="000000"/>
        </w:rPr>
        <w:t>,</w:t>
      </w:r>
      <w:r>
        <w:rPr>
          <w:bCs/>
          <w:color w:val="FF0000"/>
        </w:rPr>
        <w:t xml:space="preserve"> </w:t>
      </w:r>
      <w:r>
        <w:rPr>
          <w:bCs/>
        </w:rPr>
        <w:t>w okresie nie wcześniejszym</w:t>
      </w:r>
      <w:r>
        <w:rPr>
          <w:bCs/>
          <w:color w:val="FF0000"/>
        </w:rPr>
        <w:t xml:space="preserve"> </w:t>
      </w:r>
      <w:r>
        <w:rPr>
          <w:bCs/>
        </w:rPr>
        <w:t>niż            1 miesiąc przed upływem terminu składania ofert;</w:t>
      </w:r>
    </w:p>
    <w:p w14:paraId="33163155" w14:textId="77777777" w:rsidR="00C953F8" w:rsidRDefault="00C953F8" w:rsidP="00F665DB">
      <w:pPr>
        <w:jc w:val="both"/>
        <w:rPr>
          <w:rFonts w:eastAsia="SimSun"/>
          <w:b/>
          <w:color w:val="000000"/>
          <w:u w:val="single"/>
        </w:rPr>
      </w:pPr>
    </w:p>
    <w:p w14:paraId="1DCFD8D0" w14:textId="77777777" w:rsidR="00F665DB" w:rsidRDefault="00F665DB" w:rsidP="00F665DB">
      <w:pPr>
        <w:jc w:val="both"/>
        <w:rPr>
          <w:color w:val="FF0000"/>
        </w:rPr>
      </w:pPr>
      <w:r>
        <w:rPr>
          <w:rFonts w:eastAsia="SimSun"/>
          <w:b/>
          <w:color w:val="000000"/>
          <w:u w:val="single"/>
        </w:rPr>
        <w:t xml:space="preserve">Uwaga: </w:t>
      </w:r>
      <w: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r>
        <w:rPr>
          <w:color w:val="FF0000"/>
        </w:rPr>
        <w:t xml:space="preserve"> </w:t>
      </w:r>
    </w:p>
    <w:p w14:paraId="49BD5CA8" w14:textId="77777777" w:rsidR="00C5062A" w:rsidRDefault="00C5062A" w:rsidP="00F665DB">
      <w:pPr>
        <w:jc w:val="both"/>
        <w:rPr>
          <w:b/>
        </w:rPr>
      </w:pPr>
    </w:p>
    <w:p w14:paraId="0098829C" w14:textId="77777777" w:rsidR="00F665DB" w:rsidRDefault="00F665DB" w:rsidP="003161FE">
      <w:pPr>
        <w:rPr>
          <w:b/>
          <w:bCs/>
          <w:u w:val="single"/>
        </w:rPr>
      </w:pPr>
      <w:r>
        <w:rPr>
          <w:b/>
        </w:rPr>
        <w:t>b)</w:t>
      </w:r>
      <w:r>
        <w:rPr>
          <w:b/>
          <w:bCs/>
        </w:rPr>
        <w:t xml:space="preserve"> </w:t>
      </w:r>
      <w:r>
        <w:rPr>
          <w:b/>
          <w:bCs/>
          <w:color w:val="000000"/>
        </w:rPr>
        <w:t>Wykaz robót budowlanych</w:t>
      </w:r>
      <w:r>
        <w:rPr>
          <w:color w:val="000000"/>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t>
      </w:r>
      <w:r>
        <w:rPr>
          <w:color w:val="000000"/>
          <w:u w:val="single"/>
        </w:rPr>
        <w:t>z załączeniem dowodów określających czy te roboty budowlane zostały wykonane należycie,</w:t>
      </w:r>
      <w:r>
        <w:rPr>
          <w:b/>
          <w:color w:val="000000"/>
        </w:rPr>
        <w:t xml:space="preserve"> </w:t>
      </w:r>
      <w:r>
        <w:rPr>
          <w:color w:val="000000"/>
        </w:rPr>
        <w:t xml:space="preserve">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Pr>
          <w:b/>
        </w:rPr>
        <w:t>(wg załącznika nr 3 do SIWZ);</w:t>
      </w:r>
    </w:p>
    <w:p w14:paraId="5F793E01" w14:textId="77777777" w:rsidR="00F665DB" w:rsidRDefault="00F665DB" w:rsidP="00F665DB">
      <w:pPr>
        <w:pStyle w:val="Default"/>
        <w:jc w:val="both"/>
        <w:rPr>
          <w:b/>
          <w:color w:val="auto"/>
          <w:u w:val="single"/>
        </w:rPr>
      </w:pPr>
    </w:p>
    <w:p w14:paraId="494C8826" w14:textId="77777777" w:rsidR="00AB7682" w:rsidRDefault="00F665DB" w:rsidP="00AB7682">
      <w:pPr>
        <w:pStyle w:val="Default"/>
        <w:jc w:val="both"/>
        <w:rPr>
          <w:b/>
          <w:color w:val="auto"/>
          <w:u w:val="single"/>
        </w:rPr>
      </w:pPr>
      <w:r>
        <w:rPr>
          <w:b/>
          <w:color w:val="auto"/>
          <w:u w:val="single"/>
        </w:rPr>
        <w:t>Uwaga: W przypadku Wykonawców wspólnie ubiegających się o udzielenie zamówienia dokumenty wymagane w pkt</w:t>
      </w:r>
      <w:r w:rsidR="00F54DFC">
        <w:rPr>
          <w:b/>
          <w:color w:val="auto"/>
          <w:u w:val="single"/>
        </w:rPr>
        <w:t>.</w:t>
      </w:r>
      <w:r>
        <w:rPr>
          <w:b/>
          <w:color w:val="auto"/>
          <w:u w:val="single"/>
        </w:rPr>
        <w:t xml:space="preserve"> 7.1 II p pkt</w:t>
      </w:r>
      <w:r w:rsidR="00F54DFC">
        <w:rPr>
          <w:b/>
          <w:color w:val="auto"/>
          <w:u w:val="single"/>
        </w:rPr>
        <w:t>.</w:t>
      </w:r>
      <w:r>
        <w:rPr>
          <w:b/>
          <w:color w:val="auto"/>
          <w:u w:val="single"/>
        </w:rPr>
        <w:t xml:space="preserve"> 1) lit. a) – c) SIWZ składa odpowiednio Wykonawca, który wykazuje spełnianie warunków, w zak</w:t>
      </w:r>
      <w:r w:rsidR="00F54DFC">
        <w:rPr>
          <w:b/>
          <w:color w:val="auto"/>
          <w:u w:val="single"/>
        </w:rPr>
        <w:t xml:space="preserve">resie opisanym w pkt. </w:t>
      </w:r>
      <w:r w:rsidR="002C6ADA">
        <w:rPr>
          <w:b/>
          <w:color w:val="auto"/>
          <w:u w:val="single"/>
        </w:rPr>
        <w:t xml:space="preserve">6.2 SIWZ </w:t>
      </w:r>
    </w:p>
    <w:p w14:paraId="18100734" w14:textId="77777777" w:rsidR="002C6ADA" w:rsidRDefault="002C6ADA" w:rsidP="00AB7682">
      <w:pPr>
        <w:pStyle w:val="Default"/>
        <w:jc w:val="both"/>
        <w:rPr>
          <w:b/>
          <w:color w:val="auto"/>
          <w:u w:val="single"/>
        </w:rPr>
      </w:pPr>
    </w:p>
    <w:p w14:paraId="39F110DC" w14:textId="77777777" w:rsidR="00A571C1" w:rsidRPr="00AB7682" w:rsidRDefault="00A571C1" w:rsidP="00AB7682">
      <w:pPr>
        <w:pStyle w:val="Default"/>
        <w:jc w:val="both"/>
        <w:rPr>
          <w:b/>
          <w:color w:val="auto"/>
          <w:u w:val="single"/>
        </w:rPr>
      </w:pPr>
    </w:p>
    <w:p w14:paraId="70209FE3" w14:textId="77777777" w:rsidR="00F665DB" w:rsidRPr="00AB7682" w:rsidRDefault="00F665DB" w:rsidP="002D4596">
      <w:pPr>
        <w:pStyle w:val="Akapitzlist"/>
        <w:numPr>
          <w:ilvl w:val="0"/>
          <w:numId w:val="10"/>
        </w:numPr>
        <w:spacing w:after="200"/>
        <w:jc w:val="both"/>
        <w:rPr>
          <w:b/>
          <w:bCs/>
        </w:rPr>
      </w:pPr>
      <w:r w:rsidRPr="00AB7682">
        <w:rPr>
          <w:b/>
          <w:bCs/>
        </w:rPr>
        <w:t>W celu potwierdzenia braku podstaw do wykluczenia Wykonawcy z udziału w postępowaniu:</w:t>
      </w:r>
    </w:p>
    <w:p w14:paraId="2EA2AABF" w14:textId="77777777" w:rsidR="00DE354D" w:rsidRDefault="00F665DB" w:rsidP="00AB7682">
      <w:pPr>
        <w:spacing w:after="200"/>
        <w:jc w:val="both"/>
        <w:rPr>
          <w:b/>
          <w:bCs/>
          <w:color w:val="000000"/>
        </w:rPr>
      </w:pPr>
      <w:r>
        <w:rPr>
          <w:b/>
          <w:color w:val="000000"/>
        </w:rPr>
        <w:t>a</w:t>
      </w:r>
      <w:r>
        <w:rPr>
          <w:b/>
          <w:bCs/>
          <w:color w:val="000000"/>
        </w:rPr>
        <w:t xml:space="preserve">) Zaświadczenie właściwego naczelnika urzędu skarbowego </w:t>
      </w:r>
      <w:r>
        <w:rPr>
          <w:color w:val="000000"/>
        </w:rPr>
        <w:t>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17D2ECA" w14:textId="77777777" w:rsidR="00C5062A" w:rsidRDefault="00F665DB" w:rsidP="00EC46A8">
      <w:pPr>
        <w:jc w:val="both"/>
        <w:rPr>
          <w:color w:val="000000"/>
        </w:rPr>
      </w:pPr>
      <w:r>
        <w:rPr>
          <w:b/>
          <w:bCs/>
          <w:color w:val="000000"/>
        </w:rPr>
        <w:lastRenderedPageBreak/>
        <w:t xml:space="preserve">b) Zaświadczenie właściwej terenowej jednostki organizacyjnej Zakładu Ubezpieczeń Społecznych lub Kasy Rolniczego Ubezpieczenia Społecznego </w:t>
      </w:r>
      <w:r>
        <w:rPr>
          <w:color w:val="000000"/>
        </w:rPr>
        <w:t>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78C736" w14:textId="77777777" w:rsidR="00EC46A8" w:rsidRDefault="00EC46A8" w:rsidP="00EC46A8">
      <w:pPr>
        <w:jc w:val="both"/>
        <w:rPr>
          <w:b/>
        </w:rPr>
      </w:pPr>
    </w:p>
    <w:p w14:paraId="767F358F" w14:textId="77777777" w:rsidR="00F665DB" w:rsidRDefault="00F665DB" w:rsidP="00F665DB">
      <w:pPr>
        <w:pStyle w:val="Default"/>
        <w:jc w:val="both"/>
        <w:rPr>
          <w:b/>
        </w:rPr>
      </w:pPr>
      <w:r>
        <w:rPr>
          <w:b/>
        </w:rPr>
        <w:t xml:space="preserve">c) Oświadczenie wykonawcy o niezaleganiu z opłacaniem podatków i opłat lokalnych, </w:t>
      </w:r>
      <w:r>
        <w:t>o których mowa w ustawie z dnia 12 stycznia 1991 r. o podatkach i opłatach lokalnych (Dz. U. z 201</w:t>
      </w:r>
      <w:r w:rsidR="000B6FCC">
        <w:t>7 r. poz. 1785</w:t>
      </w:r>
      <w:r w:rsidR="00FA639A">
        <w:t xml:space="preserve"> z późn.zm.</w:t>
      </w:r>
      <w:r w:rsidR="000B6FCC">
        <w:t xml:space="preserve"> </w:t>
      </w:r>
      <w:r>
        <w:t xml:space="preserve">) </w:t>
      </w:r>
      <w:r w:rsidR="00725830">
        <w:rPr>
          <w:b/>
        </w:rPr>
        <w:t>– wg załącznika nr 5</w:t>
      </w:r>
      <w:r>
        <w:rPr>
          <w:b/>
        </w:rPr>
        <w:t xml:space="preserve"> do SIWZ</w:t>
      </w:r>
    </w:p>
    <w:p w14:paraId="466679FC" w14:textId="77777777" w:rsidR="00095E8B" w:rsidRDefault="00095E8B" w:rsidP="00F665DB">
      <w:pPr>
        <w:pStyle w:val="Default"/>
        <w:jc w:val="both"/>
        <w:rPr>
          <w:b/>
          <w:color w:val="auto"/>
          <w:u w:val="single"/>
        </w:rPr>
      </w:pPr>
    </w:p>
    <w:p w14:paraId="125A57F3" w14:textId="77777777" w:rsidR="00F665DB" w:rsidRDefault="00F665DB" w:rsidP="00F665DB">
      <w:pPr>
        <w:pStyle w:val="Default"/>
        <w:jc w:val="both"/>
        <w:rPr>
          <w:b/>
          <w:color w:val="auto"/>
          <w:u w:val="single"/>
        </w:rPr>
      </w:pPr>
      <w:r>
        <w:rPr>
          <w:b/>
          <w:color w:val="auto"/>
          <w:u w:val="single"/>
        </w:rPr>
        <w:t>Uwaga: W przypadku wykonawców wspólnie ubiegających się o udzielenie zamówienia dokumenty i oświadczenie wymagane w pkt 7.1 II p pkt 2) lit.</w:t>
      </w:r>
      <w:r w:rsidR="003161FE">
        <w:rPr>
          <w:b/>
          <w:color w:val="auto"/>
          <w:u w:val="single"/>
        </w:rPr>
        <w:t xml:space="preserve"> </w:t>
      </w:r>
      <w:r>
        <w:rPr>
          <w:b/>
          <w:color w:val="auto"/>
          <w:u w:val="single"/>
        </w:rPr>
        <w:t>a) – c) SIWZ  składa każdy z Wykonawców.</w:t>
      </w:r>
    </w:p>
    <w:p w14:paraId="4B672B0D" w14:textId="77777777" w:rsidR="00EC46A8" w:rsidRDefault="00EC46A8" w:rsidP="00F665DB">
      <w:pPr>
        <w:pStyle w:val="Default"/>
        <w:jc w:val="both"/>
        <w:rPr>
          <w:b/>
          <w:u w:val="single"/>
        </w:rPr>
      </w:pPr>
    </w:p>
    <w:p w14:paraId="4FEB6E55" w14:textId="77777777" w:rsidR="00F665DB" w:rsidRDefault="00F665DB" w:rsidP="00F665DB">
      <w:pPr>
        <w:pStyle w:val="Default"/>
        <w:jc w:val="both"/>
        <w:rPr>
          <w:b/>
          <w:u w:val="single"/>
        </w:rPr>
      </w:pPr>
      <w:r>
        <w:rPr>
          <w:b/>
          <w:u w:val="single"/>
        </w:rPr>
        <w:t xml:space="preserve">Uwaga: Wykonawca, który polega na zdolnościach lub sytuacji innych podmiotów na zasadach określonych w art. 22a ustawy, zobowiązany jest do przedstawienia w odniesieniu do tych podmiotów dokumentów wymienionych w pkt 7.1 II p pkt 2) lit.            a) – c) SIWZ . </w:t>
      </w:r>
    </w:p>
    <w:p w14:paraId="15F4A034" w14:textId="77777777" w:rsidR="00F665DB" w:rsidRDefault="00F665DB" w:rsidP="00F665DB">
      <w:pPr>
        <w:pStyle w:val="Default"/>
        <w:jc w:val="both"/>
        <w:rPr>
          <w:color w:val="auto"/>
        </w:rPr>
      </w:pPr>
    </w:p>
    <w:p w14:paraId="64B29EE4" w14:textId="77777777" w:rsidR="00725830" w:rsidRDefault="00F665DB" w:rsidP="003161FE">
      <w:pPr>
        <w:pStyle w:val="Default"/>
        <w:jc w:val="both"/>
        <w:rPr>
          <w:b/>
          <w:bCs/>
        </w:rPr>
      </w:pPr>
      <w:r>
        <w:rPr>
          <w:color w:val="auto"/>
        </w:rPr>
        <w:t xml:space="preserve">Zgodnie z rozporządzeniem Ministra Rozwoju z dnia 26 lipca 2016 r. </w:t>
      </w:r>
      <w:r>
        <w:rPr>
          <w:i/>
          <w:iCs/>
          <w:color w:val="auto"/>
        </w:rPr>
        <w:t xml:space="preserve">w sprawie rodzajów dokumentów, jakich może żądać Zamawiający od Wykonawcy w postępowaniu o udzielenie zamówienia </w:t>
      </w:r>
      <w:r>
        <w:rPr>
          <w:color w:val="auto"/>
        </w:rPr>
        <w:t xml:space="preserve">(Dz. U. 2016 r., poz. 1126) oświadczenia, o których mowa w ww. rozporządzeniu dotyczące wykonawcy i innych podmiotów, na których zdolnościach lub sytuacji polega wykonawca na zasadach określonych w art. 22a Ustawy oraz dotyczące podwykonawców, </w:t>
      </w:r>
      <w:r>
        <w:rPr>
          <w:b/>
          <w:bCs/>
          <w:color w:val="auto"/>
        </w:rPr>
        <w:t xml:space="preserve">składane są w oryginale. </w:t>
      </w:r>
      <w:r w:rsidR="003161FE">
        <w:rPr>
          <w:b/>
          <w:bCs/>
          <w:color w:val="auto"/>
        </w:rPr>
        <w:t xml:space="preserve"> </w:t>
      </w:r>
      <w:r>
        <w:t xml:space="preserve">Dokumenty, o których mowa w ww. rozporządzeniu inne niż oświadczenia, o których mowa powyżej, składane są </w:t>
      </w:r>
      <w:r>
        <w:rPr>
          <w:b/>
          <w:bCs/>
        </w:rPr>
        <w:t>w oryginale lub kopii poświadczonej za zgodność z oryginałem.</w:t>
      </w:r>
      <w:r w:rsidR="003161FE">
        <w:rPr>
          <w:b/>
          <w:bCs/>
        </w:rPr>
        <w:t xml:space="preserve"> </w:t>
      </w:r>
    </w:p>
    <w:p w14:paraId="5FF3F4DB" w14:textId="77777777" w:rsidR="00725830" w:rsidRDefault="00725830" w:rsidP="003161FE">
      <w:pPr>
        <w:pStyle w:val="Default"/>
        <w:jc w:val="both"/>
        <w:rPr>
          <w:b/>
          <w:bCs/>
        </w:rPr>
      </w:pPr>
    </w:p>
    <w:p w14:paraId="2D054F06" w14:textId="77777777" w:rsidR="008C514C" w:rsidRDefault="00F665DB" w:rsidP="003161FE">
      <w:pPr>
        <w:pStyle w:val="Default"/>
        <w:jc w:val="both"/>
        <w:rPr>
          <w:b/>
        </w:rPr>
      </w:pPr>
      <w:r>
        <w:rPr>
          <w:b/>
        </w:rPr>
        <w:t>Poświadczenia za zgodność z oryginałem dokonuje odpowiednio Wykonawca, podmiot, na którego zdolnościach lub sytuacji polega Wykonawca, Wykonawcy wspólnie ubiegający się o udzielenie zamówienia publicznego albo podwykonawcy w zakresie dokumentów, które każdego z nich dotyczą.</w:t>
      </w:r>
      <w:r w:rsidR="003161FE">
        <w:rPr>
          <w:b/>
        </w:rPr>
        <w:t xml:space="preserve"> </w:t>
      </w:r>
    </w:p>
    <w:p w14:paraId="3FB56E60" w14:textId="77777777" w:rsidR="008C514C" w:rsidRDefault="008C514C" w:rsidP="003161FE">
      <w:pPr>
        <w:pStyle w:val="Default"/>
        <w:jc w:val="both"/>
        <w:rPr>
          <w:b/>
        </w:rPr>
      </w:pPr>
    </w:p>
    <w:p w14:paraId="2E582082" w14:textId="77777777" w:rsidR="003161FE" w:rsidRDefault="00F665DB" w:rsidP="003161FE">
      <w:pPr>
        <w:pStyle w:val="Default"/>
        <w:jc w:val="both"/>
        <w:rPr>
          <w:rFonts w:eastAsia="Calibri"/>
          <w:b/>
          <w:lang w:eastAsia="en-US"/>
        </w:rPr>
      </w:pPr>
      <w:r>
        <w:rPr>
          <w:rFonts w:eastAsia="Calibri"/>
          <w:b/>
          <w:lang w:eastAsia="en-US"/>
        </w:rPr>
        <w:t>Natomiast pełnomocnictwo powinno być złożone w formie oryginału lub kopii poświadczonej za zgodność z oryginałem przez notariusza.</w:t>
      </w:r>
      <w:r w:rsidR="003161FE">
        <w:rPr>
          <w:rFonts w:eastAsia="Calibri"/>
          <w:b/>
          <w:lang w:eastAsia="en-US"/>
        </w:rPr>
        <w:t xml:space="preserve"> </w:t>
      </w:r>
    </w:p>
    <w:p w14:paraId="05E3E795" w14:textId="77777777" w:rsidR="003161FE" w:rsidRDefault="003161FE" w:rsidP="003161FE">
      <w:pPr>
        <w:pStyle w:val="Default"/>
        <w:jc w:val="both"/>
        <w:rPr>
          <w:rFonts w:eastAsia="Calibri"/>
          <w:b/>
          <w:lang w:eastAsia="en-US"/>
        </w:rPr>
      </w:pPr>
    </w:p>
    <w:p w14:paraId="1337F621" w14:textId="77777777" w:rsidR="00F665DB" w:rsidRPr="003161FE" w:rsidRDefault="00F665DB" w:rsidP="003161FE">
      <w:pPr>
        <w:pStyle w:val="Default"/>
        <w:jc w:val="both"/>
        <w:rPr>
          <w:b/>
          <w:bCs/>
          <w:color w:val="auto"/>
        </w:rPr>
      </w:pPr>
      <w:r>
        <w:rPr>
          <w:rFonts w:eastAsia="Calibri"/>
          <w:b/>
          <w:lang w:eastAsia="en-US"/>
        </w:rPr>
        <w:t xml:space="preserve">W przypadku Wykonawców wspólnie ubiegających się o udzielenie zamówienia, </w:t>
      </w:r>
      <w:r>
        <w:rPr>
          <w:b/>
        </w:rPr>
        <w:t>kopie dokumentów dotyczące Wykonawcy wchodzącego w skład Wykonawców wspólnie ubiegających się o udzielenie zamówienia są poświadczone za zgodność z oryginałem przez Wykonawcę którego dotyczą.</w:t>
      </w:r>
    </w:p>
    <w:p w14:paraId="64EA0FE6" w14:textId="77777777" w:rsidR="00F665DB" w:rsidRPr="00F665DB" w:rsidRDefault="00F665DB" w:rsidP="00F665DB">
      <w:pPr>
        <w:jc w:val="both"/>
        <w:rPr>
          <w:b/>
        </w:rPr>
      </w:pPr>
    </w:p>
    <w:p w14:paraId="0270E870" w14:textId="77777777" w:rsidR="00F665DB" w:rsidRDefault="00F665DB" w:rsidP="00F665DB">
      <w:pPr>
        <w:spacing w:after="200" w:line="276" w:lineRule="auto"/>
        <w:jc w:val="both"/>
        <w:rPr>
          <w:rFonts w:eastAsia="Calibri"/>
          <w:b/>
          <w:color w:val="000000"/>
          <w:lang w:eastAsia="en-US"/>
        </w:rPr>
      </w:pPr>
      <w:r>
        <w:rPr>
          <w:rFonts w:eastAsia="Calibri"/>
          <w:b/>
          <w:color w:val="000000"/>
          <w:lang w:eastAsia="en-US"/>
        </w:rPr>
        <w:t>Zamawiający może żądać przedstawienia oryginału lub notarialnie poświadczonej kopii dokumentu,</w:t>
      </w:r>
      <w:r>
        <w:t xml:space="preserve"> </w:t>
      </w:r>
      <w:r>
        <w:rPr>
          <w:rFonts w:eastAsia="Calibri"/>
          <w:b/>
          <w:color w:val="000000"/>
          <w:lang w:eastAsia="en-US"/>
        </w:rPr>
        <w:t>o których mowa w rozporządzeniu, innego niż oświadczenia, wyłącznie wtedy, gdy złożona przez Wykonawcę kopia dokumentu jest nieczytelna lub budzi wątpliwości co do jej prawdziwości.</w:t>
      </w:r>
    </w:p>
    <w:p w14:paraId="4091CA28" w14:textId="77777777" w:rsidR="00F665DB" w:rsidRDefault="00F665DB" w:rsidP="00F665DB">
      <w:pPr>
        <w:spacing w:after="200" w:line="276" w:lineRule="auto"/>
        <w:jc w:val="both"/>
        <w:rPr>
          <w:b/>
          <w:bCs/>
          <w:u w:val="single"/>
        </w:rPr>
      </w:pPr>
      <w:r>
        <w:rPr>
          <w:rFonts w:eastAsia="Calibri"/>
          <w:b/>
          <w:color w:val="000000"/>
          <w:lang w:eastAsia="en-US"/>
        </w:rPr>
        <w:lastRenderedPageBreak/>
        <w:t>Dokumenty sporządzone w języku obcym są składane wraz z tłumaczeniem na język polski.</w:t>
      </w:r>
    </w:p>
    <w:p w14:paraId="34054696" w14:textId="77777777" w:rsidR="00F665DB" w:rsidRDefault="001B1C24" w:rsidP="00F665DB">
      <w:pPr>
        <w:jc w:val="both"/>
        <w:rPr>
          <w:b/>
          <w:color w:val="000000"/>
        </w:rPr>
      </w:pPr>
      <w:r>
        <w:rPr>
          <w:b/>
          <w:bCs/>
          <w:u w:val="single"/>
        </w:rPr>
        <w:t xml:space="preserve"> </w:t>
      </w:r>
      <w:r w:rsidR="00F665DB">
        <w:rPr>
          <w:b/>
          <w:bCs/>
          <w:u w:val="single"/>
        </w:rPr>
        <w:t>Uwaga:</w:t>
      </w:r>
      <w:r w:rsidR="00F665DB">
        <w:rPr>
          <w:bCs/>
          <w:u w:val="single"/>
        </w:rPr>
        <w:t xml:space="preserve"> </w:t>
      </w:r>
      <w:r w:rsidR="00F665DB">
        <w:rPr>
          <w:b/>
          <w:color w:val="000000"/>
        </w:rPr>
        <w:t>W przypadku, gdy złożone przez Wykonawców dokumenty, oświadczenia dotyczące warunków udziału w postępowaniu zawierają dane /informacje w innych walutach niż określono to w niniejszej SIWZ, Zamawiający jako kurs przeliczeniowy waluty przyjmie kurs NBP z dnia publikacji ogłoszenia o zamówieniu w Biuletynie Zamówień Publicznych. Jeżeli w dniu ogłoszenia nie będzie opublikowany średni kurs walut przez NBP, Zamawiający przyjmie kurs przeliczeniowy z ostatniej opublikowanej tabeli kursów NBP przed dniem publikacji ogłoszenia o zamówieniu.</w:t>
      </w:r>
    </w:p>
    <w:p w14:paraId="4971C21B" w14:textId="77777777" w:rsidR="00F665DB" w:rsidRDefault="00F665DB" w:rsidP="00F665DB">
      <w:pPr>
        <w:jc w:val="both"/>
        <w:rPr>
          <w:b/>
          <w:color w:val="000000"/>
        </w:rPr>
      </w:pPr>
    </w:p>
    <w:p w14:paraId="2C3068F1" w14:textId="77777777" w:rsidR="00F665DB" w:rsidRDefault="00F665DB" w:rsidP="00F665DB">
      <w:pPr>
        <w:jc w:val="both"/>
        <w:rPr>
          <w:b/>
          <w:color w:val="000000"/>
        </w:rPr>
      </w:pPr>
      <w:r>
        <w:rPr>
          <w:b/>
          <w:color w:val="000000"/>
        </w:rPr>
        <w:t>7.2 OFERTY WSPÓLNE ( KONSORCJUM/ SPÓŁKA CYWILNA)</w:t>
      </w:r>
    </w:p>
    <w:p w14:paraId="5836A4F0" w14:textId="77777777" w:rsidR="00F665DB" w:rsidRDefault="00F665DB" w:rsidP="00F665DB">
      <w:pPr>
        <w:jc w:val="both"/>
        <w:rPr>
          <w:b/>
          <w:color w:val="000000"/>
        </w:rPr>
      </w:pPr>
    </w:p>
    <w:p w14:paraId="43627EA7" w14:textId="77777777" w:rsidR="00F665DB" w:rsidRDefault="00F665DB" w:rsidP="002D4596">
      <w:pPr>
        <w:numPr>
          <w:ilvl w:val="0"/>
          <w:numId w:val="11"/>
        </w:numPr>
        <w:ind w:hanging="720"/>
        <w:jc w:val="both"/>
      </w:pPr>
      <w:r>
        <w:t>Wykonawcy mogą wspólnie ubiegać się o udzielenie zamówienia.</w:t>
      </w:r>
    </w:p>
    <w:p w14:paraId="34A1A2FD" w14:textId="77777777" w:rsidR="00F665DB" w:rsidRDefault="00F665DB" w:rsidP="002D4596">
      <w:pPr>
        <w:numPr>
          <w:ilvl w:val="0"/>
          <w:numId w:val="11"/>
        </w:numPr>
        <w:ind w:hanging="720"/>
        <w:jc w:val="both"/>
      </w:pPr>
      <w:r>
        <w:t>Przepisy dotyczące wykonawcy stosuje się odpowiednio do wykonawców, o których mowa w pkt</w:t>
      </w:r>
      <w:r w:rsidR="00F54DFC">
        <w:t>.</w:t>
      </w:r>
      <w:r>
        <w:t xml:space="preserve"> 1.</w:t>
      </w:r>
    </w:p>
    <w:p w14:paraId="37F680FA" w14:textId="77777777" w:rsidR="00F665DB" w:rsidRDefault="00F665DB" w:rsidP="002D4596">
      <w:pPr>
        <w:numPr>
          <w:ilvl w:val="0"/>
          <w:numId w:val="11"/>
        </w:numPr>
        <w:ind w:hanging="720"/>
        <w:jc w:val="both"/>
      </w:pPr>
      <w:r>
        <w:t>W przypadku Wykonawców wspólnie ubiegających się o udzielenie zamówienia, żaden z nich nie może podlegać wykluczeniu z powodu niespełniania warunków, o których mowa w art. 24 ust. 1 oraz ust. 5 pkt</w:t>
      </w:r>
      <w:r w:rsidR="00F54DFC">
        <w:t>.</w:t>
      </w:r>
      <w:r>
        <w:t xml:space="preserve"> 8 u PZP, natomiast spełnianie warunków udziału w postępowaniu, o których mowa w pkt</w:t>
      </w:r>
      <w:r w:rsidR="00F54DFC">
        <w:t>.</w:t>
      </w:r>
      <w:r>
        <w:t xml:space="preserve"> 6.2 SIWZ powinny zostać spełnione przez Wykonawców łącznie.</w:t>
      </w:r>
    </w:p>
    <w:p w14:paraId="06BED216" w14:textId="77777777" w:rsidR="00F665DB" w:rsidRDefault="00F665DB" w:rsidP="002D4596">
      <w:pPr>
        <w:numPr>
          <w:ilvl w:val="0"/>
          <w:numId w:val="11"/>
        </w:numPr>
        <w:ind w:hanging="720"/>
        <w:jc w:val="both"/>
        <w:rPr>
          <w:color w:val="0070C0"/>
        </w:rPr>
      </w:pPr>
      <w:r>
        <w:rPr>
          <w:color w:val="000000"/>
        </w:rPr>
        <w:t xml:space="preserve">Wykonawcy składający ofertę wspólną ustanawiają </w:t>
      </w:r>
      <w:r>
        <w:rPr>
          <w:bCs/>
          <w:color w:val="000000"/>
        </w:rPr>
        <w:t>pełnomocnika</w:t>
      </w:r>
      <w:r>
        <w:rPr>
          <w:color w:val="000000"/>
        </w:rPr>
        <w:t xml:space="preserve"> do reprezentowania ich w postępowaniu lub do reprezentowania ich w postępowaniu i zawarcia umowy. Do oferty należy załączyć oryginał pełnomocnictwa </w:t>
      </w:r>
      <w:r>
        <w:t>lub kopię poświadczoną za zgodność z oryginałem przez notariusza.</w:t>
      </w:r>
      <w:r>
        <w:rPr>
          <w:color w:val="000000"/>
        </w:rPr>
        <w:t xml:space="preserve"> Pełnomocnictwo winno:</w:t>
      </w:r>
    </w:p>
    <w:p w14:paraId="618E529C" w14:textId="77777777" w:rsidR="00F665DB" w:rsidRDefault="00F665DB" w:rsidP="002D4596">
      <w:pPr>
        <w:numPr>
          <w:ilvl w:val="0"/>
          <w:numId w:val="12"/>
        </w:numPr>
        <w:spacing w:line="276" w:lineRule="auto"/>
        <w:jc w:val="both"/>
        <w:rPr>
          <w:color w:val="000000"/>
        </w:rPr>
      </w:pPr>
      <w:r>
        <w:rPr>
          <w:color w:val="000000"/>
        </w:rPr>
        <w:t>określać do jakiego postępowania ma zastosowanie</w:t>
      </w:r>
    </w:p>
    <w:p w14:paraId="58B434AF" w14:textId="72E6D45C" w:rsidR="00725830" w:rsidRPr="005E5F53" w:rsidRDefault="00F665DB" w:rsidP="00725830">
      <w:pPr>
        <w:numPr>
          <w:ilvl w:val="0"/>
          <w:numId w:val="12"/>
        </w:numPr>
        <w:spacing w:line="276" w:lineRule="auto"/>
        <w:jc w:val="both"/>
        <w:rPr>
          <w:color w:val="000000"/>
        </w:rPr>
      </w:pPr>
      <w:r>
        <w:rPr>
          <w:color w:val="000000"/>
        </w:rPr>
        <w:t>wskazywać pełnomocnika oraz zakres jego umocowania</w:t>
      </w:r>
    </w:p>
    <w:p w14:paraId="1455FBB0" w14:textId="77777777" w:rsidR="00F665DB" w:rsidRDefault="00F665DB" w:rsidP="002D4596">
      <w:pPr>
        <w:numPr>
          <w:ilvl w:val="0"/>
          <w:numId w:val="12"/>
        </w:numPr>
        <w:spacing w:line="276" w:lineRule="auto"/>
        <w:jc w:val="both"/>
        <w:rPr>
          <w:bCs/>
          <w:color w:val="000000"/>
        </w:rPr>
      </w:pPr>
      <w:r>
        <w:rPr>
          <w:color w:val="000000"/>
        </w:rPr>
        <w:t>zawierać nazwę z określeniem adresu i siedziby wszystkich Wykonawców ubiegających się wspólnie o udzielenie niniejszego zamówienia.</w:t>
      </w:r>
    </w:p>
    <w:p w14:paraId="41A547CF" w14:textId="77777777" w:rsidR="008C514C" w:rsidRPr="00725830" w:rsidRDefault="00F665DB" w:rsidP="002D4596">
      <w:pPr>
        <w:numPr>
          <w:ilvl w:val="0"/>
          <w:numId w:val="11"/>
        </w:numPr>
        <w:spacing w:line="276" w:lineRule="auto"/>
        <w:ind w:left="360"/>
        <w:jc w:val="both"/>
        <w:rPr>
          <w:color w:val="000000"/>
        </w:rPr>
      </w:pPr>
      <w:r>
        <w:rPr>
          <w:bCs/>
          <w:color w:val="000000"/>
        </w:rPr>
        <w:t>Zaleca się, aby Pełnomocnikiem był jeden z Wykonawców wspólnie ubiegających się             o udzielenie zamówienia.</w:t>
      </w:r>
    </w:p>
    <w:p w14:paraId="7CC0A4DD" w14:textId="77777777" w:rsidR="00F665DB" w:rsidRDefault="00F665DB" w:rsidP="002D4596">
      <w:pPr>
        <w:numPr>
          <w:ilvl w:val="0"/>
          <w:numId w:val="11"/>
        </w:numPr>
        <w:spacing w:line="276" w:lineRule="auto"/>
        <w:ind w:left="360"/>
        <w:jc w:val="both"/>
        <w:rPr>
          <w:color w:val="000000"/>
        </w:rPr>
      </w:pPr>
      <w:r>
        <w:rPr>
          <w:color w:val="000000"/>
        </w:rPr>
        <w:t xml:space="preserve">Dokument pełnomocnictwa musi być podpisany przez wszystkich Wykonawców ubiegających się wspólnie o udzielenie zamówienia. Podpisy muszą być złożone przez osoby uprawnione do składania oświadczeń woli wymienione we właściwym rejestrze </w:t>
      </w:r>
      <w:r>
        <w:t xml:space="preserve">lub ewidencji działalności gospodarczej. </w:t>
      </w:r>
    </w:p>
    <w:p w14:paraId="0581BC3B" w14:textId="77777777" w:rsidR="00F665DB" w:rsidRDefault="00F665DB" w:rsidP="002D4596">
      <w:pPr>
        <w:numPr>
          <w:ilvl w:val="0"/>
          <w:numId w:val="11"/>
        </w:numPr>
        <w:spacing w:line="276" w:lineRule="auto"/>
        <w:ind w:left="360"/>
        <w:jc w:val="both"/>
        <w:rPr>
          <w:color w:val="000000"/>
        </w:rPr>
      </w:pPr>
      <w:r>
        <w:rPr>
          <w:color w:val="000000"/>
        </w:rPr>
        <w:t>Pełnomocnik pozostaje w kontakcie z Zamawiającym, w toku postępowania zwraca się do Zamawiającego z wszelkimi sprawami i do niego Zamawiający kieruje informacje, korespondencję itp.</w:t>
      </w:r>
    </w:p>
    <w:p w14:paraId="5D1EE658" w14:textId="77777777" w:rsidR="00F665DB" w:rsidRDefault="00F665DB" w:rsidP="002D4596">
      <w:pPr>
        <w:numPr>
          <w:ilvl w:val="0"/>
          <w:numId w:val="11"/>
        </w:numPr>
        <w:spacing w:line="276" w:lineRule="auto"/>
        <w:ind w:left="360"/>
        <w:jc w:val="both"/>
        <w:rPr>
          <w:color w:val="000000"/>
        </w:rPr>
      </w:pPr>
      <w:r>
        <w:rPr>
          <w:color w:val="000000"/>
        </w:rPr>
        <w:t>Wspólnicy spółki cywilnej/uczestnicy konsorcjum są traktowani jak Wykonawcy składający ofertę wspólną.</w:t>
      </w:r>
    </w:p>
    <w:p w14:paraId="05779FAE" w14:textId="77777777" w:rsidR="00F665DB" w:rsidRDefault="00F665DB" w:rsidP="002D4596">
      <w:pPr>
        <w:numPr>
          <w:ilvl w:val="0"/>
          <w:numId w:val="11"/>
        </w:numPr>
        <w:spacing w:line="276" w:lineRule="auto"/>
        <w:ind w:left="360"/>
        <w:jc w:val="both"/>
        <w:rPr>
          <w:color w:val="000000"/>
        </w:rPr>
      </w:pPr>
      <w:r>
        <w:rPr>
          <w:color w:val="000000"/>
        </w:rPr>
        <w:t>Przed podpisaniem umowy (w przypadku wyboru oferty wspólnej jako najkorzystniejszej) Wykonawcy składający ofertę wspólną mają obowiązek przedstawić Zamawiającemu umowę konsorcjum/umowę spółki cywilnej.</w:t>
      </w:r>
    </w:p>
    <w:p w14:paraId="5935844A" w14:textId="77777777" w:rsidR="00F54DFC" w:rsidRDefault="00F54DFC" w:rsidP="00F665DB">
      <w:pPr>
        <w:rPr>
          <w:b/>
          <w:color w:val="000000"/>
        </w:rPr>
      </w:pPr>
    </w:p>
    <w:p w14:paraId="7FC3D7A6" w14:textId="77777777" w:rsidR="007A518E" w:rsidRDefault="007A518E" w:rsidP="00F665DB">
      <w:pPr>
        <w:rPr>
          <w:b/>
          <w:color w:val="000000"/>
        </w:rPr>
      </w:pPr>
    </w:p>
    <w:p w14:paraId="173502B4" w14:textId="77777777" w:rsidR="007A518E" w:rsidRDefault="007A518E" w:rsidP="00F665DB">
      <w:pPr>
        <w:rPr>
          <w:b/>
          <w:color w:val="000000"/>
        </w:rPr>
      </w:pPr>
    </w:p>
    <w:p w14:paraId="67B56F8E" w14:textId="77777777" w:rsidR="007A518E" w:rsidRDefault="007A518E" w:rsidP="00F665DB">
      <w:pPr>
        <w:rPr>
          <w:b/>
          <w:color w:val="000000"/>
        </w:rPr>
      </w:pPr>
    </w:p>
    <w:p w14:paraId="7520FFEB" w14:textId="77777777" w:rsidR="00F665DB" w:rsidRDefault="00F54DFC" w:rsidP="00F665DB">
      <w:pPr>
        <w:rPr>
          <w:color w:val="000000"/>
        </w:rPr>
      </w:pPr>
      <w:r>
        <w:rPr>
          <w:b/>
          <w:color w:val="000000"/>
        </w:rPr>
        <w:lastRenderedPageBreak/>
        <w:t>7</w:t>
      </w:r>
      <w:r w:rsidR="00F665DB">
        <w:rPr>
          <w:b/>
          <w:color w:val="000000"/>
        </w:rPr>
        <w:t>.3 WYKONAWCA MAJĄCY SIEDZIBĘ LUB MIEJSCE ZAMIESZKANIA POZA TERYTORIUM RZECZYPOSPOLITEJ POLSKIEJ:</w:t>
      </w:r>
    </w:p>
    <w:p w14:paraId="0E06CFF0" w14:textId="77777777" w:rsidR="00F665DB" w:rsidRDefault="00F665DB" w:rsidP="00F665DB">
      <w:pPr>
        <w:rPr>
          <w:color w:val="000000"/>
        </w:rPr>
      </w:pPr>
    </w:p>
    <w:p w14:paraId="3663DD84" w14:textId="77777777" w:rsidR="00F665DB" w:rsidRDefault="00F665DB" w:rsidP="00F665DB">
      <w:pPr>
        <w:suppressAutoHyphens w:val="0"/>
        <w:jc w:val="both"/>
        <w:rPr>
          <w:lang w:eastAsia="pl-PL"/>
        </w:rPr>
      </w:pPr>
      <w:r>
        <w:rPr>
          <w:color w:val="000000"/>
        </w:rPr>
        <w:t>Jeżeli Wykonawca ma siedzibę lub miejsce zamieszkania poza terytorium Rzeczypospolitej Polskiej, zamiast dokumentów, o których mowa w:</w:t>
      </w:r>
      <w:r>
        <w:rPr>
          <w:lang w:eastAsia="pl-PL"/>
        </w:rPr>
        <w:t xml:space="preserve"> </w:t>
      </w:r>
    </w:p>
    <w:p w14:paraId="3035D4B1" w14:textId="77777777" w:rsidR="00F665DB" w:rsidRDefault="00F665DB" w:rsidP="00F665DB">
      <w:pPr>
        <w:suppressAutoHyphens w:val="0"/>
        <w:jc w:val="both"/>
      </w:pPr>
      <w:r>
        <w:t xml:space="preserve">1) </w:t>
      </w:r>
      <w:r>
        <w:rPr>
          <w:b/>
        </w:rPr>
        <w:t>pkt</w:t>
      </w:r>
      <w:r w:rsidR="00F54DFC">
        <w:rPr>
          <w:b/>
        </w:rPr>
        <w:t>.</w:t>
      </w:r>
      <w:r>
        <w:rPr>
          <w:b/>
        </w:rPr>
        <w:t xml:space="preserve"> 7.1 II p pkt</w:t>
      </w:r>
      <w:r w:rsidR="00F54DFC">
        <w:rPr>
          <w:b/>
        </w:rPr>
        <w:t>.</w:t>
      </w:r>
      <w:r>
        <w:rPr>
          <w:b/>
        </w:rPr>
        <w:t xml:space="preserve"> 2) lit. a) - b) SIWZ </w:t>
      </w:r>
      <w:r>
        <w:t xml:space="preserve"> </w:t>
      </w:r>
      <w:r>
        <w:rPr>
          <w:lang w:eastAsia="pl-PL"/>
        </w:rPr>
        <w:t xml:space="preserve">– składa dokument lub dokumenty wystawione w kraju, w którym wykonawca ma siedzibę lub miejsce zamieszkania, potwierdzające odpowiednio, że: </w:t>
      </w:r>
    </w:p>
    <w:p w14:paraId="23842C0E" w14:textId="77777777" w:rsidR="005E5F53" w:rsidRDefault="005E5F53" w:rsidP="00F665DB">
      <w:pPr>
        <w:suppressAutoHyphens w:val="0"/>
        <w:jc w:val="both"/>
        <w:rPr>
          <w:lang w:eastAsia="pl-PL"/>
        </w:rPr>
      </w:pPr>
    </w:p>
    <w:p w14:paraId="1C2D4592" w14:textId="77777777" w:rsidR="003C43E1" w:rsidRDefault="00F665DB" w:rsidP="00F665DB">
      <w:pPr>
        <w:suppressAutoHyphens w:val="0"/>
        <w:jc w:val="both"/>
        <w:rPr>
          <w:lang w:eastAsia="pl-PL"/>
        </w:rPr>
      </w:pPr>
      <w:r>
        <w:rPr>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w:t>
      </w:r>
      <w:r w:rsidR="00E43BE7">
        <w:rPr>
          <w:lang w:eastAsia="pl-PL"/>
        </w:rPr>
        <w:t xml:space="preserve">nia decyzji właściwego organu, </w:t>
      </w:r>
    </w:p>
    <w:p w14:paraId="0FD2BF85" w14:textId="77777777" w:rsidR="00F665DB" w:rsidRDefault="00F665DB" w:rsidP="00F665DB">
      <w:pPr>
        <w:suppressAutoHyphens w:val="0"/>
        <w:jc w:val="both"/>
        <w:rPr>
          <w:lang w:eastAsia="pl-PL"/>
        </w:rPr>
      </w:pPr>
      <w:r>
        <w:rPr>
          <w:lang w:eastAsia="pl-PL"/>
        </w:rPr>
        <w:t>2) Dokumenty, o których mowa w pkt</w:t>
      </w:r>
      <w:r w:rsidR="00DE354D">
        <w:rPr>
          <w:lang w:eastAsia="pl-PL"/>
        </w:rPr>
        <w:t>.</w:t>
      </w:r>
      <w:r>
        <w:rPr>
          <w:lang w:eastAsia="pl-PL"/>
        </w:rPr>
        <w:t xml:space="preserve"> 1 lit. a, powinny być wystawiony nie wcześniej niż              3 miesiące przed upływem  terminu składania ofert.</w:t>
      </w:r>
    </w:p>
    <w:p w14:paraId="2309FDC0" w14:textId="77777777" w:rsidR="00F665DB" w:rsidRDefault="00F665DB" w:rsidP="00F665DB">
      <w:pPr>
        <w:suppressAutoHyphens w:val="0"/>
        <w:jc w:val="both"/>
        <w:rPr>
          <w:lang w:eastAsia="pl-PL"/>
        </w:rPr>
      </w:pPr>
      <w:r>
        <w:rPr>
          <w:lang w:eastAsia="pl-PL"/>
        </w:rPr>
        <w:t xml:space="preserve">3) 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2 stosuje się. </w:t>
      </w:r>
    </w:p>
    <w:p w14:paraId="51587D93" w14:textId="77777777" w:rsidR="00882778" w:rsidRPr="003C2297" w:rsidRDefault="00F665DB" w:rsidP="003C2297">
      <w:pPr>
        <w:suppressAutoHyphens w:val="0"/>
        <w:jc w:val="both"/>
        <w:rPr>
          <w:lang w:eastAsia="pl-PL"/>
        </w:rPr>
      </w:pPr>
      <w:r>
        <w:rPr>
          <w:lang w:eastAsia="pl-PL"/>
        </w:rPr>
        <w:t xml:space="preserve">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94E7BB" w14:textId="77777777" w:rsidR="00A305C8" w:rsidRDefault="00A305C8" w:rsidP="00F665DB">
      <w:pPr>
        <w:autoSpaceDE w:val="0"/>
        <w:jc w:val="both"/>
        <w:rPr>
          <w:color w:val="000000"/>
        </w:rPr>
      </w:pPr>
    </w:p>
    <w:tbl>
      <w:tblPr>
        <w:tblW w:w="0" w:type="auto"/>
        <w:tblLayout w:type="fixed"/>
        <w:tblCellMar>
          <w:left w:w="70" w:type="dxa"/>
          <w:right w:w="70" w:type="dxa"/>
        </w:tblCellMar>
        <w:tblLook w:val="04A0" w:firstRow="1" w:lastRow="0" w:firstColumn="1" w:lastColumn="0" w:noHBand="0" w:noVBand="1"/>
      </w:tblPr>
      <w:tblGrid>
        <w:gridCol w:w="9220"/>
      </w:tblGrid>
      <w:tr w:rsidR="00F665DB" w14:paraId="29FBB84A" w14:textId="77777777" w:rsidTr="0090684B">
        <w:tc>
          <w:tcPr>
            <w:tcW w:w="9220" w:type="dxa"/>
            <w:tcBorders>
              <w:top w:val="single" w:sz="4" w:space="0" w:color="000000"/>
              <w:left w:val="single" w:sz="4" w:space="0" w:color="000000"/>
              <w:bottom w:val="single" w:sz="4" w:space="0" w:color="000000"/>
              <w:right w:val="single" w:sz="4" w:space="0" w:color="000000"/>
            </w:tcBorders>
            <w:hideMark/>
          </w:tcPr>
          <w:p w14:paraId="4B8AE18D" w14:textId="77777777" w:rsidR="00F665DB" w:rsidRDefault="00F665DB" w:rsidP="006D7BEC">
            <w:pPr>
              <w:jc w:val="both"/>
            </w:pPr>
            <w:r>
              <w:rPr>
                <w:b/>
                <w:bCs/>
                <w:color w:val="000000"/>
                <w:sz w:val="28"/>
              </w:rPr>
              <w:t xml:space="preserve">7a. </w:t>
            </w:r>
            <w:r>
              <w:rPr>
                <w:b/>
              </w:rPr>
              <w:t xml:space="preserve">Inne dokumenty, które należy dołączyć do oferty (nie wymienione                                      w </w:t>
            </w:r>
            <w:r>
              <w:rPr>
                <w:rFonts w:eastAsia="Calibri"/>
                <w:b/>
                <w:color w:val="FF0000"/>
                <w:lang w:eastAsia="en-US"/>
              </w:rPr>
              <w:t xml:space="preserve"> </w:t>
            </w:r>
            <w:r>
              <w:rPr>
                <w:rFonts w:eastAsia="Calibri"/>
                <w:b/>
                <w:color w:val="000000"/>
                <w:lang w:eastAsia="en-US"/>
              </w:rPr>
              <w:t xml:space="preserve">Rozporządzenia </w:t>
            </w:r>
            <w:r w:rsidR="006D7BEC">
              <w:rPr>
                <w:rFonts w:eastAsia="Calibri"/>
                <w:b/>
                <w:color w:val="000000"/>
                <w:lang w:eastAsia="en-US"/>
              </w:rPr>
              <w:t xml:space="preserve">Ministra Rozwoju </w:t>
            </w:r>
            <w:r>
              <w:rPr>
                <w:rFonts w:eastAsia="Calibri"/>
                <w:b/>
                <w:color w:val="000000"/>
                <w:lang w:eastAsia="en-US"/>
              </w:rPr>
              <w:t xml:space="preserve"> z dnia 26 lipca 2016 r. w sprawie rodzajów dokumentów, jakich może żądać zamawiający od wykonawcy w postępowaniu o udzielenie zamówienia (Dz. U. 2016, poz. 1126) </w:t>
            </w:r>
          </w:p>
        </w:tc>
      </w:tr>
    </w:tbl>
    <w:p w14:paraId="38D9AF19" w14:textId="77777777" w:rsidR="00C81A7E" w:rsidRDefault="00C81A7E" w:rsidP="00F665DB">
      <w:pPr>
        <w:pStyle w:val="Tekstpodstawowy"/>
        <w:ind w:left="1080"/>
        <w:jc w:val="both"/>
        <w:rPr>
          <w:bCs w:val="0"/>
          <w:u w:val="single"/>
        </w:rPr>
      </w:pPr>
    </w:p>
    <w:p w14:paraId="121F1F1D" w14:textId="77777777" w:rsidR="00F665DB" w:rsidRDefault="00F665DB" w:rsidP="00F665DB">
      <w:pPr>
        <w:pStyle w:val="Tekstpodstawowy"/>
        <w:ind w:left="1080"/>
        <w:jc w:val="both"/>
        <w:rPr>
          <w:bCs w:val="0"/>
          <w:u w:val="single"/>
        </w:rPr>
      </w:pPr>
      <w:r>
        <w:rPr>
          <w:bCs w:val="0"/>
          <w:u w:val="single"/>
        </w:rPr>
        <w:t>ETAP SKŁADANIA OFERT - Wraz z ofertą należy złożyć:</w:t>
      </w:r>
    </w:p>
    <w:p w14:paraId="4EF94485" w14:textId="77777777" w:rsidR="00F665DB" w:rsidRDefault="00F665DB" w:rsidP="00F665DB">
      <w:pPr>
        <w:pStyle w:val="Tekstpodstawowy"/>
        <w:ind w:left="1080"/>
        <w:jc w:val="both"/>
      </w:pPr>
    </w:p>
    <w:p w14:paraId="4BC689DE" w14:textId="77777777" w:rsidR="00F665DB" w:rsidRDefault="00F665DB" w:rsidP="002D4596">
      <w:pPr>
        <w:numPr>
          <w:ilvl w:val="0"/>
          <w:numId w:val="13"/>
        </w:numPr>
        <w:autoSpaceDE w:val="0"/>
        <w:jc w:val="both"/>
        <w:rPr>
          <w:b/>
        </w:rPr>
      </w:pPr>
      <w:r>
        <w:rPr>
          <w:b/>
        </w:rPr>
        <w:t>Formularz ofertowy.</w:t>
      </w:r>
    </w:p>
    <w:p w14:paraId="1AA3E48A" w14:textId="77777777" w:rsidR="00F665DB" w:rsidRDefault="00F665DB" w:rsidP="002D4596">
      <w:pPr>
        <w:numPr>
          <w:ilvl w:val="0"/>
          <w:numId w:val="13"/>
        </w:numPr>
        <w:jc w:val="both"/>
        <w:rPr>
          <w:b/>
        </w:rPr>
      </w:pPr>
      <w:r>
        <w:rPr>
          <w:b/>
        </w:rPr>
        <w:t xml:space="preserve">Kosztorys ofertowy uproszczony sporządzony zgodnie z przedmiarami robót      </w:t>
      </w:r>
    </w:p>
    <w:p w14:paraId="1C834246" w14:textId="77777777" w:rsidR="00F665DB" w:rsidRDefault="00F665DB" w:rsidP="002D4596">
      <w:pPr>
        <w:numPr>
          <w:ilvl w:val="0"/>
          <w:numId w:val="13"/>
        </w:numPr>
        <w:autoSpaceDE w:val="0"/>
        <w:jc w:val="both"/>
        <w:rPr>
          <w:b/>
          <w:u w:val="single"/>
        </w:rPr>
      </w:pPr>
      <w:r>
        <w:rPr>
          <w:b/>
        </w:rPr>
        <w:t>Pełnomocnictwo</w:t>
      </w:r>
      <w:r>
        <w:t xml:space="preserve"> do występowania w imieniu Wykonawcy i zaciągania w jego imieniu zobowiązań. Musi być załączone w oryginale albo załączone jako kopia pełnomocnictwa uwierzytelniona notarialnie (jeśli dotyczy).</w:t>
      </w:r>
    </w:p>
    <w:p w14:paraId="72923D7C" w14:textId="77777777" w:rsidR="00F665DB" w:rsidRDefault="00F665DB" w:rsidP="002D4596">
      <w:pPr>
        <w:numPr>
          <w:ilvl w:val="0"/>
          <w:numId w:val="13"/>
        </w:numPr>
        <w:autoSpaceDE w:val="0"/>
        <w:jc w:val="both"/>
        <w:rPr>
          <w:b/>
          <w:u w:val="single"/>
        </w:rPr>
      </w:pPr>
      <w:r>
        <w:rPr>
          <w:rFonts w:eastAsia="SimSun"/>
          <w:b/>
        </w:rPr>
        <w:t>Pisemne zobowiązania innych podmiotów do oddania</w:t>
      </w:r>
      <w:r>
        <w:rPr>
          <w:rFonts w:eastAsia="SimSun"/>
        </w:rPr>
        <w:t xml:space="preserve"> Wykonawcy do dyspozycji niezbędnych zasobów na okres korzystania z nich przy realizacji zamówienia (jeśli dotyczy).</w:t>
      </w:r>
    </w:p>
    <w:p w14:paraId="6F4DB7E1" w14:textId="77777777" w:rsidR="00F54DFC" w:rsidRDefault="00F54DFC" w:rsidP="00F665DB">
      <w:pPr>
        <w:autoSpaceDE w:val="0"/>
        <w:ind w:left="720"/>
        <w:jc w:val="both"/>
        <w:rPr>
          <w:b/>
          <w:u w:val="single"/>
        </w:rPr>
      </w:pPr>
    </w:p>
    <w:p w14:paraId="36859552" w14:textId="77777777" w:rsidR="007A518E" w:rsidRDefault="007A518E" w:rsidP="00F665DB">
      <w:pPr>
        <w:autoSpaceDE w:val="0"/>
        <w:ind w:left="720"/>
        <w:jc w:val="both"/>
        <w:rPr>
          <w:b/>
          <w:u w:val="single"/>
        </w:rPr>
      </w:pPr>
    </w:p>
    <w:p w14:paraId="3DBE327F" w14:textId="77777777" w:rsidR="007A518E" w:rsidRDefault="007A518E" w:rsidP="00F665DB">
      <w:pPr>
        <w:autoSpaceDE w:val="0"/>
        <w:ind w:left="720"/>
        <w:jc w:val="both"/>
        <w:rPr>
          <w:b/>
          <w:u w:val="single"/>
        </w:rPr>
      </w:pPr>
    </w:p>
    <w:p w14:paraId="44A40575" w14:textId="77777777" w:rsidR="007A518E" w:rsidRDefault="007A518E" w:rsidP="00F665DB">
      <w:pPr>
        <w:autoSpaceDE w:val="0"/>
        <w:ind w:left="720"/>
        <w:jc w:val="both"/>
        <w:rPr>
          <w:b/>
          <w:u w:val="single"/>
        </w:rPr>
      </w:pPr>
    </w:p>
    <w:p w14:paraId="637232BE" w14:textId="77777777" w:rsidR="007A518E" w:rsidRDefault="007A518E" w:rsidP="00F665DB">
      <w:pPr>
        <w:autoSpaceDE w:val="0"/>
        <w:ind w:left="720"/>
        <w:jc w:val="both"/>
        <w:rPr>
          <w:b/>
          <w:u w:val="single"/>
        </w:rPr>
      </w:pPr>
    </w:p>
    <w:p w14:paraId="2F1189AD" w14:textId="77777777" w:rsidR="007A518E" w:rsidRDefault="007A518E" w:rsidP="00F665DB">
      <w:pPr>
        <w:autoSpaceDE w:val="0"/>
        <w:ind w:left="720"/>
        <w:jc w:val="both"/>
        <w:rPr>
          <w:b/>
          <w:u w:val="single"/>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33B8C4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13941A11" w14:textId="77777777" w:rsidR="00F665DB" w:rsidRDefault="00F665DB">
            <w:pPr>
              <w:jc w:val="both"/>
            </w:pPr>
            <w:r>
              <w:rPr>
                <w:b/>
                <w:bCs/>
                <w:color w:val="000000"/>
                <w:sz w:val="28"/>
              </w:rPr>
              <w:t xml:space="preserve">7b. </w:t>
            </w:r>
            <w:r>
              <w:rPr>
                <w:b/>
                <w:bCs/>
                <w:sz w:val="28"/>
                <w:szCs w:val="28"/>
              </w:rPr>
              <w:t>Podstawy wykluczenia, o których mowa w art. 24 ust. 5 ustawy</w:t>
            </w:r>
          </w:p>
        </w:tc>
      </w:tr>
    </w:tbl>
    <w:p w14:paraId="524D0544" w14:textId="77777777" w:rsidR="00F665DB" w:rsidRDefault="00F665DB" w:rsidP="00F665DB">
      <w:pPr>
        <w:rPr>
          <w:sz w:val="23"/>
          <w:szCs w:val="23"/>
        </w:rPr>
      </w:pPr>
    </w:p>
    <w:p w14:paraId="6FCFE8E0" w14:textId="77777777" w:rsidR="00F665DB" w:rsidRDefault="00F665DB" w:rsidP="00F665DB">
      <w:pPr>
        <w:jc w:val="both"/>
      </w:pPr>
      <w:r>
        <w:t>Zamawiający wykluczy z postępowania Wykonawcę</w:t>
      </w:r>
      <w:r>
        <w:rPr>
          <w:rFonts w:ascii="Calibri" w:eastAsia="Calibri" w:hAnsi="Calibri"/>
          <w:sz w:val="22"/>
          <w:szCs w:val="22"/>
          <w:lang w:eastAsia="en-US"/>
        </w:rPr>
        <w:t xml:space="preserve"> (</w:t>
      </w:r>
      <w:r>
        <w:t>art. 24 ust. 5 pkt</w:t>
      </w:r>
      <w:r w:rsidR="00F54DFC">
        <w:t>.</w:t>
      </w:r>
      <w:r>
        <w:t xml:space="preserve"> 8 u PZP):</w:t>
      </w:r>
    </w:p>
    <w:p w14:paraId="1625DE27" w14:textId="77777777" w:rsidR="00725830" w:rsidRDefault="00725830" w:rsidP="00F665DB">
      <w:pPr>
        <w:jc w:val="both"/>
      </w:pPr>
    </w:p>
    <w:p w14:paraId="45C82C8C" w14:textId="77777777" w:rsidR="00F665DB" w:rsidRDefault="00F665DB" w:rsidP="00F665DB">
      <w:pPr>
        <w:jc w:val="both"/>
      </w:pPr>
      <w:r>
        <w:t>- który  naruszył  obowiązki  dotyczące  płatności  podatków,  opłat  lub  składek  na ubezpieczenia społeczne lub zdrowotne, co  zamawiający  jest w stanie wykazać za pomocą stosownych środków dowodowych, z wyjątkiem przypadku, o którym mowa w ust. 1 pkt</w:t>
      </w:r>
      <w:r w:rsidR="00F54DFC">
        <w:t>.</w:t>
      </w:r>
      <w:r>
        <w:t xml:space="preserve"> 15, chyba że wykonawca dokonał płatności należnych podatków, opłat lub składek na ubezpieczenia społeczne lub zdrowotne wraz z odsetkami lub grzywnami lub zawarł wiążące porozumienie w sprawie spłaty tych należności.</w:t>
      </w:r>
    </w:p>
    <w:p w14:paraId="2B61E169" w14:textId="77777777" w:rsidR="00F665DB" w:rsidRDefault="00F665DB" w:rsidP="00F665DB">
      <w:pPr>
        <w:autoSpaceDE w:val="0"/>
        <w:ind w:left="720"/>
        <w:jc w:val="both"/>
        <w:rPr>
          <w:b/>
          <w:u w:val="single"/>
        </w:rPr>
      </w:pPr>
    </w:p>
    <w:p w14:paraId="651137DC" w14:textId="77777777" w:rsidR="005E10AB" w:rsidRDefault="005E10AB" w:rsidP="005E10AB">
      <w:pPr>
        <w:autoSpaceDE w:val="0"/>
        <w:jc w:val="both"/>
        <w:rPr>
          <w:b/>
          <w:u w:val="single"/>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1250450"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098CE08" w14:textId="77777777" w:rsidR="00F665DB" w:rsidRDefault="00F665DB">
            <w:pPr>
              <w:jc w:val="both"/>
            </w:pPr>
            <w:r>
              <w:rPr>
                <w:b/>
                <w:bCs/>
                <w:color w:val="000000"/>
                <w:sz w:val="28"/>
              </w:rPr>
              <w:t>8. Informacja o sposobie porozumiewania się zamawiającego                              z wykonawcami oraz przekazywania oświadczeń lub dokumentów, jeżeli zamawiający, w sytuacjach określonych w art.10c-10e, przewiduje inny sposób porozumiewania się niż przy użyciu środków komunikacji elektronicznej, a także wskazanie osób uprawnionych do porozumiewania się z Wykonawcami</w:t>
            </w:r>
          </w:p>
        </w:tc>
      </w:tr>
    </w:tbl>
    <w:p w14:paraId="6423511E" w14:textId="77777777" w:rsidR="00F665DB" w:rsidRDefault="00F665DB" w:rsidP="00F665DB">
      <w:pPr>
        <w:jc w:val="both"/>
        <w:rPr>
          <w:color w:val="000000"/>
          <w:lang w:eastAsia="ar-SA"/>
        </w:rPr>
      </w:pPr>
      <w:r>
        <w:rPr>
          <w:color w:val="000000"/>
        </w:rPr>
        <w:t xml:space="preserve"> </w:t>
      </w:r>
    </w:p>
    <w:p w14:paraId="39EBE6DB" w14:textId="77777777" w:rsidR="00C81A7E" w:rsidRDefault="00C81A7E" w:rsidP="00C81A7E">
      <w:pPr>
        <w:spacing w:line="276" w:lineRule="auto"/>
        <w:jc w:val="both"/>
        <w:rPr>
          <w:color w:val="000000"/>
          <w:lang w:eastAsia="ar-SA"/>
        </w:rPr>
      </w:pPr>
      <w:r>
        <w:rPr>
          <w:color w:val="000000"/>
          <w:lang w:eastAsia="ar-SA"/>
        </w:rPr>
        <w:t xml:space="preserve">8.1 Komunikacja między Zamawiającym a Wykonawcami będzie się odbywać za pośrednictwem: </w:t>
      </w:r>
    </w:p>
    <w:p w14:paraId="2A043C2C" w14:textId="77777777" w:rsidR="00C81A7E" w:rsidRDefault="00C81A7E" w:rsidP="00C81A7E">
      <w:pPr>
        <w:jc w:val="both"/>
        <w:rPr>
          <w:color w:val="000000"/>
          <w:lang w:eastAsia="ar-SA"/>
        </w:rPr>
      </w:pPr>
      <w:r>
        <w:rPr>
          <w:color w:val="000000"/>
          <w:lang w:eastAsia="ar-SA"/>
        </w:rPr>
        <w:t xml:space="preserve">a) operatora pocztowego w rozumieniu ustawy z dnia 23 listopada 2012 r.- Prawo pocztowe </w:t>
      </w:r>
    </w:p>
    <w:p w14:paraId="7F852AF0" w14:textId="77777777" w:rsidR="00C81A7E" w:rsidRDefault="00C81A7E" w:rsidP="00C81A7E">
      <w:pPr>
        <w:jc w:val="both"/>
        <w:rPr>
          <w:color w:val="000000"/>
          <w:lang w:eastAsia="ar-SA"/>
        </w:rPr>
      </w:pPr>
      <w:r>
        <w:rPr>
          <w:color w:val="000000"/>
          <w:lang w:eastAsia="ar-SA"/>
        </w:rPr>
        <w:t>(Dz. U. 2017 r. poz. 1481 )</w:t>
      </w:r>
    </w:p>
    <w:p w14:paraId="32CD39EA" w14:textId="77777777" w:rsidR="008C514C" w:rsidRPr="00725830" w:rsidRDefault="00C81A7E" w:rsidP="00725830">
      <w:pPr>
        <w:jc w:val="both"/>
        <w:rPr>
          <w:color w:val="000000"/>
          <w:lang w:eastAsia="ar-SA"/>
        </w:rPr>
      </w:pPr>
      <w:r>
        <w:rPr>
          <w:color w:val="000000"/>
          <w:lang w:eastAsia="ar-SA"/>
        </w:rPr>
        <w:t>b) osobiście</w:t>
      </w:r>
    </w:p>
    <w:p w14:paraId="0633A240" w14:textId="77777777" w:rsidR="00C81A7E" w:rsidRPr="00625B73" w:rsidRDefault="00C81A7E" w:rsidP="00C81A7E">
      <w:pPr>
        <w:rPr>
          <w:lang w:eastAsia="ar-SA"/>
        </w:rPr>
      </w:pPr>
      <w:r>
        <w:rPr>
          <w:lang w:eastAsia="ar-SA"/>
        </w:rPr>
        <w:t>c</w:t>
      </w:r>
      <w:r w:rsidRPr="008342BA">
        <w:rPr>
          <w:lang w:eastAsia="ar-SA"/>
        </w:rPr>
        <w:t>) za pośrednictwem posłańca</w:t>
      </w:r>
      <w:r>
        <w:rPr>
          <w:lang w:eastAsia="ar-SA"/>
        </w:rPr>
        <w:t>.</w:t>
      </w:r>
    </w:p>
    <w:p w14:paraId="1312F962" w14:textId="7256F112" w:rsidR="00725830" w:rsidRPr="005E5F53" w:rsidRDefault="00C81A7E" w:rsidP="00C81A7E">
      <w:pPr>
        <w:jc w:val="both"/>
        <w:rPr>
          <w:b/>
          <w:color w:val="000000"/>
          <w:lang w:eastAsia="ar-SA"/>
        </w:rPr>
      </w:pPr>
      <w:r>
        <w:rPr>
          <w:color w:val="000000"/>
          <w:lang w:eastAsia="ar-SA"/>
        </w:rPr>
        <w:t xml:space="preserve">d) faksem </w:t>
      </w:r>
      <w:r>
        <w:rPr>
          <w:b/>
          <w:color w:val="000000"/>
          <w:lang w:eastAsia="ar-SA"/>
        </w:rPr>
        <w:t>(017) 24 36</w:t>
      </w:r>
      <w:r w:rsidR="00725830">
        <w:rPr>
          <w:b/>
          <w:color w:val="000000"/>
          <w:lang w:eastAsia="ar-SA"/>
        </w:rPr>
        <w:t> </w:t>
      </w:r>
      <w:r w:rsidR="005E5F53">
        <w:rPr>
          <w:b/>
          <w:color w:val="000000"/>
          <w:lang w:eastAsia="ar-SA"/>
        </w:rPr>
        <w:t>038</w:t>
      </w:r>
    </w:p>
    <w:p w14:paraId="59F5DEBF" w14:textId="77777777" w:rsidR="00A305C8" w:rsidRDefault="00C81A7E" w:rsidP="008C514C">
      <w:pPr>
        <w:rPr>
          <w:lang w:eastAsia="ar-SA"/>
        </w:rPr>
      </w:pPr>
      <w:r>
        <w:rPr>
          <w:lang w:eastAsia="ar-SA"/>
        </w:rPr>
        <w:t>e</w:t>
      </w:r>
      <w:r w:rsidRPr="00A603AC">
        <w:rPr>
          <w:lang w:eastAsia="ar-SA"/>
        </w:rPr>
        <w:t xml:space="preserve">) </w:t>
      </w:r>
      <w:r w:rsidRPr="008342BA">
        <w:rPr>
          <w:lang w:eastAsia="ar-SA"/>
        </w:rPr>
        <w:t>przy użyciu środków komunikacji elektronicznej w rozumieniu ustawy z dnia 18 lipca 2002r. o świadczeniu usług drogą elektroniczną (Dz. U. z 201</w:t>
      </w:r>
      <w:r>
        <w:rPr>
          <w:lang w:eastAsia="ar-SA"/>
        </w:rPr>
        <w:t>6</w:t>
      </w:r>
      <w:r w:rsidRPr="008342BA">
        <w:rPr>
          <w:lang w:eastAsia="ar-SA"/>
        </w:rPr>
        <w:t xml:space="preserve"> r. poz. 1</w:t>
      </w:r>
      <w:r>
        <w:rPr>
          <w:lang w:eastAsia="ar-SA"/>
        </w:rPr>
        <w:t>030</w:t>
      </w:r>
      <w:r w:rsidRPr="008342BA">
        <w:rPr>
          <w:lang w:eastAsia="ar-SA"/>
        </w:rPr>
        <w:t xml:space="preserve">, z </w:t>
      </w:r>
      <w:r>
        <w:rPr>
          <w:lang w:eastAsia="ar-SA"/>
        </w:rPr>
        <w:t>późn. zm.</w:t>
      </w:r>
      <w:r w:rsidRPr="008342BA">
        <w:rPr>
          <w:lang w:eastAsia="ar-SA"/>
        </w:rPr>
        <w:t>) (e-mail, adres</w:t>
      </w:r>
      <w:r w:rsidRPr="008342BA">
        <w:rPr>
          <w:color w:val="000000"/>
          <w:lang w:eastAsia="ar-SA"/>
        </w:rPr>
        <w:t>:</w:t>
      </w:r>
      <w:r w:rsidRPr="008342BA">
        <w:rPr>
          <w:lang w:eastAsia="ar-SA"/>
        </w:rPr>
        <w:t xml:space="preserve"> </w:t>
      </w:r>
      <w:hyperlink r:id="rId12" w:history="1">
        <w:r w:rsidRPr="000511D6">
          <w:rPr>
            <w:rStyle w:val="Hipercze"/>
            <w:lang w:eastAsia="ar-SA"/>
          </w:rPr>
          <w:t>arkadiusz.telka@grodziskodolne.pl</w:t>
        </w:r>
      </w:hyperlink>
      <w:r w:rsidRPr="008342BA">
        <w:rPr>
          <w:color w:val="0000FF"/>
          <w:lang w:eastAsia="ar-SA"/>
        </w:rPr>
        <w:t>,</w:t>
      </w:r>
      <w:r>
        <w:rPr>
          <w:color w:val="0000FF"/>
          <w:lang w:eastAsia="ar-SA"/>
        </w:rPr>
        <w:t xml:space="preserve"> </w:t>
      </w:r>
      <w:hyperlink r:id="rId13" w:history="1">
        <w:r w:rsidRPr="000511D6">
          <w:rPr>
            <w:rStyle w:val="Hipercze"/>
            <w:lang w:eastAsia="ar-SA"/>
          </w:rPr>
          <w:t>urzad@grodziskodolne.pl</w:t>
        </w:r>
      </w:hyperlink>
      <w:r>
        <w:t>,</w:t>
      </w:r>
      <w:r w:rsidRPr="008342BA">
        <w:rPr>
          <w:lang w:eastAsia="ar-SA"/>
        </w:rPr>
        <w:t>)</w:t>
      </w:r>
      <w:r>
        <w:rPr>
          <w:lang w:eastAsia="ar-SA"/>
        </w:rPr>
        <w:t xml:space="preserve"> </w:t>
      </w:r>
      <w:r w:rsidRPr="00652F4C">
        <w:t>z uwzględnieniem wymogów dotyczących formy, ustan</w:t>
      </w:r>
      <w:r>
        <w:t>owionych poniżej w pkt 8.3 – 8.7 SIWZ</w:t>
      </w:r>
    </w:p>
    <w:p w14:paraId="486F1D6D" w14:textId="77777777" w:rsidR="00C81A7E" w:rsidRDefault="00C81A7E" w:rsidP="00C81A7E">
      <w:pPr>
        <w:jc w:val="both"/>
        <w:rPr>
          <w:lang w:eastAsia="ar-SA"/>
        </w:rPr>
      </w:pPr>
      <w:r>
        <w:t xml:space="preserve">8.2 </w:t>
      </w:r>
      <w:r w:rsidRPr="00A603AC">
        <w:t xml:space="preserve">Jeżeli zamawiający lub wykonawca przekazują oświadczenia, wnioski, zawiadomienia oraz informacje za pośrednictwem faksu lub </w:t>
      </w:r>
      <w:r w:rsidRPr="008342BA">
        <w:t>przy użyciu środków komunikacji elektronicznej</w:t>
      </w:r>
      <w:r w:rsidRPr="00AD65BB">
        <w:rPr>
          <w:lang w:eastAsia="ar-SA"/>
        </w:rPr>
        <w:t xml:space="preserve"> </w:t>
      </w:r>
      <w:r w:rsidRPr="008342BA">
        <w:rPr>
          <w:lang w:eastAsia="ar-SA"/>
        </w:rPr>
        <w:t>w</w:t>
      </w:r>
      <w:r>
        <w:rPr>
          <w:lang w:eastAsia="ar-SA"/>
        </w:rPr>
        <w:t> </w:t>
      </w:r>
      <w:r w:rsidRPr="008342BA">
        <w:rPr>
          <w:lang w:eastAsia="ar-SA"/>
        </w:rPr>
        <w:t>rozumieniu ustawy z dnia 18 lipca 2002</w:t>
      </w:r>
      <w:r>
        <w:rPr>
          <w:lang w:eastAsia="ar-SA"/>
        </w:rPr>
        <w:t xml:space="preserve"> </w:t>
      </w:r>
      <w:r w:rsidRPr="008342BA">
        <w:rPr>
          <w:lang w:eastAsia="ar-SA"/>
        </w:rPr>
        <w:t>r. o świadczeniu usług drogą elektroniczną</w:t>
      </w:r>
      <w:r w:rsidRPr="00A603AC">
        <w:t>, każda ze stron na żądanie drugiej strony niezwłocznie potwierdza fakt ich otrz</w:t>
      </w:r>
      <w:r>
        <w:t>ymania.</w:t>
      </w:r>
      <w:r>
        <w:rPr>
          <w:lang w:eastAsia="ar-SA"/>
        </w:rPr>
        <w:t xml:space="preserve"> Przy czym zawsze dopuszczalna jest forma pisemna </w:t>
      </w:r>
      <w:r>
        <w:rPr>
          <w:color w:val="000000"/>
          <w:lang w:eastAsia="ar-SA"/>
        </w:rPr>
        <w:t>na adres wskazany w pkt. 2 SIWZ .</w:t>
      </w:r>
    </w:p>
    <w:p w14:paraId="69C8C8D8" w14:textId="77777777" w:rsidR="00C81A7E" w:rsidRDefault="00C81A7E" w:rsidP="00C81A7E">
      <w:pPr>
        <w:jc w:val="both"/>
        <w:rPr>
          <w:lang w:eastAsia="ar-SA"/>
        </w:rPr>
      </w:pPr>
      <w:r>
        <w:rPr>
          <w:lang w:eastAsia="ar-SA"/>
        </w:rPr>
        <w:t>8.3 W postępowaniu oświadczenia i</w:t>
      </w:r>
      <w:r w:rsidRPr="00A44E5F">
        <w:rPr>
          <w:color w:val="000000"/>
          <w:lang w:eastAsia="ar-SA"/>
        </w:rPr>
        <w:t xml:space="preserve"> dokumenty</w:t>
      </w:r>
      <w:r>
        <w:rPr>
          <w:lang w:eastAsia="ar-SA"/>
        </w:rPr>
        <w:t xml:space="preserve"> składa się w formie pisemnej. </w:t>
      </w:r>
    </w:p>
    <w:p w14:paraId="56CDF609" w14:textId="77777777" w:rsidR="00C81A7E" w:rsidRDefault="00C81A7E" w:rsidP="00C81A7E">
      <w:pPr>
        <w:jc w:val="both"/>
        <w:rPr>
          <w:lang w:eastAsia="ar-SA"/>
        </w:rPr>
      </w:pPr>
      <w:r>
        <w:rPr>
          <w:lang w:eastAsia="ar-SA"/>
        </w:rPr>
        <w:t xml:space="preserve">Formy porozumiewania się - faksem i </w:t>
      </w:r>
      <w:r>
        <w:t>przy użyciu środków komunikacji elektronicznej</w:t>
      </w:r>
      <w:r>
        <w:rPr>
          <w:lang w:eastAsia="ar-SA"/>
        </w:rPr>
        <w:t xml:space="preserve"> -            nie będą miały zastosowania do dokumentów, oświadczeń lub pełnomocnictw składanych w odpowiedzi na wezwanie dokonane przez Zamawiającego w trybie art. 26 ust. 2 u SIWZ, art. 26 ust. 3 lub 3a u PZP , ze względu na konieczność zachowania formy tych dokumentów i oświadczeń przewidzianej w Rozporządzeniu Prezesa Rady Ministrów z dnia 26 lipca 2016 r. w sprawie rodzajów dokumentów, jakich może żądać zamawiający od wykonawcy w postępowaniu o udzielenie zamówienia (Dz. U. 2016, poz. 1126) lub przepisów Kodeksu cywilnego w przypadku pełnomocnictwa.</w:t>
      </w:r>
    </w:p>
    <w:p w14:paraId="4EDB85D7" w14:textId="77777777" w:rsidR="007A518E" w:rsidRDefault="007A518E" w:rsidP="00C81A7E">
      <w:pPr>
        <w:jc w:val="both"/>
        <w:rPr>
          <w:lang w:eastAsia="ar-SA"/>
        </w:rPr>
      </w:pPr>
    </w:p>
    <w:p w14:paraId="56AA7AB2" w14:textId="77777777" w:rsidR="007A518E" w:rsidRDefault="007A518E" w:rsidP="00C81A7E">
      <w:pPr>
        <w:jc w:val="both"/>
        <w:rPr>
          <w:lang w:eastAsia="ar-SA"/>
        </w:rPr>
      </w:pPr>
    </w:p>
    <w:p w14:paraId="6531E696" w14:textId="77777777" w:rsidR="007A518E" w:rsidRDefault="007A518E" w:rsidP="00C81A7E">
      <w:pPr>
        <w:jc w:val="both"/>
        <w:rPr>
          <w:lang w:eastAsia="ar-SA"/>
        </w:rPr>
      </w:pPr>
    </w:p>
    <w:p w14:paraId="46680639" w14:textId="77777777" w:rsidR="007A518E" w:rsidRDefault="007A518E" w:rsidP="00C81A7E">
      <w:pPr>
        <w:jc w:val="both"/>
        <w:rPr>
          <w:color w:val="000000"/>
          <w:lang w:eastAsia="ar-SA"/>
        </w:rPr>
      </w:pPr>
    </w:p>
    <w:p w14:paraId="3664A2DE" w14:textId="77777777" w:rsidR="00C81A7E" w:rsidRDefault="00C81A7E" w:rsidP="00C81A7E">
      <w:pPr>
        <w:tabs>
          <w:tab w:val="left" w:pos="4500"/>
        </w:tabs>
        <w:jc w:val="both"/>
        <w:rPr>
          <w:color w:val="000000"/>
          <w:lang w:eastAsia="ar-SA"/>
        </w:rPr>
      </w:pPr>
      <w:r>
        <w:rPr>
          <w:color w:val="000000"/>
          <w:lang w:eastAsia="ar-SA"/>
        </w:rPr>
        <w:t>8.4 Osoby uprawnione do informacji:</w:t>
      </w:r>
    </w:p>
    <w:p w14:paraId="4DC8F231" w14:textId="77777777" w:rsidR="00C81A7E" w:rsidRDefault="00C81A7E" w:rsidP="00C81A7E">
      <w:pPr>
        <w:tabs>
          <w:tab w:val="left" w:pos="4500"/>
        </w:tabs>
        <w:jc w:val="both"/>
        <w:rPr>
          <w:color w:val="000000"/>
          <w:lang w:eastAsia="ar-SA"/>
        </w:rPr>
      </w:pPr>
    </w:p>
    <w:p w14:paraId="31002FF2" w14:textId="77777777" w:rsidR="00C81A7E" w:rsidRDefault="00C81A7E" w:rsidP="00C81A7E">
      <w:pPr>
        <w:ind w:firstLine="708"/>
        <w:jc w:val="both"/>
        <w:rPr>
          <w:color w:val="000000"/>
          <w:lang w:eastAsia="ar-SA"/>
        </w:rPr>
      </w:pPr>
      <w:r>
        <w:rPr>
          <w:color w:val="000000"/>
          <w:lang w:eastAsia="ar-SA"/>
        </w:rPr>
        <w:t xml:space="preserve">- w zakresie przedmiotu zamówienia –    </w:t>
      </w:r>
      <w:r>
        <w:rPr>
          <w:color w:val="000000"/>
          <w:lang w:eastAsia="ar-SA"/>
        </w:rPr>
        <w:tab/>
        <w:t xml:space="preserve">Edward Wasyl </w:t>
      </w:r>
    </w:p>
    <w:p w14:paraId="6F3C3133"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73386D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37-306 Grodzisko Dolne </w:t>
      </w:r>
    </w:p>
    <w:p w14:paraId="56BACCC0" w14:textId="77777777" w:rsidR="00C81A7E" w:rsidRDefault="00C81A7E" w:rsidP="00C81A7E">
      <w:pPr>
        <w:tabs>
          <w:tab w:val="left" w:pos="4500"/>
        </w:tabs>
        <w:rPr>
          <w:color w:val="000000"/>
          <w:lang w:eastAsia="ar-SA"/>
        </w:rPr>
      </w:pPr>
    </w:p>
    <w:p w14:paraId="574DD8A9" w14:textId="77777777" w:rsidR="00C81A7E" w:rsidRDefault="00C81A7E" w:rsidP="00C81A7E">
      <w:pPr>
        <w:jc w:val="both"/>
        <w:rPr>
          <w:color w:val="000000"/>
          <w:lang w:eastAsia="ar-SA"/>
        </w:rPr>
      </w:pPr>
      <w:r>
        <w:rPr>
          <w:color w:val="000000"/>
          <w:lang w:eastAsia="ar-SA"/>
        </w:rPr>
        <w:tab/>
        <w:t xml:space="preserve">- w zakresie formalno – prawnym   –    </w:t>
      </w:r>
      <w:r>
        <w:rPr>
          <w:color w:val="000000"/>
          <w:lang w:eastAsia="ar-SA"/>
        </w:rPr>
        <w:tab/>
        <w:t xml:space="preserve">Arkadiusz Telka </w:t>
      </w:r>
    </w:p>
    <w:p w14:paraId="607DAF59"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50BCCF0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765E6C38"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p>
    <w:p w14:paraId="1F6AA126" w14:textId="77777777" w:rsidR="00C81A7E" w:rsidRDefault="00C81A7E" w:rsidP="00C81A7E">
      <w:pPr>
        <w:jc w:val="both"/>
        <w:rPr>
          <w:color w:val="000000"/>
          <w:lang w:eastAsia="ar-SA"/>
        </w:rPr>
      </w:pPr>
      <w:r>
        <w:rPr>
          <w:color w:val="000000"/>
          <w:lang w:eastAsia="ar-SA"/>
        </w:rPr>
        <w:t xml:space="preserve">                                                                         </w:t>
      </w:r>
      <w:r>
        <w:rPr>
          <w:color w:val="000000"/>
          <w:lang w:eastAsia="ar-SA"/>
        </w:rPr>
        <w:tab/>
        <w:t xml:space="preserve">Stanisław Kurlej - Radca Prawny </w:t>
      </w:r>
    </w:p>
    <w:p w14:paraId="58B4EB92"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Urząd Gminy Grodzisko Dolne </w:t>
      </w:r>
    </w:p>
    <w:p w14:paraId="2FBE25CB" w14:textId="77777777" w:rsidR="00C81A7E" w:rsidRDefault="00C81A7E" w:rsidP="00C81A7E">
      <w:pPr>
        <w:tabs>
          <w:tab w:val="left" w:pos="4500"/>
        </w:tabs>
        <w:jc w:val="both"/>
        <w:rPr>
          <w:color w:val="000000"/>
          <w:lang w:eastAsia="ar-SA"/>
        </w:rPr>
      </w:pPr>
      <w:r>
        <w:rPr>
          <w:color w:val="000000"/>
          <w:lang w:eastAsia="ar-SA"/>
        </w:rPr>
        <w:t xml:space="preserve">                                                                         </w:t>
      </w:r>
      <w:r>
        <w:rPr>
          <w:color w:val="000000"/>
          <w:lang w:eastAsia="ar-SA"/>
        </w:rPr>
        <w:tab/>
      </w:r>
      <w:r>
        <w:rPr>
          <w:color w:val="000000"/>
          <w:lang w:eastAsia="ar-SA"/>
        </w:rPr>
        <w:tab/>
        <w:t xml:space="preserve">37- 306 Grodzisko Dolne </w:t>
      </w:r>
    </w:p>
    <w:p w14:paraId="2CBCA9D9" w14:textId="77777777" w:rsidR="00C81A7E" w:rsidRDefault="00C81A7E" w:rsidP="00C81A7E">
      <w:pPr>
        <w:tabs>
          <w:tab w:val="left" w:pos="4500"/>
        </w:tabs>
        <w:jc w:val="both"/>
        <w:rPr>
          <w:color w:val="000000"/>
          <w:lang w:eastAsia="ar-SA"/>
        </w:rPr>
      </w:pPr>
      <w:r>
        <w:rPr>
          <w:color w:val="000000"/>
          <w:lang w:eastAsia="ar-SA"/>
        </w:rPr>
        <w:t xml:space="preserve">                                                                        </w:t>
      </w:r>
    </w:p>
    <w:p w14:paraId="5CCCC026" w14:textId="77777777" w:rsidR="00C81A7E" w:rsidRPr="008520CE" w:rsidRDefault="00C81A7E" w:rsidP="00C81A7E">
      <w:pPr>
        <w:tabs>
          <w:tab w:val="left" w:pos="4500"/>
        </w:tabs>
        <w:jc w:val="both"/>
        <w:rPr>
          <w:b/>
          <w:color w:val="FF0000"/>
          <w:lang w:eastAsia="ar-SA"/>
        </w:rPr>
      </w:pPr>
      <w:r>
        <w:rPr>
          <w:color w:val="000000"/>
          <w:lang w:eastAsia="ar-SA"/>
        </w:rPr>
        <w:t>8.5 Osobą uprawnioną do porozumiewania się z Wykonawcami jest Wójt oraz Zastępca Wójta Gminy Grodzisko Dolne</w:t>
      </w:r>
      <w:r w:rsidRPr="008520CE">
        <w:rPr>
          <w:b/>
          <w:color w:val="FF0000"/>
          <w:lang w:eastAsia="ar-SA"/>
        </w:rPr>
        <w:t>.</w:t>
      </w:r>
    </w:p>
    <w:p w14:paraId="35F4553C" w14:textId="77777777" w:rsidR="00C81A7E" w:rsidRPr="008520CE" w:rsidRDefault="00C81A7E" w:rsidP="00C81A7E">
      <w:pPr>
        <w:pStyle w:val="Default"/>
        <w:jc w:val="both"/>
        <w:rPr>
          <w:b/>
          <w:color w:val="FF0000"/>
          <w:lang w:eastAsia="ar-SA"/>
        </w:rPr>
      </w:pPr>
    </w:p>
    <w:p w14:paraId="7976BA0E" w14:textId="77777777" w:rsidR="00C81A7E" w:rsidRDefault="00C81A7E" w:rsidP="00C81A7E">
      <w:pPr>
        <w:pStyle w:val="Default"/>
        <w:jc w:val="both"/>
      </w:pPr>
      <w:r>
        <w:rPr>
          <w:lang w:eastAsia="ar-SA"/>
        </w:rPr>
        <w:t>8.6 O</w:t>
      </w:r>
      <w:r>
        <w:t>fertę  o udzielenie zamówienia publicznego składa się pod rygorem nieważności w formie pisemnej na adres wskazany w pkt. 2 SIWZ .</w:t>
      </w:r>
      <w:r w:rsidRPr="00E02F91">
        <w:t xml:space="preserve"> </w:t>
      </w:r>
    </w:p>
    <w:p w14:paraId="5ACCB46E" w14:textId="77777777" w:rsidR="00C81A7E" w:rsidRDefault="00C81A7E" w:rsidP="00C81A7E">
      <w:pPr>
        <w:pStyle w:val="Default"/>
        <w:jc w:val="both"/>
        <w:rPr>
          <w:color w:val="FF0000"/>
        </w:rPr>
      </w:pPr>
    </w:p>
    <w:p w14:paraId="7A32B7D9" w14:textId="77777777" w:rsidR="00C81A7E" w:rsidRPr="00A603AC" w:rsidRDefault="00C81A7E" w:rsidP="00C81A7E">
      <w:pPr>
        <w:pStyle w:val="Default"/>
        <w:jc w:val="both"/>
        <w:rPr>
          <w:color w:val="auto"/>
        </w:rPr>
      </w:pPr>
      <w:r w:rsidRPr="00A603AC">
        <w:rPr>
          <w:color w:val="auto"/>
        </w:rPr>
        <w:t>8.7 Zamawiający nie przewiduje możliwości składania oferty w formie elektronicznej.</w:t>
      </w:r>
    </w:p>
    <w:p w14:paraId="06C40283" w14:textId="77777777" w:rsidR="008C514C" w:rsidRDefault="008C514C" w:rsidP="00F665DB">
      <w:pPr>
        <w:rPr>
          <w:color w:val="000000"/>
        </w:rPr>
      </w:pPr>
    </w:p>
    <w:tbl>
      <w:tblPr>
        <w:tblW w:w="0" w:type="auto"/>
        <w:tblInd w:w="70" w:type="dxa"/>
        <w:tblLayout w:type="fixed"/>
        <w:tblCellMar>
          <w:left w:w="70" w:type="dxa"/>
          <w:right w:w="70" w:type="dxa"/>
        </w:tblCellMar>
        <w:tblLook w:val="04A0" w:firstRow="1" w:lastRow="0" w:firstColumn="1" w:lastColumn="0" w:noHBand="0" w:noVBand="1"/>
      </w:tblPr>
      <w:tblGrid>
        <w:gridCol w:w="9509"/>
      </w:tblGrid>
      <w:tr w:rsidR="00F665DB" w14:paraId="4489DF55" w14:textId="77777777" w:rsidTr="00F665DB">
        <w:tc>
          <w:tcPr>
            <w:tcW w:w="9509" w:type="dxa"/>
            <w:tcBorders>
              <w:top w:val="single" w:sz="4" w:space="0" w:color="000000"/>
              <w:left w:val="single" w:sz="4" w:space="0" w:color="000000"/>
              <w:bottom w:val="single" w:sz="4" w:space="0" w:color="000000"/>
              <w:right w:val="single" w:sz="4" w:space="0" w:color="000000"/>
            </w:tcBorders>
            <w:hideMark/>
          </w:tcPr>
          <w:p w14:paraId="28A106AD" w14:textId="77777777" w:rsidR="00F665DB" w:rsidRDefault="00F665DB">
            <w:pPr>
              <w:jc w:val="both"/>
            </w:pPr>
            <w:r>
              <w:rPr>
                <w:b/>
                <w:bCs/>
                <w:color w:val="000000"/>
                <w:sz w:val="28"/>
              </w:rPr>
              <w:t>9. Wymagania dotyczące wadium</w:t>
            </w:r>
          </w:p>
        </w:tc>
      </w:tr>
    </w:tbl>
    <w:p w14:paraId="78499A77" w14:textId="77777777" w:rsidR="00F665DB" w:rsidRDefault="00F665DB" w:rsidP="00F665DB">
      <w:pPr>
        <w:tabs>
          <w:tab w:val="left" w:pos="993"/>
        </w:tabs>
        <w:jc w:val="both"/>
        <w:rPr>
          <w:rFonts w:eastAsia="Arial Unicode MS"/>
        </w:rPr>
      </w:pPr>
    </w:p>
    <w:p w14:paraId="310652BB" w14:textId="0C6B2871" w:rsidR="00725830" w:rsidRDefault="008C514C" w:rsidP="005E5F53">
      <w:pPr>
        <w:widowControl w:val="0"/>
        <w:spacing w:line="276" w:lineRule="auto"/>
        <w:contextualSpacing/>
        <w:jc w:val="both"/>
        <w:rPr>
          <w:rFonts w:eastAsia="Lucida Sans Unicode"/>
          <w:b/>
          <w:color w:val="000000"/>
          <w:kern w:val="2"/>
          <w:lang w:eastAsia="ar-SA"/>
        </w:rPr>
      </w:pPr>
      <w:r>
        <w:rPr>
          <w:rFonts w:eastAsia="Lucida Sans Unicode"/>
          <w:color w:val="000000"/>
          <w:kern w:val="2"/>
          <w:lang w:eastAsia="ar-SA"/>
        </w:rPr>
        <w:t>Zamawiający nie wymaga wniesienia wadium.</w:t>
      </w:r>
      <w:r w:rsidR="00F665DB">
        <w:rPr>
          <w:rFonts w:eastAsia="Lucida Sans Unicode"/>
          <w:b/>
          <w:kern w:val="2"/>
          <w:lang w:eastAsia="ar-SA"/>
        </w:rPr>
        <w:t xml:space="preserve"> </w:t>
      </w:r>
    </w:p>
    <w:p w14:paraId="05FB35EB" w14:textId="77777777" w:rsidR="005E5F53" w:rsidRPr="005E5F53" w:rsidRDefault="005E5F53" w:rsidP="005E5F53">
      <w:pPr>
        <w:widowControl w:val="0"/>
        <w:spacing w:line="276" w:lineRule="auto"/>
        <w:contextualSpacing/>
        <w:jc w:val="both"/>
        <w:rPr>
          <w:rFonts w:eastAsia="Lucida Sans Unicode"/>
          <w:b/>
          <w:color w:val="000000"/>
          <w:kern w:val="2"/>
          <w:lang w:eastAsia="ar-SA"/>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60D1B74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AA0AB1F" w14:textId="77777777" w:rsidR="00F665DB" w:rsidRDefault="00F665DB">
            <w:pPr>
              <w:jc w:val="both"/>
            </w:pPr>
            <w:r>
              <w:rPr>
                <w:b/>
                <w:bCs/>
                <w:color w:val="000000"/>
                <w:sz w:val="28"/>
              </w:rPr>
              <w:t>10. Termin związania ofertą</w:t>
            </w:r>
          </w:p>
        </w:tc>
      </w:tr>
    </w:tbl>
    <w:p w14:paraId="6870F1A9" w14:textId="77777777" w:rsidR="00F665DB" w:rsidRDefault="00F665DB" w:rsidP="00F665DB">
      <w:pPr>
        <w:jc w:val="both"/>
        <w:rPr>
          <w:color w:val="000000"/>
        </w:rPr>
      </w:pPr>
    </w:p>
    <w:p w14:paraId="4FF3DC8D" w14:textId="77777777" w:rsidR="00F665DB" w:rsidRDefault="00F665DB" w:rsidP="00F665DB">
      <w:pPr>
        <w:jc w:val="both"/>
        <w:rPr>
          <w:color w:val="000000"/>
        </w:rPr>
      </w:pPr>
      <w:r>
        <w:rPr>
          <w:color w:val="000000"/>
        </w:rPr>
        <w:t>10.1  Wykonawca jest związany ofertą do czasu zawarcia umowy, jednak nie dłużej niż 30 dni od upływu terminu składania ofert.</w:t>
      </w:r>
    </w:p>
    <w:p w14:paraId="5960E63C" w14:textId="77777777" w:rsidR="00F665DB" w:rsidRDefault="00F665DB" w:rsidP="00F665DB">
      <w:pPr>
        <w:jc w:val="both"/>
        <w:rPr>
          <w:color w:val="000000"/>
        </w:rPr>
      </w:pPr>
      <w:r>
        <w:rPr>
          <w:color w:val="000000"/>
        </w:rPr>
        <w:t>10.2 Na podstawie art. 85 ust. 2 u PZP,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756D83E7" w14:textId="77777777" w:rsidR="00F665DB" w:rsidRDefault="00F665DB" w:rsidP="00F665DB">
      <w:pPr>
        <w:jc w:val="both"/>
        <w:rPr>
          <w:color w:val="000000"/>
        </w:rPr>
      </w:pPr>
      <w:r>
        <w:rPr>
          <w:color w:val="000000"/>
        </w:rPr>
        <w:t>10.3 Przedłużenie terminu związania ofertą jest dopuszczalne tylko z jednoczesnym przedłużeniem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056A3BA5" w14:textId="77777777" w:rsidR="00F665DB" w:rsidRDefault="00F665DB" w:rsidP="00F665DB">
      <w:pPr>
        <w:jc w:val="both"/>
        <w:rPr>
          <w:color w:val="000000"/>
        </w:rPr>
      </w:pPr>
      <w:r>
        <w:rPr>
          <w:color w:val="000000"/>
        </w:rPr>
        <w:t>10.4 Wniesienie odwołania po upływie terminu składania ofert zawiesza bieg terminu związania ofertą do czasu ogłoszenia przez Izbę orzeczenia (art. 182 ust. 6 u PZP).</w:t>
      </w:r>
    </w:p>
    <w:p w14:paraId="577ECCD5" w14:textId="77777777" w:rsidR="00F665DB" w:rsidRDefault="00F665DB" w:rsidP="00F665DB">
      <w:pPr>
        <w:jc w:val="both"/>
        <w:rPr>
          <w:b/>
          <w:bCs/>
          <w:color w:val="000000"/>
          <w:sz w:val="28"/>
        </w:rPr>
      </w:pPr>
    </w:p>
    <w:p w14:paraId="1FC38A9B" w14:textId="77777777" w:rsidR="007A518E" w:rsidRDefault="007A518E" w:rsidP="00F665DB">
      <w:pPr>
        <w:jc w:val="both"/>
        <w:rPr>
          <w:b/>
          <w:bCs/>
          <w:color w:val="000000"/>
          <w:sz w:val="28"/>
        </w:rPr>
      </w:pPr>
    </w:p>
    <w:p w14:paraId="2BA9243E" w14:textId="77777777" w:rsidR="007A518E" w:rsidRDefault="007A518E" w:rsidP="00F665DB">
      <w:pPr>
        <w:jc w:val="both"/>
        <w:rPr>
          <w:b/>
          <w:bCs/>
          <w:color w:val="000000"/>
          <w:sz w:val="28"/>
        </w:rPr>
      </w:pPr>
    </w:p>
    <w:p w14:paraId="12E02063" w14:textId="77777777" w:rsidR="007A518E" w:rsidRDefault="007A518E" w:rsidP="00F665DB">
      <w:pPr>
        <w:jc w:val="both"/>
        <w:rPr>
          <w:b/>
          <w:bCs/>
          <w:color w:val="000000"/>
          <w:sz w:val="28"/>
        </w:rPr>
      </w:pPr>
    </w:p>
    <w:p w14:paraId="3B4742D8" w14:textId="77777777" w:rsidR="007A518E" w:rsidRDefault="007A518E" w:rsidP="00F665DB">
      <w:pPr>
        <w:jc w:val="both"/>
        <w:rPr>
          <w:b/>
          <w:bCs/>
          <w:color w:val="000000"/>
          <w:sz w:val="28"/>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C992A1"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3684E172" w14:textId="77777777" w:rsidR="00F665DB" w:rsidRDefault="00F665DB">
            <w:pPr>
              <w:jc w:val="both"/>
            </w:pPr>
            <w:r>
              <w:rPr>
                <w:b/>
                <w:bCs/>
                <w:color w:val="000000"/>
                <w:sz w:val="28"/>
              </w:rPr>
              <w:t>11. Opis sposobu przygotowania ofert</w:t>
            </w:r>
          </w:p>
        </w:tc>
      </w:tr>
    </w:tbl>
    <w:p w14:paraId="2A0AF784" w14:textId="77777777" w:rsidR="00F665DB" w:rsidRDefault="00F665DB" w:rsidP="00F665DB">
      <w:pPr>
        <w:jc w:val="both"/>
        <w:rPr>
          <w:color w:val="000000"/>
        </w:rPr>
      </w:pPr>
    </w:p>
    <w:p w14:paraId="01C6524E" w14:textId="77777777" w:rsidR="00F665DB" w:rsidRDefault="00F665DB" w:rsidP="00F665DB">
      <w:pPr>
        <w:jc w:val="both"/>
        <w:rPr>
          <w:color w:val="000000"/>
        </w:rPr>
      </w:pPr>
      <w:r>
        <w:rPr>
          <w:color w:val="000000"/>
        </w:rPr>
        <w:t>11.1 Każdy Wykonawca może złożyć tylko jedną ofertę zgodną z wymogami niniejszej specyfikacji na jedną z części lub na obydwie części.</w:t>
      </w:r>
    </w:p>
    <w:p w14:paraId="30503B86" w14:textId="77777777" w:rsidR="00F665DB" w:rsidRDefault="00F665DB" w:rsidP="00F665DB">
      <w:pPr>
        <w:autoSpaceDE w:val="0"/>
        <w:jc w:val="both"/>
        <w:rPr>
          <w:color w:val="000000"/>
        </w:rPr>
      </w:pPr>
      <w:r>
        <w:rPr>
          <w:color w:val="000000"/>
        </w:rPr>
        <w:t>11.2 Ofertę należy przygotować ściśle według wymagań określonych w niniejszej SIWZ.</w:t>
      </w:r>
    </w:p>
    <w:p w14:paraId="11085E93" w14:textId="77777777" w:rsidR="00882778" w:rsidRDefault="00F665DB" w:rsidP="00F665DB">
      <w:pPr>
        <w:autoSpaceDE w:val="0"/>
        <w:jc w:val="both"/>
      </w:pPr>
      <w:r>
        <w:t xml:space="preserve">11.3 Oferta musi być podpisana przez osoby upoważnione do reprezentowania Wykonawcy (Wykonawców), zgodnie z formą reprezentacji Wykonawcy określoną w rejestrze lub innym dokumencie, właściwym dla danej formy organizacyjnej Wykonawcy albo przez upełnomocnionego przedstawiciela Wykonawcy - jeżeli upoważnienie takie nie wynika wprost z dokumentu stwierdzającego status prawny Wykonawcy to do oferty należy dołączyć oryginał lub poświadczoną za zgodność z oryginałem kopię stosownego pełnomocnictwa udzielonego przez osoby do tego upoważnione. </w:t>
      </w:r>
    </w:p>
    <w:p w14:paraId="0920DE2F" w14:textId="77777777" w:rsidR="00F665DB" w:rsidRDefault="00F665DB" w:rsidP="00F665DB">
      <w:pPr>
        <w:autoSpaceDE w:val="0"/>
        <w:jc w:val="both"/>
      </w:pPr>
      <w:r>
        <w:t>Oznacza to, iż jeżeli z dokumentu(ów) określającego(</w:t>
      </w:r>
      <w:r w:rsidR="00F85D0F">
        <w:t xml:space="preserve"> </w:t>
      </w:r>
      <w:r>
        <w:t>ych) status prawny Wykonawcy(ów) lub pełnomocnictwa (pełnomocnictw) wynika, iż do reprezentowania Wykonawcy(ów) upoważnionych jest łącznie kilka osób, dokumenty wchodzące w skład oferty muszą być podpisane przez wszystkie te osoby.</w:t>
      </w:r>
    </w:p>
    <w:p w14:paraId="4CF86E11" w14:textId="77777777" w:rsidR="00F665DB" w:rsidRDefault="00F665DB" w:rsidP="00F665DB">
      <w:pPr>
        <w:autoSpaceDE w:val="0"/>
        <w:jc w:val="both"/>
        <w:rPr>
          <w:color w:val="000000"/>
        </w:rPr>
      </w:pPr>
      <w:r>
        <w:rPr>
          <w:color w:val="000000"/>
        </w:rPr>
        <w:t>11.4 Wzory dokumentów dołączonych do niniejszej SIWZ powinny zostać wypełnione przez Wykonawcę i dołączone do oferty bądź też przygotowane przez Wykonawcę w zgodnej formie z niniejszą SIWZ .</w:t>
      </w:r>
    </w:p>
    <w:p w14:paraId="71A35678" w14:textId="77777777" w:rsidR="00F665DB" w:rsidRDefault="00F665DB" w:rsidP="00F665DB">
      <w:pPr>
        <w:autoSpaceDE w:val="0"/>
        <w:jc w:val="both"/>
        <w:rPr>
          <w:color w:val="000000"/>
        </w:rPr>
      </w:pPr>
      <w:r>
        <w:rPr>
          <w:color w:val="000000"/>
        </w:rPr>
        <w:t>11.5 We wszystkich przypadkach, gdzie jest mowa o pieczątkach, Zamawiający dopuszcza założenie czytelnego zapisu o treści pieczęci zawierającego co najmniej oznaczenie nazwy (firmy) i siedziby.</w:t>
      </w:r>
    </w:p>
    <w:p w14:paraId="29F495E7" w14:textId="77777777" w:rsidR="00F03B40" w:rsidRDefault="00F03B40" w:rsidP="00F665DB">
      <w:pPr>
        <w:jc w:val="both"/>
        <w:rPr>
          <w:b/>
          <w:color w:val="000000"/>
          <w:u w:val="single"/>
        </w:rPr>
      </w:pPr>
    </w:p>
    <w:p w14:paraId="27278773" w14:textId="77777777" w:rsidR="00F665DB" w:rsidRDefault="00F665DB" w:rsidP="00F665DB">
      <w:pPr>
        <w:jc w:val="both"/>
        <w:rPr>
          <w:b/>
          <w:color w:val="000000"/>
          <w:u w:val="single"/>
        </w:rPr>
      </w:pPr>
      <w:r>
        <w:rPr>
          <w:b/>
          <w:color w:val="000000"/>
          <w:u w:val="single"/>
        </w:rPr>
        <w:t>11.6 Oferta winna zawierać następujące dokumenty:</w:t>
      </w:r>
    </w:p>
    <w:p w14:paraId="32841A06" w14:textId="77777777" w:rsidR="00F665DB" w:rsidRDefault="00F665DB" w:rsidP="00F665DB">
      <w:pPr>
        <w:jc w:val="both"/>
        <w:rPr>
          <w:b/>
          <w:color w:val="000000"/>
        </w:rPr>
      </w:pPr>
    </w:p>
    <w:p w14:paraId="10E72A74" w14:textId="77777777" w:rsidR="00F665DB" w:rsidRDefault="00F665DB" w:rsidP="00F665DB">
      <w:pPr>
        <w:jc w:val="both"/>
        <w:rPr>
          <w:b/>
          <w:color w:val="000000"/>
        </w:rPr>
      </w:pPr>
      <w:r>
        <w:rPr>
          <w:b/>
          <w:color w:val="000000"/>
        </w:rPr>
        <w:t>1) wypełniony formularz oferty, wg załącznika nr 1 do SWIZ;</w:t>
      </w:r>
    </w:p>
    <w:p w14:paraId="0F54688E" w14:textId="77777777" w:rsidR="00F665DB" w:rsidRDefault="00F665DB" w:rsidP="00F665DB">
      <w:pPr>
        <w:rPr>
          <w:b/>
        </w:rPr>
      </w:pPr>
      <w:r>
        <w:rPr>
          <w:b/>
        </w:rPr>
        <w:t>2) oświadczenie</w:t>
      </w:r>
      <w:r>
        <w:t xml:space="preserve"> </w:t>
      </w:r>
      <w:r w:rsidR="00AA1A8E">
        <w:rPr>
          <w:b/>
        </w:rPr>
        <w:t xml:space="preserve">o niepodleganiu wykluczeniu </w:t>
      </w:r>
      <w:r>
        <w:rPr>
          <w:b/>
        </w:rPr>
        <w:t xml:space="preserve"> oraz spełnianiu warunków udziału w postępow</w:t>
      </w:r>
      <w:r w:rsidR="00AA1A8E">
        <w:rPr>
          <w:b/>
        </w:rPr>
        <w:t xml:space="preserve">aniu </w:t>
      </w:r>
      <w:r>
        <w:rPr>
          <w:b/>
        </w:rPr>
        <w:t>(wg załącznika nr 2 do SIWZ )</w:t>
      </w:r>
    </w:p>
    <w:p w14:paraId="343BBCD8"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72C87937" w14:textId="77777777" w:rsidR="00F665DB" w:rsidRDefault="003C43E1" w:rsidP="00F665DB">
      <w:pPr>
        <w:pStyle w:val="Akapitzlist"/>
        <w:autoSpaceDE w:val="0"/>
        <w:ind w:left="0"/>
        <w:jc w:val="both"/>
        <w:rPr>
          <w:rFonts w:eastAsia="SimSun"/>
        </w:rPr>
      </w:pPr>
      <w:r>
        <w:rPr>
          <w:rFonts w:eastAsia="SimSun"/>
          <w:b/>
        </w:rPr>
        <w:t>4</w:t>
      </w:r>
      <w:r w:rsidR="00F665DB">
        <w:rPr>
          <w:rFonts w:eastAsia="SimSun"/>
          <w:b/>
        </w:rPr>
        <w:t>) Pisemne zobowiązania innych podmiotów do oddania</w:t>
      </w:r>
      <w:r w:rsidR="00F665DB">
        <w:rPr>
          <w:rFonts w:eastAsia="SimSun"/>
        </w:rPr>
        <w:t xml:space="preserve"> Wykonawcy do dyspozycji niezbędnych zasobów (jeśli dotyczy)</w:t>
      </w:r>
    </w:p>
    <w:p w14:paraId="0FDF2F84" w14:textId="77777777" w:rsidR="00F85D0F" w:rsidRDefault="00F85D0F" w:rsidP="00F665DB">
      <w:pPr>
        <w:jc w:val="both"/>
        <w:rPr>
          <w:b/>
          <w:color w:val="000000"/>
          <w:u w:val="single"/>
        </w:rPr>
      </w:pPr>
    </w:p>
    <w:p w14:paraId="002E8A3D" w14:textId="77777777" w:rsidR="00F665DB" w:rsidRDefault="00F665DB" w:rsidP="00F665DB">
      <w:pPr>
        <w:jc w:val="both"/>
        <w:rPr>
          <w:b/>
          <w:color w:val="000000"/>
          <w:u w:val="single"/>
        </w:rPr>
      </w:pPr>
      <w:r>
        <w:rPr>
          <w:b/>
          <w:color w:val="000000"/>
          <w:u w:val="single"/>
        </w:rPr>
        <w:t>11.7 Oferta składana przez konsorcjum lub spółkę cywilną winna zawierać następujące dokumenty:</w:t>
      </w:r>
    </w:p>
    <w:p w14:paraId="1479EAE1" w14:textId="77777777" w:rsidR="00F85D0F" w:rsidRDefault="00F85D0F" w:rsidP="00F665DB">
      <w:pPr>
        <w:jc w:val="both"/>
        <w:rPr>
          <w:b/>
          <w:color w:val="000000"/>
        </w:rPr>
      </w:pPr>
    </w:p>
    <w:p w14:paraId="24346D5E" w14:textId="77777777" w:rsidR="00F665DB" w:rsidRDefault="00F665DB" w:rsidP="00F665DB">
      <w:pPr>
        <w:rPr>
          <w:b/>
          <w:color w:val="000000"/>
        </w:rPr>
      </w:pPr>
      <w:r>
        <w:rPr>
          <w:b/>
          <w:color w:val="000000"/>
        </w:rPr>
        <w:t>1) wypełniony formularz oferty, wg załącznika nr 1 do SIWZ , podpisany przez pełnomocnika konsorcjum/spółki cywilnej,</w:t>
      </w:r>
    </w:p>
    <w:p w14:paraId="0A5476C4" w14:textId="77777777" w:rsidR="00F665DB" w:rsidRDefault="00F665DB" w:rsidP="00F665DB">
      <w:pPr>
        <w:rPr>
          <w:b/>
        </w:rPr>
      </w:pPr>
      <w:r>
        <w:rPr>
          <w:b/>
        </w:rPr>
        <w:t>2) oświadczenie o niepodleganiu wykluczeniu oraz spełnianiu warunków udziału w postępowa</w:t>
      </w:r>
      <w:r w:rsidR="00AA1A8E">
        <w:rPr>
          <w:b/>
        </w:rPr>
        <w:t xml:space="preserve">niu </w:t>
      </w:r>
      <w:r w:rsidR="003C43E1">
        <w:rPr>
          <w:b/>
        </w:rPr>
        <w:t xml:space="preserve">  </w:t>
      </w:r>
      <w:r>
        <w:rPr>
          <w:b/>
        </w:rPr>
        <w:t>(wg załącznika nr 2 do SIWZ )</w:t>
      </w:r>
    </w:p>
    <w:p w14:paraId="655CEB0F" w14:textId="77777777" w:rsidR="00F665DB" w:rsidRDefault="00F665DB" w:rsidP="00F665DB">
      <w:pPr>
        <w:jc w:val="both"/>
        <w:rPr>
          <w:b/>
          <w:color w:val="000000"/>
        </w:rPr>
      </w:pPr>
      <w:r>
        <w:rPr>
          <w:b/>
          <w:color w:val="000000"/>
        </w:rPr>
        <w:t>3) Kosztorys ofertowy uproszc</w:t>
      </w:r>
      <w:r w:rsidR="00AA1A8E">
        <w:rPr>
          <w:b/>
          <w:color w:val="000000"/>
        </w:rPr>
        <w:t xml:space="preserve">zony  </w:t>
      </w:r>
    </w:p>
    <w:p w14:paraId="38B27E95" w14:textId="77777777" w:rsidR="00F665DB" w:rsidRDefault="003C43E1" w:rsidP="00F665DB">
      <w:pPr>
        <w:jc w:val="both"/>
        <w:rPr>
          <w:b/>
        </w:rPr>
      </w:pPr>
      <w:r>
        <w:rPr>
          <w:b/>
          <w:color w:val="000000"/>
        </w:rPr>
        <w:t>4</w:t>
      </w:r>
      <w:r w:rsidR="00F665DB">
        <w:rPr>
          <w:b/>
          <w:color w:val="000000"/>
        </w:rPr>
        <w:t xml:space="preserve">) Pełnomocnictwo, o którym mowa w </w:t>
      </w:r>
      <w:r w:rsidR="00F665DB">
        <w:rPr>
          <w:b/>
        </w:rPr>
        <w:t>pkt 7.2 p pkt 4-7 specyfikacji;</w:t>
      </w:r>
    </w:p>
    <w:p w14:paraId="32AEF5B1" w14:textId="77777777" w:rsidR="00F665DB" w:rsidRDefault="003C43E1" w:rsidP="00F665DB">
      <w:pPr>
        <w:jc w:val="both"/>
        <w:rPr>
          <w:b/>
        </w:rPr>
      </w:pPr>
      <w:r>
        <w:rPr>
          <w:b/>
        </w:rPr>
        <w:t>5</w:t>
      </w:r>
      <w:r w:rsidR="00F665DB">
        <w:rPr>
          <w:b/>
        </w:rPr>
        <w:t xml:space="preserve">) </w:t>
      </w:r>
      <w:r w:rsidR="00F665DB">
        <w:rPr>
          <w:rFonts w:eastAsia="SimSun"/>
          <w:b/>
        </w:rPr>
        <w:t>Pisemne zobowiązania innych podmiotów do oddania</w:t>
      </w:r>
      <w:r w:rsidR="00F665DB">
        <w:rPr>
          <w:rFonts w:eastAsia="SimSun"/>
        </w:rPr>
        <w:t xml:space="preserve"> Wykonawcy do dyspozycji niezbędnych zasobów (jeśli dotyczy)</w:t>
      </w:r>
    </w:p>
    <w:p w14:paraId="7D145FCA" w14:textId="77777777" w:rsidR="00F665DB" w:rsidRDefault="00F665DB" w:rsidP="00F665DB">
      <w:pPr>
        <w:jc w:val="both"/>
        <w:rPr>
          <w:color w:val="000000"/>
        </w:rPr>
      </w:pPr>
      <w:r>
        <w:rPr>
          <w:color w:val="000000"/>
        </w:rPr>
        <w:t>11.8 Ofertę składa się, pod rygorem nieważności, w formie pisemnej. Każdą stronę należy ponumerować, miejsca zmian należy parafować przez osobę podpisującą ofertę. Cała oferta powinna być zszyta, zbindowana lub złączona trwale w inny sposób.</w:t>
      </w:r>
    </w:p>
    <w:p w14:paraId="37DC19E2" w14:textId="77777777" w:rsidR="007A518E" w:rsidRDefault="007A518E" w:rsidP="00F665DB">
      <w:pPr>
        <w:jc w:val="both"/>
        <w:rPr>
          <w:color w:val="000000"/>
        </w:rPr>
      </w:pPr>
    </w:p>
    <w:p w14:paraId="11D9BC89" w14:textId="77777777" w:rsidR="007A518E" w:rsidRDefault="007A518E" w:rsidP="00F665DB">
      <w:pPr>
        <w:jc w:val="both"/>
        <w:rPr>
          <w:color w:val="000000"/>
        </w:rPr>
      </w:pPr>
    </w:p>
    <w:p w14:paraId="6922878B" w14:textId="77777777" w:rsidR="007A518E" w:rsidRDefault="007A518E" w:rsidP="00F665DB">
      <w:pPr>
        <w:jc w:val="both"/>
        <w:rPr>
          <w:color w:val="000000"/>
        </w:rPr>
      </w:pPr>
    </w:p>
    <w:p w14:paraId="11ABB615" w14:textId="77777777" w:rsidR="00F665DB" w:rsidRDefault="00F665DB" w:rsidP="00F665DB">
      <w:pPr>
        <w:jc w:val="both"/>
        <w:rPr>
          <w:color w:val="000000"/>
        </w:rPr>
      </w:pPr>
      <w:r>
        <w:rPr>
          <w:color w:val="000000"/>
        </w:rPr>
        <w:t>11.9 Ofertę należy umieścić w podwójnej kopercie (wewnętrzna i zewnętrzna).</w:t>
      </w:r>
    </w:p>
    <w:p w14:paraId="0374F41D" w14:textId="77777777" w:rsidR="00EC46A8" w:rsidRDefault="00EC46A8" w:rsidP="00A316ED">
      <w:pPr>
        <w:rPr>
          <w:color w:val="000000"/>
        </w:rPr>
      </w:pPr>
    </w:p>
    <w:p w14:paraId="38C59DA7" w14:textId="77777777" w:rsidR="00F665DB" w:rsidRDefault="00F665DB" w:rsidP="00A316ED">
      <w:pPr>
        <w:rPr>
          <w:b/>
          <w:bCs/>
          <w:color w:val="000000"/>
        </w:rPr>
      </w:pPr>
      <w:r>
        <w:rPr>
          <w:color w:val="000000"/>
        </w:rPr>
        <w:t>a/ zewnętrzna koperta zaadresowana na adres:</w:t>
      </w:r>
    </w:p>
    <w:p w14:paraId="103DF473" w14:textId="77777777" w:rsidR="0055205D" w:rsidRDefault="0055205D" w:rsidP="0055205D">
      <w:pPr>
        <w:rPr>
          <w:b/>
          <w:bCs/>
          <w:color w:val="000000"/>
        </w:rPr>
      </w:pPr>
    </w:p>
    <w:p w14:paraId="33D79F05" w14:textId="77777777" w:rsidR="0055205D" w:rsidRDefault="0055205D" w:rsidP="0055205D">
      <w:pPr>
        <w:rPr>
          <w:b/>
          <w:bCs/>
          <w:color w:val="000000"/>
        </w:rPr>
      </w:pPr>
      <w:r>
        <w:rPr>
          <w:b/>
          <w:bCs/>
          <w:color w:val="000000"/>
        </w:rPr>
        <w:t xml:space="preserve">Urząd Gminy Grodzisko Dolne </w:t>
      </w:r>
    </w:p>
    <w:p w14:paraId="71FC41FA" w14:textId="77777777" w:rsidR="0055205D" w:rsidRDefault="0055205D" w:rsidP="0055205D">
      <w:pPr>
        <w:rPr>
          <w:b/>
          <w:bCs/>
          <w:color w:val="000000"/>
        </w:rPr>
      </w:pPr>
      <w:r>
        <w:rPr>
          <w:b/>
          <w:bCs/>
          <w:color w:val="000000"/>
        </w:rPr>
        <w:t xml:space="preserve">Grodzisko Dolne 125a </w:t>
      </w:r>
    </w:p>
    <w:p w14:paraId="757C18BD" w14:textId="77777777" w:rsidR="0055205D" w:rsidRDefault="0055205D" w:rsidP="0055205D">
      <w:pPr>
        <w:rPr>
          <w:bCs/>
          <w:color w:val="000000"/>
        </w:rPr>
      </w:pPr>
      <w:r>
        <w:rPr>
          <w:b/>
          <w:bCs/>
          <w:color w:val="000000"/>
        </w:rPr>
        <w:t xml:space="preserve">37 – 306 Grodzisko Dolne </w:t>
      </w:r>
    </w:p>
    <w:p w14:paraId="34CE13DB" w14:textId="77777777" w:rsidR="0055205D" w:rsidRDefault="0055205D" w:rsidP="0055205D">
      <w:pPr>
        <w:ind w:left="4956" w:firstLine="12"/>
        <w:jc w:val="both"/>
        <w:rPr>
          <w:bCs/>
          <w:color w:val="000000"/>
        </w:rPr>
      </w:pPr>
    </w:p>
    <w:p w14:paraId="60DC8283" w14:textId="77777777" w:rsidR="0055205D" w:rsidRPr="001111D7" w:rsidRDefault="0055205D" w:rsidP="0055205D">
      <w:pPr>
        <w:jc w:val="both"/>
        <w:rPr>
          <w:color w:val="000000"/>
          <w:sz w:val="20"/>
          <w:szCs w:val="20"/>
        </w:rPr>
      </w:pPr>
      <w:r>
        <w:rPr>
          <w:color w:val="000000"/>
        </w:rPr>
        <w:t>oraz opisana:</w:t>
      </w:r>
      <w:r>
        <w:rPr>
          <w:b/>
          <w:color w:val="000000"/>
        </w:rPr>
        <w:t xml:space="preserve"> </w:t>
      </w:r>
      <w:r w:rsidR="008C514C">
        <w:rPr>
          <w:b/>
          <w:color w:val="000000"/>
          <w:sz w:val="28"/>
          <w:szCs w:val="28"/>
        </w:rPr>
        <w:t xml:space="preserve">„ </w:t>
      </w:r>
      <w:r w:rsidR="008C514C" w:rsidRPr="008C514C">
        <w:rPr>
          <w:rFonts w:eastAsiaTheme="minorHAnsi"/>
          <w:b/>
          <w:lang w:eastAsia="en-US"/>
        </w:rPr>
        <w:t>Budowa pięciu Otwartych Stref Aktywności na terenie Gminy Grodzisko Dolne</w:t>
      </w:r>
      <w:r w:rsidR="008C514C">
        <w:rPr>
          <w:rFonts w:ascii="VerdanaRegular" w:eastAsiaTheme="minorHAnsi" w:hAnsi="VerdanaRegular" w:cs="VerdanaRegular"/>
          <w:sz w:val="17"/>
          <w:szCs w:val="17"/>
          <w:lang w:eastAsia="en-US"/>
        </w:rPr>
        <w:t>.</w:t>
      </w:r>
      <w:r>
        <w:rPr>
          <w:color w:val="000000"/>
          <w:sz w:val="20"/>
          <w:szCs w:val="20"/>
        </w:rPr>
        <w:t xml:space="preserve"> </w:t>
      </w:r>
      <w:r>
        <w:rPr>
          <w:b/>
          <w:color w:val="000000"/>
          <w:sz w:val="28"/>
          <w:szCs w:val="28"/>
        </w:rPr>
        <w:t>”</w:t>
      </w:r>
    </w:p>
    <w:p w14:paraId="0687C026" w14:textId="77777777" w:rsidR="0055205D" w:rsidRDefault="0055205D" w:rsidP="0055205D">
      <w:pPr>
        <w:rPr>
          <w:b/>
        </w:rPr>
      </w:pPr>
    </w:p>
    <w:p w14:paraId="20E31C24" w14:textId="617D9145" w:rsidR="0055205D" w:rsidRPr="00A305C8" w:rsidRDefault="0055205D" w:rsidP="0055205D">
      <w:pPr>
        <w:jc w:val="both"/>
        <w:rPr>
          <w:color w:val="FF0000"/>
        </w:rPr>
      </w:pPr>
      <w:r>
        <w:t xml:space="preserve"> </w:t>
      </w:r>
      <w:r>
        <w:rPr>
          <w:b/>
        </w:rPr>
        <w:t xml:space="preserve">Nie otwierać przed dniem: </w:t>
      </w:r>
      <w:r w:rsidR="0088765C">
        <w:rPr>
          <w:b/>
          <w:color w:val="FF0000"/>
        </w:rPr>
        <w:t>22 marca</w:t>
      </w:r>
      <w:r w:rsidRPr="00A305C8">
        <w:rPr>
          <w:b/>
          <w:bCs/>
          <w:color w:val="FF0000"/>
        </w:rPr>
        <w:t xml:space="preserve"> </w:t>
      </w:r>
      <w:r w:rsidR="00BC65A2">
        <w:rPr>
          <w:b/>
          <w:bCs/>
          <w:color w:val="FF0000"/>
        </w:rPr>
        <w:t xml:space="preserve">2019 r. </w:t>
      </w:r>
      <w:r w:rsidRPr="00A305C8">
        <w:rPr>
          <w:b/>
          <w:bCs/>
          <w:color w:val="FF0000"/>
        </w:rPr>
        <w:t>do godz. 10</w:t>
      </w:r>
      <w:r w:rsidRPr="00A305C8">
        <w:rPr>
          <w:b/>
          <w:bCs/>
          <w:color w:val="FF0000"/>
          <w:vertAlign w:val="superscript"/>
        </w:rPr>
        <w:t>15</w:t>
      </w:r>
    </w:p>
    <w:p w14:paraId="11558D3C" w14:textId="77777777" w:rsidR="00E868DA" w:rsidRDefault="00E868DA" w:rsidP="0055205D">
      <w:pPr>
        <w:jc w:val="both"/>
        <w:rPr>
          <w:color w:val="000000"/>
        </w:rPr>
      </w:pPr>
    </w:p>
    <w:p w14:paraId="05DC83C0" w14:textId="77777777" w:rsidR="0055205D" w:rsidRPr="0055205D" w:rsidRDefault="0055205D" w:rsidP="0055205D">
      <w:pPr>
        <w:jc w:val="both"/>
      </w:pPr>
      <w:r>
        <w:rPr>
          <w:color w:val="000000"/>
        </w:rPr>
        <w:t>b/ na wewnętrznej, zaklejonej kopercie należy umieścić adres Wykonawcy oraz adres Zamawiającego podany wyżej.</w:t>
      </w:r>
    </w:p>
    <w:p w14:paraId="77B6FD44" w14:textId="77777777" w:rsidR="0055205D" w:rsidRDefault="0055205D" w:rsidP="0055205D">
      <w:pPr>
        <w:tabs>
          <w:tab w:val="left" w:pos="426"/>
          <w:tab w:val="left" w:pos="1620"/>
        </w:tabs>
        <w:jc w:val="both"/>
        <w:rPr>
          <w:color w:val="000000"/>
        </w:rPr>
      </w:pPr>
    </w:p>
    <w:p w14:paraId="421F1376" w14:textId="77777777" w:rsidR="0055205D" w:rsidRPr="00B556DF" w:rsidRDefault="0055205D" w:rsidP="0055205D">
      <w:pPr>
        <w:jc w:val="both"/>
        <w:rPr>
          <w:color w:val="000000"/>
        </w:rPr>
      </w:pPr>
      <w:r>
        <w:rPr>
          <w:rFonts w:eastAsia="Arial Unicode MS"/>
          <w:color w:val="000000"/>
        </w:rPr>
        <w:t>11.10 Oferty złożone po terminie zostaną niezwłocznie zwrócone bez otwierania (</w:t>
      </w:r>
      <w:r>
        <w:rPr>
          <w:color w:val="000000"/>
        </w:rPr>
        <w:t>art. 84 ust. 2 u PZP).</w:t>
      </w:r>
    </w:p>
    <w:p w14:paraId="3D3A7627" w14:textId="77777777" w:rsidR="0055205D" w:rsidRDefault="0055205D" w:rsidP="0055205D">
      <w:pPr>
        <w:tabs>
          <w:tab w:val="left" w:pos="-284"/>
        </w:tabs>
        <w:jc w:val="both"/>
        <w:rPr>
          <w:rFonts w:eastAsia="Arial Unicode MS"/>
          <w:color w:val="000000"/>
        </w:rPr>
      </w:pPr>
      <w:r>
        <w:rPr>
          <w:rFonts w:eastAsia="Arial Unicode MS"/>
          <w:color w:val="000000"/>
        </w:rPr>
        <w:t xml:space="preserve">11.11 Wykonawca może wprowadzić zmiany do oferty przed upływem terminu składania ofert. Zmiany należy złożyć wg takich samych zasad, jakie obowiązują przy składaniu oferty, z dopiskiem: </w:t>
      </w:r>
      <w:r>
        <w:rPr>
          <w:rFonts w:eastAsia="Arial Unicode MS"/>
          <w:i/>
          <w:color w:val="000000"/>
        </w:rPr>
        <w:t>„Zmiana oferty”.</w:t>
      </w:r>
    </w:p>
    <w:p w14:paraId="1BD961FD" w14:textId="77777777" w:rsidR="0055205D" w:rsidRDefault="0055205D" w:rsidP="0055205D">
      <w:pPr>
        <w:tabs>
          <w:tab w:val="left" w:pos="-284"/>
          <w:tab w:val="left" w:pos="480"/>
        </w:tabs>
        <w:jc w:val="both"/>
        <w:rPr>
          <w:color w:val="000000"/>
        </w:rPr>
      </w:pPr>
      <w:r>
        <w:rPr>
          <w:rFonts w:eastAsia="Arial Unicode MS"/>
          <w:color w:val="000000"/>
        </w:rPr>
        <w:t>11.12 Wykonawca ma prawo wycofać ofertę przed upływem terminu składania ofert.                 W takim przypadku pisemne powiadomienie o wycofaniu oferty musi wpłynąć do Zamawiającego przed upływem terminu składania ofert.</w:t>
      </w:r>
    </w:p>
    <w:p w14:paraId="7D90EA0B" w14:textId="77777777" w:rsidR="0055205D" w:rsidRDefault="0055205D" w:rsidP="0055205D">
      <w:pPr>
        <w:jc w:val="both"/>
        <w:rPr>
          <w:color w:val="000000"/>
        </w:rPr>
      </w:pPr>
      <w:r>
        <w:rPr>
          <w:color w:val="000000"/>
        </w:rPr>
        <w:t>11.13 Wykonawca ma możliwość uzyskania wszelkich możliwych informacji i dokładne zaznajomienie się z przedmiotem zamówienia.</w:t>
      </w:r>
    </w:p>
    <w:p w14:paraId="3B6F9E9C" w14:textId="77777777" w:rsidR="0055205D" w:rsidRDefault="0055205D" w:rsidP="0055205D">
      <w:pPr>
        <w:pStyle w:val="Tekstpodstawowy"/>
        <w:jc w:val="both"/>
        <w:rPr>
          <w:b w:val="0"/>
          <w:color w:val="000000"/>
        </w:rPr>
      </w:pPr>
      <w:r>
        <w:rPr>
          <w:b w:val="0"/>
          <w:color w:val="000000"/>
        </w:rPr>
        <w:t>11.14 Wykonawca ponosi wszelkie koszty związane z przygotowaniem i przedłożeniem swojej oferty przetargowej. Zamawiający w żadnym wypadku nie może być pociągnięty do odpowiedzialności z tytułu tych kosztów, niezależnie od przebiegu czy wyniku procedury przetargowej z zastrzeżeniem art. 93 ust. 4 u PZP.</w:t>
      </w:r>
    </w:p>
    <w:p w14:paraId="44248ED4" w14:textId="77777777" w:rsidR="0055205D" w:rsidRDefault="0055205D" w:rsidP="0055205D">
      <w:pPr>
        <w:pStyle w:val="Tekstpodstawowy"/>
        <w:jc w:val="both"/>
        <w:rPr>
          <w:b w:val="0"/>
          <w:color w:val="000000"/>
        </w:rPr>
      </w:pPr>
      <w:r>
        <w:rPr>
          <w:b w:val="0"/>
          <w:color w:val="000000"/>
        </w:rPr>
        <w:t>11.15 Każdy dokument składający się na ofertę musi być czytelny.</w:t>
      </w:r>
    </w:p>
    <w:p w14:paraId="498831C8" w14:textId="77777777" w:rsidR="0055205D" w:rsidRDefault="0055205D" w:rsidP="0055205D">
      <w:pPr>
        <w:pStyle w:val="Tekstpodstawowy"/>
        <w:jc w:val="both"/>
        <w:rPr>
          <w:b w:val="0"/>
          <w:color w:val="000000"/>
        </w:rPr>
      </w:pPr>
      <w:r>
        <w:rPr>
          <w:b w:val="0"/>
          <w:color w:val="000000"/>
        </w:rPr>
        <w:t>11.16 Oferta musi być podpisana przez Wykonawcę. Zamawiający wymaga, aby ofertę podpisano zgodnie z zasadami reprezentacji wynikającymi z właściwego rejestru lub centralnej ewidencji działalności gospodarczej. Jeżeli osoba/osoby działa na podstawie pełnomocnictwa to pełnomocnictwo musi spełniać warunki określone w pkt 7.2 SIWZ .</w:t>
      </w:r>
    </w:p>
    <w:p w14:paraId="08EAAC89" w14:textId="77777777" w:rsidR="001B1C24" w:rsidRPr="00BF305D" w:rsidRDefault="001B1C24" w:rsidP="00F665DB">
      <w:pPr>
        <w:pStyle w:val="Tekstpodstawowy"/>
        <w:jc w:val="both"/>
        <w:rPr>
          <w:b w:val="0"/>
          <w:color w:val="000000"/>
        </w:rPr>
      </w:pPr>
    </w:p>
    <w:tbl>
      <w:tblPr>
        <w:tblW w:w="9220" w:type="dxa"/>
        <w:tblInd w:w="-5" w:type="dxa"/>
        <w:tblLayout w:type="fixed"/>
        <w:tblCellMar>
          <w:left w:w="70" w:type="dxa"/>
          <w:right w:w="70" w:type="dxa"/>
        </w:tblCellMar>
        <w:tblLook w:val="04A0" w:firstRow="1" w:lastRow="0" w:firstColumn="1" w:lastColumn="0" w:noHBand="0" w:noVBand="1"/>
      </w:tblPr>
      <w:tblGrid>
        <w:gridCol w:w="9220"/>
      </w:tblGrid>
      <w:tr w:rsidR="00F665DB" w14:paraId="7C698390" w14:textId="77777777" w:rsidTr="00AE6361">
        <w:tc>
          <w:tcPr>
            <w:tcW w:w="9220" w:type="dxa"/>
            <w:tcBorders>
              <w:top w:val="single" w:sz="4" w:space="0" w:color="000000"/>
              <w:left w:val="single" w:sz="4" w:space="0" w:color="000000"/>
              <w:bottom w:val="single" w:sz="4" w:space="0" w:color="000000"/>
              <w:right w:val="single" w:sz="4" w:space="0" w:color="000000"/>
            </w:tcBorders>
            <w:hideMark/>
          </w:tcPr>
          <w:p w14:paraId="2DE9C64F" w14:textId="77777777" w:rsidR="00F665DB" w:rsidRDefault="00F665DB">
            <w:pPr>
              <w:jc w:val="both"/>
            </w:pPr>
            <w:r>
              <w:rPr>
                <w:b/>
                <w:bCs/>
                <w:color w:val="000000"/>
                <w:sz w:val="28"/>
              </w:rPr>
              <w:t>12. Miejsce oraz termin składania i otwarcia ofert</w:t>
            </w:r>
          </w:p>
        </w:tc>
      </w:tr>
    </w:tbl>
    <w:p w14:paraId="76E9145C" w14:textId="77777777" w:rsidR="00AE6361" w:rsidRDefault="00AE6361" w:rsidP="00AE6361">
      <w:pPr>
        <w:spacing w:line="360" w:lineRule="exact"/>
        <w:rPr>
          <w:color w:val="000000"/>
        </w:rPr>
      </w:pPr>
      <w:r>
        <w:rPr>
          <w:b/>
          <w:bCs/>
          <w:color w:val="000000"/>
        </w:rPr>
        <w:t xml:space="preserve">12.1 Składanie ofert </w:t>
      </w:r>
    </w:p>
    <w:p w14:paraId="66BF00BC" w14:textId="77777777" w:rsidR="00AE6361" w:rsidRDefault="00AE6361" w:rsidP="00AE6361">
      <w:pPr>
        <w:spacing w:line="360" w:lineRule="exact"/>
        <w:rPr>
          <w:b/>
          <w:color w:val="000000"/>
        </w:rPr>
      </w:pPr>
      <w:r>
        <w:rPr>
          <w:color w:val="000000"/>
        </w:rPr>
        <w:t>Wykonawca przystępujący do przetargu, po zapoznaniu się z jego warunkami, przekazuje ofertę na adres</w:t>
      </w:r>
      <w:r>
        <w:rPr>
          <w:b/>
          <w:color w:val="000000"/>
        </w:rPr>
        <w:t xml:space="preserve">: </w:t>
      </w:r>
    </w:p>
    <w:p w14:paraId="488C1B1E" w14:textId="77777777" w:rsidR="00AE6361" w:rsidRDefault="00AE6361" w:rsidP="00AE6361">
      <w:pPr>
        <w:spacing w:line="360" w:lineRule="exact"/>
        <w:rPr>
          <w:b/>
          <w:color w:val="000000"/>
        </w:rPr>
      </w:pPr>
      <w:r>
        <w:rPr>
          <w:b/>
          <w:color w:val="000000"/>
        </w:rPr>
        <w:t>Urząd Gminy Grodzisko Dolne</w:t>
      </w:r>
    </w:p>
    <w:p w14:paraId="41F91A2D" w14:textId="77777777" w:rsidR="00AE6361" w:rsidRDefault="00AE6361" w:rsidP="00AE6361">
      <w:pPr>
        <w:spacing w:line="360" w:lineRule="exact"/>
        <w:rPr>
          <w:b/>
          <w:color w:val="000000"/>
        </w:rPr>
      </w:pPr>
      <w:r>
        <w:rPr>
          <w:b/>
          <w:color w:val="000000"/>
        </w:rPr>
        <w:t>Grodzisko Dolne 125 a</w:t>
      </w:r>
    </w:p>
    <w:p w14:paraId="0C6E06BE" w14:textId="77777777" w:rsidR="00AE6361" w:rsidRDefault="00AE6361" w:rsidP="00AE6361">
      <w:pPr>
        <w:spacing w:line="360" w:lineRule="exact"/>
        <w:rPr>
          <w:b/>
          <w:bCs/>
          <w:color w:val="000000"/>
        </w:rPr>
      </w:pPr>
      <w:r>
        <w:rPr>
          <w:b/>
          <w:color w:val="000000"/>
        </w:rPr>
        <w:t>37-306 Grodzisko Dolne</w:t>
      </w:r>
    </w:p>
    <w:p w14:paraId="0BE608F7" w14:textId="77777777" w:rsidR="00BC65A2" w:rsidRDefault="00BC65A2" w:rsidP="00AE6361">
      <w:pPr>
        <w:spacing w:line="360" w:lineRule="exact"/>
        <w:rPr>
          <w:b/>
          <w:bCs/>
          <w:color w:val="000000"/>
        </w:rPr>
      </w:pPr>
    </w:p>
    <w:p w14:paraId="12F295C5" w14:textId="77777777" w:rsidR="00BC65A2" w:rsidRDefault="00BC65A2" w:rsidP="00AE6361">
      <w:pPr>
        <w:spacing w:line="360" w:lineRule="exact"/>
        <w:rPr>
          <w:b/>
          <w:bCs/>
          <w:color w:val="000000"/>
        </w:rPr>
      </w:pPr>
    </w:p>
    <w:p w14:paraId="7F685638" w14:textId="77777777" w:rsidR="00BC65A2" w:rsidRDefault="00BC65A2" w:rsidP="00AE6361">
      <w:pPr>
        <w:spacing w:line="360" w:lineRule="exact"/>
        <w:rPr>
          <w:b/>
          <w:bCs/>
          <w:color w:val="000000"/>
        </w:rPr>
      </w:pPr>
    </w:p>
    <w:p w14:paraId="74056B0E" w14:textId="77777777" w:rsidR="00AE6361" w:rsidRDefault="00AE6361" w:rsidP="00AE6361">
      <w:pPr>
        <w:spacing w:line="360" w:lineRule="exact"/>
        <w:rPr>
          <w:b/>
          <w:bCs/>
          <w:color w:val="000000"/>
        </w:rPr>
      </w:pPr>
      <w:r>
        <w:rPr>
          <w:b/>
          <w:bCs/>
          <w:color w:val="000000"/>
        </w:rPr>
        <w:t>(sekretariat Urzędu – pok. Nr 16)</w:t>
      </w:r>
    </w:p>
    <w:p w14:paraId="0EE8F598" w14:textId="77777777" w:rsidR="00AE6361" w:rsidRDefault="00AE6361" w:rsidP="00AE6361">
      <w:pPr>
        <w:spacing w:line="360" w:lineRule="exact"/>
        <w:rPr>
          <w:color w:val="000000"/>
        </w:rPr>
      </w:pPr>
      <w:r>
        <w:rPr>
          <w:b/>
          <w:bCs/>
          <w:color w:val="000000"/>
        </w:rPr>
        <w:t xml:space="preserve">Czynny od poniedziałku do piątku w godz. od 7 </w:t>
      </w:r>
      <w:r>
        <w:rPr>
          <w:b/>
          <w:bCs/>
          <w:color w:val="000000"/>
          <w:vertAlign w:val="superscript"/>
        </w:rPr>
        <w:t>00</w:t>
      </w:r>
      <w:r>
        <w:rPr>
          <w:b/>
          <w:bCs/>
          <w:color w:val="000000"/>
        </w:rPr>
        <w:t xml:space="preserve"> do 15 </w:t>
      </w:r>
      <w:r>
        <w:rPr>
          <w:b/>
          <w:bCs/>
          <w:color w:val="000000"/>
          <w:vertAlign w:val="superscript"/>
        </w:rPr>
        <w:t xml:space="preserve">00 </w:t>
      </w:r>
    </w:p>
    <w:p w14:paraId="1A22854A" w14:textId="7F5891F2" w:rsidR="00AE6361" w:rsidRDefault="00AE6361" w:rsidP="00AE6361">
      <w:pPr>
        <w:spacing w:line="360" w:lineRule="exact"/>
        <w:jc w:val="both"/>
        <w:rPr>
          <w:b/>
          <w:bCs/>
          <w:color w:val="000000"/>
        </w:rPr>
      </w:pPr>
      <w:r>
        <w:rPr>
          <w:color w:val="000000"/>
        </w:rPr>
        <w:t xml:space="preserve">Termin złożenia oferty </w:t>
      </w:r>
      <w:r>
        <w:rPr>
          <w:b/>
          <w:color w:val="000000"/>
        </w:rPr>
        <w:t xml:space="preserve">do </w:t>
      </w:r>
      <w:r w:rsidR="00BC65A2">
        <w:rPr>
          <w:b/>
          <w:color w:val="000000"/>
        </w:rPr>
        <w:t xml:space="preserve"> </w:t>
      </w:r>
      <w:r w:rsidR="0088765C">
        <w:rPr>
          <w:b/>
          <w:color w:val="FF0000"/>
          <w:u w:val="single"/>
        </w:rPr>
        <w:t>22</w:t>
      </w:r>
      <w:r w:rsidR="00BC65A2">
        <w:rPr>
          <w:b/>
          <w:color w:val="FF0000"/>
          <w:u w:val="single"/>
        </w:rPr>
        <w:t xml:space="preserve"> </w:t>
      </w:r>
      <w:r w:rsidR="0088765C">
        <w:rPr>
          <w:b/>
          <w:color w:val="FF0000"/>
          <w:u w:val="single"/>
        </w:rPr>
        <w:t xml:space="preserve">marca </w:t>
      </w:r>
      <w:r w:rsidR="00BC65A2">
        <w:rPr>
          <w:b/>
          <w:color w:val="FF0000"/>
          <w:u w:val="single"/>
        </w:rPr>
        <w:t xml:space="preserve"> 2019 </w:t>
      </w:r>
      <w:r w:rsidRPr="00A305C8">
        <w:rPr>
          <w:b/>
          <w:color w:val="FF0000"/>
          <w:u w:val="single"/>
        </w:rPr>
        <w:t>r. do godz. 10</w:t>
      </w:r>
      <w:r w:rsidRPr="00A305C8">
        <w:rPr>
          <w:b/>
          <w:color w:val="FF0000"/>
          <w:u w:val="single"/>
          <w:vertAlign w:val="superscript"/>
        </w:rPr>
        <w:t>00</w:t>
      </w:r>
      <w:r w:rsidRPr="00A305C8">
        <w:rPr>
          <w:b/>
          <w:color w:val="FF0000"/>
          <w:u w:val="single"/>
        </w:rPr>
        <w:t xml:space="preserve"> </w:t>
      </w:r>
      <w:r>
        <w:rPr>
          <w:color w:val="000000"/>
        </w:rPr>
        <w:t>dotyczy także ofert składanych drogą pocztową.</w:t>
      </w:r>
    </w:p>
    <w:p w14:paraId="39601CC8" w14:textId="77777777" w:rsidR="00AE6361" w:rsidRDefault="00AE6361" w:rsidP="00AE6361">
      <w:pPr>
        <w:spacing w:line="360" w:lineRule="exact"/>
        <w:rPr>
          <w:color w:val="000000"/>
          <w:u w:val="single"/>
        </w:rPr>
      </w:pPr>
      <w:r>
        <w:rPr>
          <w:b/>
          <w:bCs/>
          <w:color w:val="000000"/>
        </w:rPr>
        <w:t xml:space="preserve">12.2 Otwarcie ofert </w:t>
      </w:r>
    </w:p>
    <w:p w14:paraId="373D07A3" w14:textId="77777777" w:rsidR="00AE6361" w:rsidRDefault="00AE6361" w:rsidP="00AE6361">
      <w:pPr>
        <w:spacing w:line="360" w:lineRule="exact"/>
        <w:rPr>
          <w:b/>
          <w:color w:val="000000"/>
        </w:rPr>
      </w:pPr>
      <w:r>
        <w:rPr>
          <w:color w:val="000000"/>
          <w:u w:val="single"/>
        </w:rPr>
        <w:t>Miejsce otwarcia ofert</w:t>
      </w:r>
      <w:r>
        <w:rPr>
          <w:color w:val="000000"/>
        </w:rPr>
        <w:t xml:space="preserve"> </w:t>
      </w:r>
    </w:p>
    <w:p w14:paraId="3B5AD008" w14:textId="77777777" w:rsidR="00AE6361" w:rsidRDefault="00AE6361" w:rsidP="00AE6361">
      <w:pPr>
        <w:spacing w:line="360" w:lineRule="exact"/>
        <w:rPr>
          <w:b/>
          <w:color w:val="000000"/>
        </w:rPr>
      </w:pPr>
      <w:r>
        <w:rPr>
          <w:b/>
          <w:color w:val="000000"/>
        </w:rPr>
        <w:t xml:space="preserve">Urząd Gminy Grodzisko Dolne </w:t>
      </w:r>
    </w:p>
    <w:p w14:paraId="25EB9840" w14:textId="77777777" w:rsidR="00AE6361" w:rsidRDefault="00AE6361" w:rsidP="00AE6361">
      <w:pPr>
        <w:spacing w:line="360" w:lineRule="exact"/>
        <w:rPr>
          <w:b/>
          <w:color w:val="000000"/>
        </w:rPr>
      </w:pPr>
      <w:r>
        <w:rPr>
          <w:b/>
          <w:color w:val="000000"/>
        </w:rPr>
        <w:t>Grodzisko Dolne 125a</w:t>
      </w:r>
    </w:p>
    <w:p w14:paraId="5A3CA4D1" w14:textId="77777777" w:rsidR="00AE6361" w:rsidRDefault="00AE6361" w:rsidP="00AE6361">
      <w:pPr>
        <w:spacing w:line="360" w:lineRule="exact"/>
        <w:rPr>
          <w:b/>
          <w:bCs/>
          <w:color w:val="000000"/>
        </w:rPr>
      </w:pPr>
      <w:r>
        <w:rPr>
          <w:b/>
          <w:color w:val="000000"/>
        </w:rPr>
        <w:t xml:space="preserve">37-306 Grodzisko Dolne </w:t>
      </w:r>
    </w:p>
    <w:p w14:paraId="1CD8456F" w14:textId="602B7BF6" w:rsidR="00E868DA" w:rsidRPr="00BC65A2" w:rsidRDefault="00AE6361" w:rsidP="00AE6361">
      <w:pPr>
        <w:spacing w:line="360" w:lineRule="exact"/>
        <w:rPr>
          <w:color w:val="000000"/>
        </w:rPr>
      </w:pPr>
      <w:r>
        <w:rPr>
          <w:b/>
          <w:bCs/>
          <w:color w:val="000000"/>
        </w:rPr>
        <w:t xml:space="preserve">Pok. Nr 15 </w:t>
      </w:r>
    </w:p>
    <w:p w14:paraId="05C6B72B" w14:textId="5C90856D" w:rsidR="00AE6361" w:rsidRDefault="00AE6361" w:rsidP="00AE6361">
      <w:pPr>
        <w:spacing w:line="360" w:lineRule="exact"/>
        <w:rPr>
          <w:color w:val="000000"/>
        </w:rPr>
      </w:pPr>
      <w:r>
        <w:rPr>
          <w:b/>
          <w:color w:val="000000"/>
        </w:rPr>
        <w:t>12.3 Termin otwarcia ofert:</w:t>
      </w:r>
      <w:r>
        <w:rPr>
          <w:color w:val="000000"/>
        </w:rPr>
        <w:t xml:space="preserve"> </w:t>
      </w:r>
      <w:r w:rsidR="0088765C">
        <w:rPr>
          <w:b/>
          <w:color w:val="FF0000"/>
          <w:u w:val="single"/>
        </w:rPr>
        <w:t>22</w:t>
      </w:r>
      <w:r w:rsidR="00BC65A2">
        <w:rPr>
          <w:b/>
          <w:color w:val="FF0000"/>
          <w:u w:val="single"/>
        </w:rPr>
        <w:t xml:space="preserve"> </w:t>
      </w:r>
      <w:r w:rsidR="0088765C">
        <w:rPr>
          <w:b/>
          <w:color w:val="FF0000"/>
          <w:u w:val="single"/>
        </w:rPr>
        <w:t xml:space="preserve">marca </w:t>
      </w:r>
      <w:r w:rsidR="00BC65A2">
        <w:rPr>
          <w:b/>
          <w:color w:val="FF0000"/>
          <w:u w:val="single"/>
        </w:rPr>
        <w:t>2019</w:t>
      </w:r>
      <w:r w:rsidRPr="00A305C8">
        <w:rPr>
          <w:b/>
          <w:color w:val="FF0000"/>
          <w:u w:val="single"/>
        </w:rPr>
        <w:t xml:space="preserve"> r. o godz. 10</w:t>
      </w:r>
      <w:r w:rsidRPr="00A305C8">
        <w:rPr>
          <w:b/>
          <w:color w:val="FF0000"/>
          <w:u w:val="single"/>
          <w:vertAlign w:val="superscript"/>
        </w:rPr>
        <w:t>15</w:t>
      </w:r>
      <w:r w:rsidRPr="00A305C8">
        <w:rPr>
          <w:b/>
          <w:color w:val="FF0000"/>
          <w:vertAlign w:val="superscript"/>
        </w:rPr>
        <w:t xml:space="preserve"> </w:t>
      </w:r>
    </w:p>
    <w:p w14:paraId="336DA57E" w14:textId="77777777" w:rsidR="00AE6361" w:rsidRDefault="00AE6361" w:rsidP="00AE6361">
      <w:pPr>
        <w:pStyle w:val="Default"/>
      </w:pPr>
    </w:p>
    <w:p w14:paraId="1072A772" w14:textId="77777777" w:rsidR="00AE6361" w:rsidRPr="00E62F56" w:rsidRDefault="00AE6361" w:rsidP="00AE6361">
      <w:pPr>
        <w:pStyle w:val="Default"/>
        <w:jc w:val="both"/>
      </w:pPr>
      <w:r w:rsidRPr="00E62F56">
        <w:rPr>
          <w:b/>
        </w:rPr>
        <w:t>12.4</w:t>
      </w:r>
      <w:r w:rsidRPr="00E62F56">
        <w:t xml:space="preserve"> Niezwłocznie po otwarciu ofert zamawiający zamieszcza na stronie internetowej informacje dotyczące: </w:t>
      </w:r>
    </w:p>
    <w:p w14:paraId="198E7DA2" w14:textId="77777777" w:rsidR="00AE6361" w:rsidRPr="00E62F56" w:rsidRDefault="00AE6361" w:rsidP="00AE6361">
      <w:pPr>
        <w:pStyle w:val="Default"/>
        <w:jc w:val="both"/>
      </w:pPr>
      <w:r w:rsidRPr="00E62F56">
        <w:t xml:space="preserve">1) kwoty, jaką zamierza przeznaczyć na sfinansowanie zamówienia; </w:t>
      </w:r>
    </w:p>
    <w:p w14:paraId="0A7672B1" w14:textId="77777777" w:rsidR="00AE6361" w:rsidRPr="00E62F56" w:rsidRDefault="00AE6361" w:rsidP="00AE6361">
      <w:pPr>
        <w:pStyle w:val="Default"/>
        <w:jc w:val="both"/>
      </w:pPr>
      <w:r w:rsidRPr="00E62F56">
        <w:t xml:space="preserve">2) firm oraz adresów wykonawców, którzy złożyli oferty w terminie; </w:t>
      </w:r>
    </w:p>
    <w:p w14:paraId="7D1AA4AC" w14:textId="77777777" w:rsidR="00AE6361" w:rsidRPr="00E62F56" w:rsidRDefault="00AE6361" w:rsidP="00AE6361">
      <w:pPr>
        <w:jc w:val="both"/>
        <w:rPr>
          <w:color w:val="000000"/>
        </w:rPr>
      </w:pPr>
      <w:r w:rsidRPr="00E62F56">
        <w:t>3) ceny, terminu wykonania zamówienia, okresu gwarancji i warunków płatności zawartych w ofertach.</w:t>
      </w:r>
    </w:p>
    <w:p w14:paraId="2B701874" w14:textId="77777777" w:rsidR="008C514C" w:rsidRDefault="008C514C"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D3CD99"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666D3B0" w14:textId="77777777" w:rsidR="00F665DB" w:rsidRDefault="00F665DB">
            <w:pPr>
              <w:jc w:val="both"/>
            </w:pPr>
            <w:r>
              <w:rPr>
                <w:b/>
                <w:bCs/>
                <w:color w:val="000000"/>
                <w:sz w:val="28"/>
              </w:rPr>
              <w:t>13. Opis sposobu obliczania ceny oferty.</w:t>
            </w:r>
          </w:p>
        </w:tc>
      </w:tr>
    </w:tbl>
    <w:p w14:paraId="25832513" w14:textId="77777777" w:rsidR="00F665DB" w:rsidRDefault="00F665DB" w:rsidP="00F665DB">
      <w:pPr>
        <w:jc w:val="both"/>
        <w:rPr>
          <w:color w:val="000000"/>
        </w:rPr>
      </w:pPr>
    </w:p>
    <w:p w14:paraId="3332101C" w14:textId="77777777" w:rsidR="00F665DB" w:rsidRDefault="00F665DB" w:rsidP="00F665DB">
      <w:pPr>
        <w:jc w:val="both"/>
        <w:rPr>
          <w:b/>
          <w:color w:val="FF00FF"/>
          <w:u w:val="single"/>
        </w:rPr>
      </w:pPr>
      <w:r>
        <w:rPr>
          <w:color w:val="000000"/>
        </w:rPr>
        <w:t xml:space="preserve">13.1  Należy podać cenę brutto za całość zamówienia </w:t>
      </w:r>
      <w:r>
        <w:t>dla poszczególnej części.</w:t>
      </w:r>
    </w:p>
    <w:p w14:paraId="22A0E395" w14:textId="77777777" w:rsidR="00F665DB" w:rsidRDefault="00F665DB" w:rsidP="00F665DB">
      <w:pPr>
        <w:jc w:val="both"/>
        <w:rPr>
          <w:color w:val="000000"/>
        </w:rPr>
      </w:pPr>
      <w:r>
        <w:rPr>
          <w:b/>
          <w:color w:val="000000"/>
          <w:u w:val="single"/>
        </w:rPr>
        <w:t xml:space="preserve">13.2 Zamawiający określa kosztorysowy sposób rozliczenia </w:t>
      </w:r>
      <w:r>
        <w:rPr>
          <w:color w:val="000000"/>
        </w:rPr>
        <w:t>.</w:t>
      </w:r>
    </w:p>
    <w:p w14:paraId="114783B4" w14:textId="77777777" w:rsidR="00C775C5" w:rsidRDefault="00F665DB" w:rsidP="00CC24A7">
      <w:pPr>
        <w:rPr>
          <w:color w:val="000000"/>
        </w:rPr>
      </w:pPr>
      <w:r>
        <w:rPr>
          <w:color w:val="000000"/>
        </w:rPr>
        <w:t xml:space="preserve">13.3 Wykonawca określa cenę realizacji zamówienia zgodnie z </w:t>
      </w:r>
      <w:r>
        <w:rPr>
          <w:rFonts w:eastAsia="Calibri"/>
          <w:color w:val="000000"/>
          <w:lang w:eastAsia="en-US"/>
        </w:rPr>
        <w:t>ustawą o informowaniu o cenach towarów i usług z dn</w:t>
      </w:r>
      <w:r w:rsidR="001031F2">
        <w:rPr>
          <w:rFonts w:eastAsia="Calibri"/>
          <w:color w:val="000000"/>
          <w:lang w:eastAsia="en-US"/>
        </w:rPr>
        <w:t>ia 9 maja 2014 r. (</w:t>
      </w:r>
      <w:r w:rsidR="00407CC7">
        <w:rPr>
          <w:rFonts w:eastAsia="Calibri"/>
          <w:color w:val="000000"/>
          <w:lang w:eastAsia="en-US"/>
        </w:rPr>
        <w:t xml:space="preserve"> </w:t>
      </w:r>
      <w:r w:rsidR="001031F2">
        <w:rPr>
          <w:rFonts w:eastAsia="Calibri"/>
          <w:color w:val="000000"/>
          <w:lang w:eastAsia="en-US"/>
        </w:rPr>
        <w:t xml:space="preserve">Dz. U. z 2017 r. poz. 1830 </w:t>
      </w:r>
      <w:r>
        <w:rPr>
          <w:rFonts w:eastAsia="Calibri"/>
          <w:color w:val="000000"/>
          <w:lang w:eastAsia="en-US"/>
        </w:rPr>
        <w:t xml:space="preserve">) </w:t>
      </w:r>
      <w:r>
        <w:rPr>
          <w:color w:val="000000"/>
        </w:rPr>
        <w:t xml:space="preserve">poprzez wskazanie w formularzu oferty ceny za </w:t>
      </w:r>
      <w:r>
        <w:t>wykonanie poszczególnej części</w:t>
      </w:r>
      <w:r>
        <w:rPr>
          <w:color w:val="000000"/>
        </w:rPr>
        <w:t xml:space="preserve"> zamówienia </w:t>
      </w:r>
      <w:r>
        <w:rPr>
          <w:b/>
          <w:color w:val="000000"/>
          <w:u w:val="single"/>
        </w:rPr>
        <w:t>(wg załącznika nr 1 do SIWZ ).</w:t>
      </w:r>
    </w:p>
    <w:p w14:paraId="7F94492F" w14:textId="77777777" w:rsidR="00F85D0F" w:rsidRDefault="00F665DB" w:rsidP="00F665DB">
      <w:pPr>
        <w:jc w:val="both"/>
        <w:rPr>
          <w:color w:val="000000"/>
        </w:rPr>
      </w:pPr>
      <w:r>
        <w:rPr>
          <w:color w:val="000000"/>
        </w:rPr>
        <w:t xml:space="preserve">13.4 Podana w ofercie cena musi być wyrażona w PLN. Cena musi uwzględniać wszystkie wymagania niniejszej SIWZ oraz obejmować wszelkie </w:t>
      </w:r>
      <w:r>
        <w:t>koszty (w tym podatki, koszty utylizacji odpadów oraz inne opłaty),</w:t>
      </w:r>
      <w:r>
        <w:rPr>
          <w:color w:val="000000"/>
        </w:rPr>
        <w:t xml:space="preserve"> które Wykonawca winien ponieść z tytułu należytej oraz zgodnej z obowiązującymi </w:t>
      </w:r>
      <w:r>
        <w:t>warunkami technicznymi, normami i przepisami</w:t>
      </w:r>
      <w:r>
        <w:rPr>
          <w:color w:val="000000"/>
        </w:rPr>
        <w:t xml:space="preserve"> realizacji przedmiotu zamówienia. </w:t>
      </w:r>
    </w:p>
    <w:p w14:paraId="05821A7F" w14:textId="77777777" w:rsidR="00EC46A8" w:rsidRDefault="00F665DB" w:rsidP="00882778">
      <w:pPr>
        <w:jc w:val="both"/>
        <w:rPr>
          <w:color w:val="000000"/>
        </w:rPr>
      </w:pPr>
      <w:r>
        <w:rPr>
          <w:color w:val="000000"/>
        </w:rPr>
        <w:t>13.5 Wszystkie wartości powinny być naliczane z dokładności</w:t>
      </w:r>
      <w:r w:rsidR="00CC24A7">
        <w:rPr>
          <w:color w:val="000000"/>
        </w:rPr>
        <w:t>ą do dwóch miejsc po przecinku.</w:t>
      </w:r>
    </w:p>
    <w:p w14:paraId="6B3F1D47" w14:textId="77777777" w:rsidR="00DE354D" w:rsidRDefault="00F665DB" w:rsidP="00882778">
      <w:pPr>
        <w:jc w:val="both"/>
        <w:rPr>
          <w:color w:val="000000"/>
        </w:rPr>
      </w:pPr>
      <w:r>
        <w:rPr>
          <w:color w:val="000000"/>
        </w:rPr>
        <w:t>13.6 Zamawiający poprawi oczywiste omyłki pisarskie, oczywiste omyłki rachunkowe oraz inne omyłki polegające na niezgodności oferty ze specyfikacją istotnych warunków zamówienia, nie powodujące istotnych zmian w treści oferty stosownie do treści                             art. 87 ust. 2 u</w:t>
      </w:r>
      <w:r w:rsidR="00F85D0F">
        <w:rPr>
          <w:color w:val="000000"/>
        </w:rPr>
        <w:t xml:space="preserve"> PZP</w:t>
      </w:r>
      <w:r>
        <w:rPr>
          <w:color w:val="000000"/>
        </w:rPr>
        <w:t>.</w:t>
      </w:r>
    </w:p>
    <w:p w14:paraId="77668F9D" w14:textId="77777777" w:rsidR="00BC65A2" w:rsidRDefault="00BC65A2" w:rsidP="00882778">
      <w:pPr>
        <w:jc w:val="both"/>
        <w:rPr>
          <w:color w:val="000000"/>
        </w:rPr>
      </w:pPr>
    </w:p>
    <w:p w14:paraId="34A074D8" w14:textId="77777777" w:rsidR="00BC65A2" w:rsidRDefault="00BC65A2" w:rsidP="00882778">
      <w:pPr>
        <w:jc w:val="both"/>
        <w:rPr>
          <w:color w:val="000000"/>
        </w:rPr>
      </w:pPr>
    </w:p>
    <w:p w14:paraId="0AAF5139" w14:textId="77777777" w:rsidR="00BC65A2" w:rsidRDefault="00BC65A2" w:rsidP="00882778">
      <w:pPr>
        <w:jc w:val="both"/>
        <w:rPr>
          <w:color w:val="000000"/>
        </w:rPr>
      </w:pPr>
    </w:p>
    <w:p w14:paraId="02CBA784" w14:textId="77777777" w:rsidR="00BC65A2" w:rsidRDefault="00BC65A2" w:rsidP="00882778">
      <w:pPr>
        <w:jc w:val="both"/>
        <w:rPr>
          <w:color w:val="000000"/>
        </w:rPr>
      </w:pPr>
    </w:p>
    <w:p w14:paraId="59E62215" w14:textId="77777777" w:rsidR="00BC65A2" w:rsidRDefault="00BC65A2" w:rsidP="00882778">
      <w:pPr>
        <w:jc w:val="both"/>
        <w:rPr>
          <w:color w:val="000000"/>
        </w:rPr>
      </w:pPr>
    </w:p>
    <w:p w14:paraId="6CB66322" w14:textId="77777777" w:rsidR="00BC65A2" w:rsidRDefault="00BC65A2" w:rsidP="00882778">
      <w:pPr>
        <w:jc w:val="both"/>
        <w:rPr>
          <w:color w:val="000000"/>
        </w:rPr>
      </w:pPr>
    </w:p>
    <w:p w14:paraId="2C060896" w14:textId="77777777" w:rsidR="00BC65A2" w:rsidRDefault="00BC65A2" w:rsidP="00882778">
      <w:pPr>
        <w:jc w:val="both"/>
        <w:rPr>
          <w:color w:val="000000"/>
        </w:rPr>
      </w:pPr>
    </w:p>
    <w:p w14:paraId="7E84386E" w14:textId="77777777" w:rsidR="00BC65A2" w:rsidRPr="00882778" w:rsidRDefault="00BC65A2" w:rsidP="00882778">
      <w:pPr>
        <w:jc w:val="both"/>
        <w:rPr>
          <w:color w:val="000000"/>
        </w:rPr>
      </w:pPr>
    </w:p>
    <w:p w14:paraId="6F530DE6" w14:textId="77777777" w:rsidR="00F665DB" w:rsidRDefault="00F665DB" w:rsidP="00F665DB">
      <w:pPr>
        <w:suppressAutoHyphens w:val="0"/>
        <w:jc w:val="both"/>
        <w:rPr>
          <w:color w:val="000000"/>
          <w:lang w:eastAsia="pl-PL"/>
        </w:rPr>
      </w:pPr>
      <w:r>
        <w:rPr>
          <w:rFonts w:eastAsia="Calibri"/>
          <w:lang w:eastAsia="en-US"/>
        </w:rPr>
        <w:lastRenderedPageBreak/>
        <w:t>13.7 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04919FA" w14:textId="77777777" w:rsidR="00F665DB" w:rsidRDefault="00F665DB" w:rsidP="00F665DB">
      <w:pPr>
        <w:jc w:val="both"/>
        <w:rPr>
          <w:color w:val="000000"/>
        </w:rPr>
      </w:pPr>
    </w:p>
    <w:p w14:paraId="6F767B89" w14:textId="77777777" w:rsidR="00F85D0F" w:rsidRDefault="00F85D0F"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13FEBCA"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F6E304E" w14:textId="77777777" w:rsidR="00F665DB" w:rsidRDefault="00F665DB">
            <w:pPr>
              <w:jc w:val="both"/>
            </w:pPr>
            <w:r>
              <w:rPr>
                <w:b/>
                <w:bCs/>
                <w:color w:val="000000"/>
                <w:sz w:val="28"/>
              </w:rPr>
              <w:t>14. Opis kryteriów, którymi zamawiający będzie się kierował przy wyborze oferty, wraz z podaniem wag tych kryteriów i sposobu oceny ofert</w:t>
            </w:r>
          </w:p>
        </w:tc>
      </w:tr>
    </w:tbl>
    <w:p w14:paraId="7C457AD9" w14:textId="77777777" w:rsidR="00F665DB" w:rsidRDefault="00F665DB" w:rsidP="00F665DB">
      <w:pPr>
        <w:spacing w:before="280" w:after="280" w:line="276" w:lineRule="auto"/>
        <w:jc w:val="both"/>
        <w:rPr>
          <w:rFonts w:eastAsia="Calibri"/>
          <w:b/>
          <w:sz w:val="28"/>
          <w:szCs w:val="28"/>
          <w:u w:val="single"/>
          <w:lang w:eastAsia="en-US"/>
        </w:rPr>
      </w:pPr>
      <w:r>
        <w:t xml:space="preserve">14.1 </w:t>
      </w:r>
      <w:r>
        <w:rPr>
          <w:rFonts w:eastAsia="Calibri"/>
          <w:lang w:eastAsia="en-US"/>
        </w:rPr>
        <w:t>Przy dokonywaniu  wyboru najkorzystniejszej oferty Zamawiający stosować będzie następujące kryteria:</w:t>
      </w:r>
    </w:p>
    <w:p w14:paraId="4FE8FFC0" w14:textId="3175E147" w:rsidR="00E868DA" w:rsidRDefault="00F665DB" w:rsidP="00BC65A2">
      <w:pPr>
        <w:spacing w:before="280" w:after="280" w:line="276" w:lineRule="auto"/>
        <w:jc w:val="both"/>
      </w:pPr>
      <w:r>
        <w:rPr>
          <w:rFonts w:eastAsia="Calibri"/>
          <w:lang w:eastAsia="en-US"/>
        </w:rPr>
        <w:t xml:space="preserve">1) </w:t>
      </w:r>
      <w:r>
        <w:rPr>
          <w:rFonts w:eastAsia="Calibri"/>
          <w:b/>
          <w:lang w:eastAsia="en-US"/>
        </w:rPr>
        <w:t xml:space="preserve">cena ( waga 60% ) </w:t>
      </w:r>
    </w:p>
    <w:p w14:paraId="1DBB1FA0" w14:textId="77777777" w:rsidR="00F665DB" w:rsidRDefault="00F665DB" w:rsidP="00F665DB">
      <w:pPr>
        <w:jc w:val="both"/>
      </w:pPr>
      <w:r>
        <w:t xml:space="preserve">Kryterium – „cena” – poszczególnym ofertom zostaną przyznane punkty za cenę w skali </w:t>
      </w:r>
    </w:p>
    <w:p w14:paraId="2EB90176" w14:textId="77777777" w:rsidR="00F665DB" w:rsidRDefault="00F665DB" w:rsidP="00F665DB">
      <w:pPr>
        <w:jc w:val="both"/>
      </w:pPr>
      <w:r>
        <w:t>1-60 obliczone według wzoru:</w:t>
      </w:r>
    </w:p>
    <w:p w14:paraId="0A79D886" w14:textId="77777777" w:rsidR="00F665DB" w:rsidRDefault="00F665DB" w:rsidP="00F665DB">
      <w:pPr>
        <w:jc w:val="both"/>
      </w:pPr>
    </w:p>
    <w:tbl>
      <w:tblPr>
        <w:tblW w:w="0" w:type="auto"/>
        <w:tblLayout w:type="fixed"/>
        <w:tblLook w:val="04A0" w:firstRow="1" w:lastRow="0" w:firstColumn="1" w:lastColumn="0" w:noHBand="0" w:noVBand="1"/>
      </w:tblPr>
      <w:tblGrid>
        <w:gridCol w:w="5495"/>
        <w:gridCol w:w="3715"/>
      </w:tblGrid>
      <w:tr w:rsidR="00F665DB" w14:paraId="52E4F3ED" w14:textId="77777777" w:rsidTr="00F665DB">
        <w:tc>
          <w:tcPr>
            <w:tcW w:w="5495" w:type="dxa"/>
            <w:vAlign w:val="center"/>
          </w:tcPr>
          <w:p w14:paraId="7F74392F" w14:textId="77777777" w:rsidR="00F665DB" w:rsidRDefault="00F665DB">
            <w:pPr>
              <w:snapToGrid w:val="0"/>
            </w:pPr>
          </w:p>
          <w:p w14:paraId="28C2BC3B" w14:textId="77777777" w:rsidR="00F665DB" w:rsidRDefault="00F665DB">
            <w:pPr>
              <w:rPr>
                <w:b/>
                <w:i/>
              </w:rPr>
            </w:pPr>
            <w:r>
              <w:rPr>
                <w:b/>
                <w:lang w:eastAsia="en-US"/>
              </w:rPr>
              <w:t xml:space="preserve">           „P</w:t>
            </w:r>
            <w:r>
              <w:rPr>
                <w:b/>
                <w:vertAlign w:val="subscript"/>
                <w:lang w:eastAsia="en-US"/>
              </w:rPr>
              <w:t>c</w:t>
            </w:r>
            <w:r>
              <w:rPr>
                <w:b/>
                <w:lang w:eastAsia="en-US"/>
              </w:rPr>
              <w:t>” :</w:t>
            </w:r>
            <w:r>
              <w:rPr>
                <w:b/>
                <w:sz w:val="22"/>
                <w:szCs w:val="22"/>
                <w:lang w:eastAsia="en-US"/>
              </w:rPr>
              <w:t xml:space="preserve">         </w:t>
            </w:r>
            <w:r>
              <w:rPr>
                <w:b/>
                <w:i/>
                <w:iCs/>
                <w:u w:val="single"/>
              </w:rPr>
              <w:t xml:space="preserve">Najniższa cena oferowana brutto  </w:t>
            </w:r>
          </w:p>
          <w:p w14:paraId="51BBFC86" w14:textId="77777777" w:rsidR="00F665DB" w:rsidRDefault="00F665DB">
            <w:r>
              <w:rPr>
                <w:b/>
                <w:i/>
              </w:rPr>
              <w:t xml:space="preserve">                                Cena oferty badanej brutto</w:t>
            </w:r>
          </w:p>
        </w:tc>
        <w:tc>
          <w:tcPr>
            <w:tcW w:w="3715" w:type="dxa"/>
            <w:vAlign w:val="center"/>
            <w:hideMark/>
          </w:tcPr>
          <w:p w14:paraId="33D37965" w14:textId="77777777" w:rsidR="00F665DB" w:rsidRDefault="00F665DB">
            <w:pPr>
              <w:jc w:val="both"/>
            </w:pPr>
            <w:r>
              <w:rPr>
                <w:b/>
                <w:i/>
                <w:iCs/>
              </w:rPr>
              <w:t>x 60 pkt</w:t>
            </w:r>
          </w:p>
        </w:tc>
      </w:tr>
    </w:tbl>
    <w:p w14:paraId="7BE7CCEA" w14:textId="77777777" w:rsidR="00F03B40" w:rsidRDefault="00F03B40" w:rsidP="00A316ED">
      <w:pPr>
        <w:rPr>
          <w:rFonts w:eastAsia="Calibri"/>
          <w:sz w:val="22"/>
          <w:szCs w:val="22"/>
          <w:lang w:eastAsia="en-US"/>
        </w:rPr>
      </w:pPr>
    </w:p>
    <w:p w14:paraId="06AD23A0" w14:textId="77777777" w:rsidR="007B1D69" w:rsidRDefault="00F665DB" w:rsidP="00F03B40">
      <w:pPr>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3B3C52EB" w14:textId="77777777" w:rsidR="00F03B40" w:rsidRPr="00F03B40" w:rsidRDefault="00F03B40" w:rsidP="00F03B40">
      <w:pPr>
        <w:rPr>
          <w:rFonts w:eastAsia="Calibri"/>
          <w:sz w:val="22"/>
          <w:szCs w:val="22"/>
          <w:lang w:eastAsia="en-US"/>
        </w:rPr>
      </w:pPr>
    </w:p>
    <w:p w14:paraId="1445D824" w14:textId="77777777" w:rsidR="00F665DB" w:rsidRDefault="00F665DB" w:rsidP="00F665DB">
      <w:pPr>
        <w:spacing w:before="100" w:beforeAutospacing="1" w:after="100" w:afterAutospacing="1"/>
        <w:jc w:val="both"/>
        <w:rPr>
          <w:rFonts w:eastAsia="Calibri"/>
          <w:b/>
          <w:lang w:eastAsia="en-US"/>
        </w:rPr>
      </w:pPr>
      <w:r>
        <w:rPr>
          <w:rFonts w:eastAsia="Calibri"/>
          <w:b/>
          <w:lang w:eastAsia="en-US"/>
        </w:rPr>
        <w:t xml:space="preserve">2) Okres gwarancji (waga 30% ) – nie może być on  krótszy niż 3 lata i nie dłuższy niż           6 lat </w:t>
      </w:r>
      <w:r>
        <w:rPr>
          <w:b/>
        </w:rPr>
        <w:t>od dnia odbioru końcowego</w:t>
      </w:r>
      <w:r>
        <w:rPr>
          <w:rFonts w:eastAsia="Calibri"/>
          <w:b/>
          <w:lang w:eastAsia="en-US"/>
        </w:rPr>
        <w:t xml:space="preserve"> (Wymagany minimalny okres gwarancji to 3 lata)</w:t>
      </w:r>
    </w:p>
    <w:p w14:paraId="56819D97" w14:textId="77777777" w:rsidR="00A316ED" w:rsidRPr="00BF305D" w:rsidRDefault="00F665DB" w:rsidP="00BF305D">
      <w:pPr>
        <w:jc w:val="both"/>
      </w:pPr>
      <w:r>
        <w:t>Kryterium – „Okres gwarancji” – poszczególnym ofertom zostaną przyznane punkty za okres gwarancji w skali od 0</w:t>
      </w:r>
      <w:r w:rsidR="00B42883">
        <w:t xml:space="preserve"> </w:t>
      </w:r>
      <w:r>
        <w:t>-</w:t>
      </w:r>
      <w:r w:rsidR="00B42883">
        <w:t xml:space="preserve"> </w:t>
      </w:r>
      <w:r>
        <w:t>30 pkt obliczone według wzoru:</w:t>
      </w:r>
    </w:p>
    <w:p w14:paraId="458792C1" w14:textId="77777777" w:rsidR="00F665DB" w:rsidRDefault="00F665DB" w:rsidP="00F665DB">
      <w:pPr>
        <w:ind w:left="708" w:firstLine="708"/>
        <w:jc w:val="both"/>
        <w:rPr>
          <w:b/>
        </w:rPr>
      </w:pPr>
      <w:r>
        <w:rPr>
          <w:b/>
        </w:rPr>
        <w:t xml:space="preserve">- 3 lata gwarancji </w:t>
      </w:r>
      <w:r w:rsidR="00DE354D">
        <w:rPr>
          <w:b/>
        </w:rPr>
        <w:tab/>
      </w:r>
      <w:r w:rsidR="00DE354D">
        <w:rPr>
          <w:b/>
        </w:rPr>
        <w:tab/>
      </w:r>
      <w:r>
        <w:rPr>
          <w:b/>
        </w:rPr>
        <w:t xml:space="preserve">–  </w:t>
      </w:r>
      <w:r w:rsidR="00DE354D">
        <w:rPr>
          <w:b/>
        </w:rPr>
        <w:t xml:space="preserve"> </w:t>
      </w:r>
      <w:r>
        <w:rPr>
          <w:b/>
        </w:rPr>
        <w:t>0 pkt</w:t>
      </w:r>
    </w:p>
    <w:p w14:paraId="7D15DB57" w14:textId="77777777" w:rsidR="00F665DB" w:rsidRDefault="00F665DB" w:rsidP="00F665DB">
      <w:pPr>
        <w:ind w:left="708" w:firstLine="708"/>
        <w:jc w:val="both"/>
        <w:rPr>
          <w:b/>
        </w:rPr>
      </w:pPr>
      <w:r>
        <w:rPr>
          <w:b/>
        </w:rPr>
        <w:t xml:space="preserve">- 3,5 lat gwarancji </w:t>
      </w:r>
      <w:r w:rsidR="00DE354D">
        <w:rPr>
          <w:b/>
        </w:rPr>
        <w:tab/>
      </w:r>
      <w:r w:rsidR="00DE354D">
        <w:rPr>
          <w:b/>
        </w:rPr>
        <w:tab/>
      </w:r>
      <w:r>
        <w:rPr>
          <w:b/>
        </w:rPr>
        <w:t>–</w:t>
      </w:r>
      <w:r w:rsidR="00DE354D">
        <w:rPr>
          <w:b/>
        </w:rPr>
        <w:t xml:space="preserve">   </w:t>
      </w:r>
      <w:r>
        <w:rPr>
          <w:b/>
        </w:rPr>
        <w:t>5 pkt</w:t>
      </w:r>
    </w:p>
    <w:p w14:paraId="4A8C81A8" w14:textId="77777777" w:rsidR="00F665DB" w:rsidRDefault="00F665DB" w:rsidP="00A316ED">
      <w:pPr>
        <w:ind w:left="708" w:firstLine="708"/>
        <w:rPr>
          <w:b/>
        </w:rPr>
      </w:pPr>
      <w:r>
        <w:rPr>
          <w:b/>
        </w:rPr>
        <w:t xml:space="preserve">- 4 lata gwarancji </w:t>
      </w:r>
      <w:r w:rsidR="00DE354D">
        <w:rPr>
          <w:b/>
        </w:rPr>
        <w:tab/>
      </w:r>
      <w:r w:rsidR="00DE354D">
        <w:rPr>
          <w:b/>
        </w:rPr>
        <w:tab/>
      </w:r>
      <w:r>
        <w:rPr>
          <w:b/>
        </w:rPr>
        <w:t>– 10 pkt</w:t>
      </w:r>
    </w:p>
    <w:p w14:paraId="0B56D6FC" w14:textId="77777777" w:rsidR="00F665DB" w:rsidRDefault="00F665DB" w:rsidP="00A316ED">
      <w:pPr>
        <w:rPr>
          <w:b/>
        </w:rPr>
      </w:pPr>
      <w:r>
        <w:rPr>
          <w:b/>
        </w:rPr>
        <w:t xml:space="preserve">   „P</w:t>
      </w:r>
      <w:r>
        <w:rPr>
          <w:b/>
          <w:vertAlign w:val="subscript"/>
        </w:rPr>
        <w:t>g</w:t>
      </w:r>
      <w:r>
        <w:rPr>
          <w:b/>
        </w:rPr>
        <w:t xml:space="preserve">”   :        - 4,5 lat gwarancji </w:t>
      </w:r>
      <w:r w:rsidR="00DE354D">
        <w:rPr>
          <w:b/>
        </w:rPr>
        <w:tab/>
      </w:r>
      <w:r w:rsidR="00DE354D">
        <w:rPr>
          <w:b/>
        </w:rPr>
        <w:tab/>
      </w:r>
      <w:r>
        <w:rPr>
          <w:b/>
        </w:rPr>
        <w:t>– 15 pkt</w:t>
      </w:r>
    </w:p>
    <w:p w14:paraId="1D8249EE" w14:textId="77777777" w:rsidR="00F665DB" w:rsidRDefault="00F665DB" w:rsidP="00A316ED">
      <w:pPr>
        <w:ind w:left="708" w:firstLine="708"/>
        <w:rPr>
          <w:b/>
        </w:rPr>
      </w:pPr>
      <w:r>
        <w:rPr>
          <w:b/>
        </w:rPr>
        <w:t xml:space="preserve">- 5 lat gwarancji </w:t>
      </w:r>
      <w:r w:rsidR="00DE354D">
        <w:rPr>
          <w:b/>
        </w:rPr>
        <w:tab/>
      </w:r>
      <w:r w:rsidR="00DE354D">
        <w:rPr>
          <w:b/>
        </w:rPr>
        <w:tab/>
        <w:t xml:space="preserve">– </w:t>
      </w:r>
      <w:r>
        <w:rPr>
          <w:b/>
        </w:rPr>
        <w:t>20 pkt</w:t>
      </w:r>
    </w:p>
    <w:p w14:paraId="2A5AF4C5" w14:textId="77777777" w:rsidR="00F665DB" w:rsidRDefault="00F665DB" w:rsidP="00A316ED">
      <w:pPr>
        <w:ind w:left="708" w:firstLine="708"/>
        <w:rPr>
          <w:b/>
        </w:rPr>
      </w:pPr>
      <w:r>
        <w:rPr>
          <w:b/>
        </w:rPr>
        <w:t xml:space="preserve">- 5,5 lat gwarancji </w:t>
      </w:r>
      <w:r w:rsidR="00DE354D">
        <w:rPr>
          <w:b/>
        </w:rPr>
        <w:tab/>
      </w:r>
      <w:r w:rsidR="00DE354D">
        <w:rPr>
          <w:b/>
        </w:rPr>
        <w:tab/>
      </w:r>
      <w:r>
        <w:rPr>
          <w:b/>
        </w:rPr>
        <w:t xml:space="preserve">- 25 pkt </w:t>
      </w:r>
    </w:p>
    <w:p w14:paraId="7E6D0414" w14:textId="77777777" w:rsidR="00DE354D" w:rsidRDefault="00F665DB" w:rsidP="00A316ED">
      <w:pPr>
        <w:ind w:left="708" w:firstLine="708"/>
        <w:rPr>
          <w:b/>
        </w:rPr>
      </w:pPr>
      <w:r>
        <w:rPr>
          <w:b/>
        </w:rPr>
        <w:t xml:space="preserve">- 6 lat gwarancji </w:t>
      </w:r>
      <w:r w:rsidR="00DE354D">
        <w:rPr>
          <w:b/>
        </w:rPr>
        <w:tab/>
      </w:r>
      <w:r w:rsidR="00DE354D">
        <w:rPr>
          <w:b/>
        </w:rPr>
        <w:tab/>
        <w:t xml:space="preserve">- </w:t>
      </w:r>
      <w:r>
        <w:rPr>
          <w:b/>
        </w:rPr>
        <w:t>30 pkt</w:t>
      </w:r>
    </w:p>
    <w:p w14:paraId="37425D4A" w14:textId="77777777" w:rsidR="00DE354D" w:rsidRDefault="00DE354D" w:rsidP="00F665DB">
      <w:pPr>
        <w:jc w:val="both"/>
        <w:rPr>
          <w:b/>
        </w:rPr>
      </w:pPr>
    </w:p>
    <w:p w14:paraId="0801BAA0"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w:t>
      </w:r>
      <w:r>
        <w:t>okres gwarancji</w:t>
      </w:r>
      <w:r>
        <w:rPr>
          <w:rFonts w:eastAsia="Calibri"/>
          <w:sz w:val="22"/>
          <w:szCs w:val="22"/>
          <w:lang w:eastAsia="en-US"/>
        </w:rPr>
        <w:t>”</w:t>
      </w:r>
    </w:p>
    <w:p w14:paraId="45613E54" w14:textId="77777777" w:rsidR="00F665DB" w:rsidRDefault="00F665DB" w:rsidP="00F665DB">
      <w:pPr>
        <w:spacing w:before="280" w:after="280" w:line="276" w:lineRule="auto"/>
        <w:jc w:val="both"/>
        <w:rPr>
          <w:rFonts w:eastAsia="Calibri"/>
          <w:b/>
          <w:lang w:eastAsia="en-US"/>
        </w:rPr>
      </w:pPr>
      <w:r>
        <w:rPr>
          <w:rFonts w:eastAsia="Calibri"/>
          <w:lang w:eastAsia="en-US"/>
        </w:rPr>
        <w:t>Zamawiający do oceny kryterium „okres gwarancji” pobierze dane z oferty Wykonawcy.</w:t>
      </w:r>
    </w:p>
    <w:p w14:paraId="3EA0EAD1" w14:textId="77777777" w:rsidR="00F665DB" w:rsidRDefault="00F665DB" w:rsidP="00F665DB">
      <w:pPr>
        <w:spacing w:before="280" w:after="280" w:line="276" w:lineRule="auto"/>
        <w:jc w:val="both"/>
        <w:rPr>
          <w:rFonts w:eastAsia="Calibri"/>
          <w:b/>
          <w:lang w:eastAsia="en-US"/>
        </w:rPr>
      </w:pPr>
      <w:r>
        <w:rPr>
          <w:rFonts w:eastAsia="Calibri"/>
          <w:b/>
          <w:lang w:eastAsia="en-US"/>
        </w:rPr>
        <w:t>3) Termin płatności za wykonane roboty ( waga 10% ) – nie może być on  krótszy niż 7 dni</w:t>
      </w:r>
      <w:r>
        <w:t xml:space="preserve"> </w:t>
      </w:r>
      <w:r>
        <w:rPr>
          <w:b/>
        </w:rPr>
        <w:t>od dnia dostarczenia faktury Zamawiającemu</w:t>
      </w:r>
      <w:r>
        <w:rPr>
          <w:rFonts w:eastAsia="Calibri"/>
          <w:b/>
          <w:lang w:eastAsia="en-US"/>
        </w:rPr>
        <w:t xml:space="preserve"> i nie dłuższy niż 30 dni </w:t>
      </w:r>
      <w:r>
        <w:rPr>
          <w:b/>
        </w:rPr>
        <w:t>od dnia dostarczenia faktury Zamawiającemu</w:t>
      </w:r>
    </w:p>
    <w:p w14:paraId="3E5D26A6" w14:textId="77777777" w:rsidR="00F665DB" w:rsidRDefault="00F665DB" w:rsidP="00F665DB">
      <w:pPr>
        <w:jc w:val="both"/>
      </w:pPr>
      <w:r>
        <w:lastRenderedPageBreak/>
        <w:t>Kryterium – „termin płatności za wykonane roboty” – poszczególnym ofertom zostaną przyznane punkty za termin płatności faktury wykonawcy wystawionej za wykonane roboty w skali 0-10 obliczone według wzoru:</w:t>
      </w:r>
    </w:p>
    <w:p w14:paraId="16A0762A" w14:textId="77777777" w:rsidR="00F665DB" w:rsidRDefault="00F665DB" w:rsidP="00F665DB">
      <w:pPr>
        <w:jc w:val="both"/>
        <w:rPr>
          <w:b/>
        </w:rPr>
      </w:pPr>
      <w:r>
        <w:rPr>
          <w:b/>
        </w:rPr>
        <w:t xml:space="preserve">           </w:t>
      </w:r>
      <w:r>
        <w:rPr>
          <w:b/>
        </w:rPr>
        <w:tab/>
        <w:t xml:space="preserve"> </w:t>
      </w:r>
    </w:p>
    <w:p w14:paraId="24E1E427" w14:textId="77777777" w:rsidR="00F665DB" w:rsidRDefault="00F665DB" w:rsidP="00F665DB">
      <w:pPr>
        <w:jc w:val="both"/>
        <w:rPr>
          <w:b/>
        </w:rPr>
      </w:pPr>
    </w:p>
    <w:p w14:paraId="08FA7D2B" w14:textId="77777777" w:rsidR="00F665DB" w:rsidRDefault="00F665DB" w:rsidP="00F665DB">
      <w:pPr>
        <w:ind w:left="1416" w:firstLine="708"/>
        <w:jc w:val="both"/>
        <w:rPr>
          <w:b/>
        </w:rPr>
      </w:pPr>
      <w:r>
        <w:rPr>
          <w:b/>
        </w:rPr>
        <w:t xml:space="preserve"> - 7 dniowy termin płatności –  0 pkt</w:t>
      </w:r>
    </w:p>
    <w:p w14:paraId="0CA09BAA" w14:textId="77777777" w:rsidR="00F665DB" w:rsidRDefault="00F665DB" w:rsidP="00F665DB">
      <w:pPr>
        <w:jc w:val="both"/>
        <w:rPr>
          <w:b/>
        </w:rPr>
      </w:pPr>
      <w:r>
        <w:rPr>
          <w:b/>
        </w:rPr>
        <w:t xml:space="preserve">   „P</w:t>
      </w:r>
      <w:r>
        <w:rPr>
          <w:b/>
          <w:vertAlign w:val="subscript"/>
        </w:rPr>
        <w:t>t</w:t>
      </w:r>
      <w:r>
        <w:rPr>
          <w:b/>
        </w:rPr>
        <w:t xml:space="preserve">”   :       </w:t>
      </w:r>
      <w:r>
        <w:rPr>
          <w:b/>
        </w:rPr>
        <w:tab/>
      </w:r>
      <w:r>
        <w:rPr>
          <w:b/>
        </w:rPr>
        <w:tab/>
        <w:t>- 14 dniowy termin płatności – 5 pkt</w:t>
      </w:r>
    </w:p>
    <w:p w14:paraId="08806F59" w14:textId="77777777" w:rsidR="00F665DB" w:rsidRDefault="00F665DB" w:rsidP="00F665DB">
      <w:pPr>
        <w:jc w:val="both"/>
        <w:rPr>
          <w:b/>
        </w:rPr>
      </w:pPr>
      <w:r>
        <w:rPr>
          <w:b/>
        </w:rPr>
        <w:tab/>
      </w:r>
      <w:r>
        <w:rPr>
          <w:b/>
        </w:rPr>
        <w:tab/>
      </w:r>
      <w:r>
        <w:rPr>
          <w:b/>
        </w:rPr>
        <w:tab/>
        <w:t xml:space="preserve">- 30 dniowy termin płatności -  10 pkt </w:t>
      </w:r>
    </w:p>
    <w:p w14:paraId="423C71B7" w14:textId="77777777" w:rsidR="00F665DB" w:rsidRDefault="00F665DB" w:rsidP="00F665DB">
      <w:pPr>
        <w:jc w:val="both"/>
        <w:rPr>
          <w:b/>
        </w:rPr>
      </w:pPr>
      <w:r>
        <w:rPr>
          <w:b/>
        </w:rPr>
        <w:t xml:space="preserve">                      </w:t>
      </w:r>
    </w:p>
    <w:p w14:paraId="23E33ECB" w14:textId="77777777" w:rsidR="00F665DB" w:rsidRDefault="00F665DB" w:rsidP="00F665DB">
      <w:pPr>
        <w:rPr>
          <w:rFonts w:eastAsia="Calibri"/>
          <w:lang w:eastAsia="en-US"/>
        </w:rPr>
      </w:pPr>
      <w:r>
        <w:rPr>
          <w:rFonts w:eastAsia="Calibri"/>
          <w:sz w:val="22"/>
          <w:szCs w:val="22"/>
          <w:lang w:eastAsia="en-US"/>
        </w:rPr>
        <w:t>P</w:t>
      </w:r>
      <w:r>
        <w:rPr>
          <w:rFonts w:eastAsia="Calibri"/>
          <w:sz w:val="22"/>
          <w:szCs w:val="22"/>
          <w:vertAlign w:val="subscript"/>
          <w:lang w:eastAsia="en-US"/>
        </w:rPr>
        <w:t>t</w:t>
      </w:r>
      <w:r>
        <w:rPr>
          <w:rFonts w:eastAsia="Calibri"/>
          <w:sz w:val="22"/>
          <w:szCs w:val="22"/>
          <w:lang w:eastAsia="en-US"/>
        </w:rPr>
        <w:t xml:space="preserve"> – ilość punktów przyznanych Wykonawcy dla kryterium „</w:t>
      </w:r>
      <w:r>
        <w:t>termin płatności za wykonane roboty</w:t>
      </w:r>
      <w:r>
        <w:rPr>
          <w:rFonts w:eastAsia="Calibri"/>
          <w:sz w:val="22"/>
          <w:szCs w:val="22"/>
          <w:lang w:eastAsia="en-US"/>
        </w:rPr>
        <w:t>”</w:t>
      </w:r>
    </w:p>
    <w:p w14:paraId="0911EA01" w14:textId="28794676" w:rsidR="00E868DA" w:rsidRDefault="00F665DB" w:rsidP="0094657A">
      <w:pPr>
        <w:spacing w:before="280" w:after="280" w:line="276" w:lineRule="auto"/>
        <w:jc w:val="both"/>
        <w:rPr>
          <w:rFonts w:eastAsia="Calibri"/>
          <w:b/>
          <w:lang w:eastAsia="en-US"/>
        </w:rPr>
      </w:pPr>
      <w:r>
        <w:rPr>
          <w:rFonts w:eastAsia="Calibri"/>
          <w:lang w:eastAsia="en-US"/>
        </w:rPr>
        <w:t>Zamawiający do oceny kryterium „termin płatności za wykonane roboty” pobierze dane z oferty Wykonawcy</w:t>
      </w:r>
    </w:p>
    <w:p w14:paraId="14A52C38" w14:textId="77777777" w:rsidR="00F665DB" w:rsidRPr="0094657A" w:rsidRDefault="0094657A" w:rsidP="0094657A">
      <w:pPr>
        <w:spacing w:before="280" w:after="280" w:line="276" w:lineRule="auto"/>
        <w:jc w:val="both"/>
        <w:rPr>
          <w:b/>
          <w:sz w:val="28"/>
          <w:szCs w:val="28"/>
          <w:lang w:eastAsia="en-US"/>
        </w:rPr>
      </w:pPr>
      <w:r>
        <w:rPr>
          <w:rFonts w:eastAsia="Calibri"/>
          <w:b/>
          <w:lang w:eastAsia="en-US"/>
        </w:rPr>
        <w:t>4)</w:t>
      </w:r>
      <w:r w:rsidR="00F665DB" w:rsidRPr="0094657A">
        <w:rPr>
          <w:rFonts w:eastAsia="Calibri"/>
          <w:b/>
          <w:lang w:eastAsia="en-US"/>
        </w:rPr>
        <w:t>Łączna ocena oferty:</w:t>
      </w:r>
    </w:p>
    <w:p w14:paraId="4DB3D616" w14:textId="0F4ADB51" w:rsidR="005E5F53" w:rsidRDefault="00F665DB" w:rsidP="00E868DA">
      <w:pPr>
        <w:spacing w:before="280" w:after="280" w:line="276" w:lineRule="auto"/>
        <w:jc w:val="both"/>
        <w:rPr>
          <w:rFonts w:eastAsia="Calibri"/>
          <w:sz w:val="22"/>
          <w:szCs w:val="22"/>
          <w:lang w:eastAsia="en-US"/>
        </w:rPr>
      </w:pPr>
      <w:r>
        <w:rPr>
          <w:b/>
          <w:sz w:val="28"/>
          <w:szCs w:val="28"/>
          <w:lang w:eastAsia="en-US"/>
        </w:rPr>
        <w:t xml:space="preserve">             </w:t>
      </w:r>
      <w:r>
        <w:rPr>
          <w:rFonts w:eastAsia="Calibri"/>
          <w:b/>
          <w:sz w:val="28"/>
          <w:szCs w:val="28"/>
          <w:lang w:eastAsia="en-US"/>
        </w:rPr>
        <w:t>P</w:t>
      </w:r>
      <w:r>
        <w:rPr>
          <w:rFonts w:eastAsia="Calibri"/>
          <w:sz w:val="28"/>
          <w:szCs w:val="28"/>
          <w:lang w:eastAsia="en-US"/>
        </w:rPr>
        <w:t xml:space="preserve"> = </w:t>
      </w:r>
      <w:r>
        <w:rPr>
          <w:rFonts w:eastAsia="Calibri"/>
          <w:b/>
          <w:sz w:val="28"/>
          <w:szCs w:val="28"/>
          <w:lang w:eastAsia="en-US"/>
        </w:rPr>
        <w:t>Pc + Pg + Pt</w:t>
      </w:r>
    </w:p>
    <w:p w14:paraId="0E8ACF8B"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 – sumaryczna ilość punktów</w:t>
      </w:r>
    </w:p>
    <w:p w14:paraId="7E48B38D"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c</w:t>
      </w:r>
      <w:r>
        <w:rPr>
          <w:rFonts w:eastAsia="Calibri"/>
          <w:sz w:val="22"/>
          <w:szCs w:val="22"/>
          <w:lang w:eastAsia="en-US"/>
        </w:rPr>
        <w:t xml:space="preserve"> – ilość punktów przyznanych Wykonawcy dla kryterium „Cena”</w:t>
      </w:r>
    </w:p>
    <w:p w14:paraId="0EA24359"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g</w:t>
      </w:r>
      <w:r>
        <w:rPr>
          <w:rFonts w:eastAsia="Calibri"/>
          <w:sz w:val="22"/>
          <w:szCs w:val="22"/>
          <w:lang w:eastAsia="en-US"/>
        </w:rPr>
        <w:t xml:space="preserve"> – ilość punktów przyznanych Wykonawcy dla kryterium „Okres gwarancji”</w:t>
      </w:r>
    </w:p>
    <w:p w14:paraId="01FE59FE" w14:textId="77777777" w:rsidR="00F665DB" w:rsidRDefault="00F665DB" w:rsidP="00F665DB">
      <w:pPr>
        <w:spacing w:before="280" w:after="280" w:line="276" w:lineRule="auto"/>
        <w:rPr>
          <w:rFonts w:eastAsia="Calibri"/>
          <w:sz w:val="22"/>
          <w:szCs w:val="22"/>
          <w:lang w:eastAsia="en-US"/>
        </w:rPr>
      </w:pPr>
      <w:r>
        <w:rPr>
          <w:rFonts w:eastAsia="Calibri"/>
          <w:sz w:val="22"/>
          <w:szCs w:val="22"/>
          <w:lang w:eastAsia="en-US"/>
        </w:rPr>
        <w:t>P</w:t>
      </w:r>
      <w:r>
        <w:rPr>
          <w:rFonts w:eastAsia="Calibri"/>
          <w:sz w:val="22"/>
          <w:szCs w:val="22"/>
          <w:vertAlign w:val="subscript"/>
          <w:lang w:eastAsia="en-US"/>
        </w:rPr>
        <w:t xml:space="preserve">r </w:t>
      </w:r>
      <w:r>
        <w:rPr>
          <w:rFonts w:eastAsia="Calibri"/>
          <w:sz w:val="22"/>
          <w:szCs w:val="22"/>
          <w:lang w:eastAsia="en-US"/>
        </w:rPr>
        <w:t>– ilość punktów przyznanych Wykonawcy dla kryterium „</w:t>
      </w:r>
      <w:r w:rsidRPr="00F85D0F">
        <w:rPr>
          <w:rFonts w:eastAsia="Calibri"/>
          <w:sz w:val="22"/>
          <w:szCs w:val="22"/>
          <w:lang w:eastAsia="en-US"/>
        </w:rPr>
        <w:t>Termin płatności</w:t>
      </w:r>
      <w:r>
        <w:rPr>
          <w:rFonts w:eastAsia="Calibri"/>
          <w:color w:val="FF0000"/>
          <w:sz w:val="22"/>
          <w:szCs w:val="22"/>
          <w:lang w:eastAsia="en-US"/>
        </w:rPr>
        <w:t xml:space="preserve"> </w:t>
      </w:r>
      <w:r>
        <w:rPr>
          <w:rFonts w:eastAsia="Calibri"/>
          <w:sz w:val="22"/>
          <w:szCs w:val="22"/>
          <w:lang w:eastAsia="en-US"/>
        </w:rPr>
        <w:t>”</w:t>
      </w:r>
    </w:p>
    <w:p w14:paraId="15CF22A5" w14:textId="77777777" w:rsidR="00F665DB" w:rsidRDefault="00F665DB" w:rsidP="00F665DB">
      <w:pPr>
        <w:spacing w:before="280" w:after="280" w:line="276" w:lineRule="auto"/>
        <w:jc w:val="both"/>
        <w:rPr>
          <w:lang w:eastAsia="ar-SA"/>
        </w:rPr>
      </w:pPr>
      <w:r>
        <w:t>Suma punktów uzyskanych za wszystkie kryteria oceny stanowić będzie końcową ocenę danej oferty.</w:t>
      </w:r>
    </w:p>
    <w:p w14:paraId="4670BE5A" w14:textId="77777777" w:rsidR="00DE354D" w:rsidRDefault="00F665DB" w:rsidP="00B42883">
      <w:pPr>
        <w:jc w:val="both"/>
        <w:rPr>
          <w:lang w:eastAsia="ar-SA"/>
        </w:rPr>
      </w:pPr>
      <w:r>
        <w:rPr>
          <w:lang w:eastAsia="ar-SA"/>
        </w:rPr>
        <w:t>Zamawiający zastosuje zaokrąglenie każdego wyni</w:t>
      </w:r>
      <w:r w:rsidR="00B42883">
        <w:rPr>
          <w:lang w:eastAsia="ar-SA"/>
        </w:rPr>
        <w:t>ku do dwóch miejsc po przecinku</w:t>
      </w:r>
    </w:p>
    <w:p w14:paraId="6E436C31" w14:textId="77777777" w:rsidR="009A36C9" w:rsidRDefault="009A36C9" w:rsidP="009A36C9">
      <w:pPr>
        <w:spacing w:before="280" w:after="280" w:line="276" w:lineRule="auto"/>
        <w:jc w:val="both"/>
        <w:rPr>
          <w:rFonts w:eastAsia="Calibri"/>
          <w:lang w:eastAsia="en-US"/>
        </w:rPr>
      </w:pPr>
      <w:r>
        <w:rPr>
          <w:rFonts w:eastAsia="Calibri"/>
          <w:lang w:eastAsia="en-US"/>
        </w:rPr>
        <w:t>1</w:t>
      </w:r>
      <w:r w:rsidR="00F665DB">
        <w:rPr>
          <w:rFonts w:eastAsia="Calibri"/>
          <w:lang w:eastAsia="en-US"/>
        </w:rPr>
        <w:t>4.2 Zamawiający udzieli zamówienia Wykonawcy, którego oferta zostanie oceniona jako najkorzystniejsza tzn. uzyska najwyższą liczbę punktów w łącznej ocenie ofert.</w:t>
      </w:r>
      <w:r w:rsidR="00F665DB">
        <w:rPr>
          <w:rFonts w:ascii="Calibri" w:eastAsia="Calibri" w:hAnsi="Calibri" w:cs="Calibri"/>
          <w:sz w:val="22"/>
          <w:szCs w:val="22"/>
          <w:lang w:eastAsia="en-US"/>
        </w:rPr>
        <w:t xml:space="preserve">                            </w:t>
      </w:r>
      <w:r w:rsidR="00F665DB">
        <w:rPr>
          <w:rFonts w:eastAsia="Calibri"/>
          <w:lang w:eastAsia="en-US"/>
        </w:rPr>
        <w:t>Oferta w łącznej ocenie oferty mo</w:t>
      </w:r>
      <w:r>
        <w:rPr>
          <w:rFonts w:eastAsia="Calibri"/>
          <w:lang w:eastAsia="en-US"/>
        </w:rPr>
        <w:t>że uzyskać maksymalnie 100 pkt.</w:t>
      </w:r>
    </w:p>
    <w:p w14:paraId="2B9A8A6A" w14:textId="77777777" w:rsidR="00C775C5" w:rsidRDefault="00F665DB" w:rsidP="009A36C9">
      <w:pPr>
        <w:spacing w:before="280" w:after="280" w:line="276" w:lineRule="auto"/>
        <w:jc w:val="both"/>
        <w:rPr>
          <w:lang w:eastAsia="pl-PL"/>
        </w:rPr>
      </w:pPr>
      <w:r>
        <w:rPr>
          <w:lang w:eastAsia="pl-PL"/>
        </w:rPr>
        <w:t xml:space="preserve">14.3 Zamawiający zastosuje zaokrąglanie wyników oceny do dwóch miejsc po przecinku. Gdyby wyniki dwóch lub większej liczby ofert okazały się takie same, zamawiający nie zastosuje zaokrągleń, chyba że działanie takie nie będzie mogło przynieść zróżnicowania wyników. </w:t>
      </w:r>
    </w:p>
    <w:p w14:paraId="4F90D7AF" w14:textId="77777777" w:rsidR="00BC65A2" w:rsidRDefault="00BC65A2" w:rsidP="009A36C9">
      <w:pPr>
        <w:spacing w:before="280" w:after="280" w:line="276" w:lineRule="auto"/>
        <w:jc w:val="both"/>
        <w:rPr>
          <w:lang w:eastAsia="pl-PL"/>
        </w:rPr>
      </w:pPr>
    </w:p>
    <w:p w14:paraId="02AF44F9" w14:textId="77777777" w:rsidR="00BC65A2" w:rsidRDefault="00BC65A2" w:rsidP="009A36C9">
      <w:pPr>
        <w:spacing w:before="280" w:after="280" w:line="276" w:lineRule="auto"/>
        <w:jc w:val="both"/>
        <w:rPr>
          <w:rFonts w:eastAsia="Calibri"/>
          <w:lang w:eastAsia="en-US"/>
        </w:rPr>
      </w:pPr>
    </w:p>
    <w:p w14:paraId="2F5B9186" w14:textId="77777777" w:rsidR="0088765C" w:rsidRPr="009A36C9" w:rsidRDefault="0088765C" w:rsidP="009A36C9">
      <w:pPr>
        <w:spacing w:before="280" w:after="280" w:line="276" w:lineRule="auto"/>
        <w:jc w:val="both"/>
        <w:rPr>
          <w:rFonts w:eastAsia="Calibri"/>
          <w:lang w:eastAsia="en-US"/>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00046C8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2BCCCA9" w14:textId="77777777" w:rsidR="00F665DB" w:rsidRDefault="00F665DB">
            <w:pPr>
              <w:jc w:val="both"/>
            </w:pPr>
            <w:r>
              <w:rPr>
                <w:b/>
                <w:bCs/>
                <w:color w:val="000000"/>
                <w:sz w:val="28"/>
              </w:rPr>
              <w:lastRenderedPageBreak/>
              <w:t xml:space="preserve">15. Informacja o formalnościach, jakie powinny zostać dopełnione po wyborze oferty w celu zawarcia umowy w sprawie zamówienia publicznego </w:t>
            </w:r>
          </w:p>
        </w:tc>
      </w:tr>
    </w:tbl>
    <w:p w14:paraId="44C4378E" w14:textId="77777777" w:rsidR="00F665DB" w:rsidRDefault="00F665DB" w:rsidP="00F665DB">
      <w:pPr>
        <w:tabs>
          <w:tab w:val="left" w:pos="0"/>
        </w:tabs>
        <w:jc w:val="both"/>
        <w:rPr>
          <w:rFonts w:eastAsia="Arial Unicode MS"/>
          <w:b/>
          <w:color w:val="000000"/>
        </w:rPr>
      </w:pPr>
    </w:p>
    <w:p w14:paraId="36942B7D" w14:textId="77777777" w:rsidR="00F665DB" w:rsidRDefault="00F665DB" w:rsidP="00F665DB">
      <w:pPr>
        <w:tabs>
          <w:tab w:val="left" w:pos="-3119"/>
        </w:tabs>
        <w:jc w:val="both"/>
        <w:rPr>
          <w:rFonts w:eastAsia="Arial Unicode MS"/>
          <w:lang w:eastAsia="ar-SA"/>
        </w:rPr>
      </w:pPr>
      <w:r>
        <w:rPr>
          <w:rFonts w:eastAsia="Arial Unicode MS"/>
          <w:color w:val="000000"/>
        </w:rPr>
        <w:t>15.1 Zamawiający udzieli zamówienia Wykonawcy, którego oferta zost</w:t>
      </w:r>
      <w:r w:rsidR="009A36C9">
        <w:rPr>
          <w:rFonts w:eastAsia="Arial Unicode MS"/>
          <w:color w:val="000000"/>
        </w:rPr>
        <w:t>ała uznana za najkorzystniejszą</w:t>
      </w:r>
      <w:r>
        <w:rPr>
          <w:rFonts w:eastAsia="Arial Unicode MS"/>
          <w:color w:val="000000"/>
        </w:rPr>
        <w:t>.</w:t>
      </w:r>
    </w:p>
    <w:p w14:paraId="6D552722" w14:textId="77777777" w:rsidR="00F665DB" w:rsidRDefault="00F665DB" w:rsidP="00F665DB">
      <w:pPr>
        <w:tabs>
          <w:tab w:val="left" w:pos="-3119"/>
        </w:tabs>
        <w:jc w:val="both"/>
        <w:rPr>
          <w:rFonts w:eastAsia="Arial Unicode MS"/>
          <w:lang w:eastAsia="ar-SA"/>
        </w:rPr>
      </w:pPr>
      <w:r>
        <w:rPr>
          <w:rFonts w:eastAsia="Arial Unicode MS"/>
          <w:lang w:eastAsia="ar-SA"/>
        </w:rPr>
        <w:t xml:space="preserve">15.2 Wykonawca, którego oferta zostanie wybrana, zobowiązany będzie do podpisania umowy </w:t>
      </w:r>
      <w:r>
        <w:rPr>
          <w:rFonts w:eastAsia="Arial Unicode MS"/>
          <w:b/>
          <w:lang w:eastAsia="ar-SA"/>
        </w:rPr>
        <w:t>w siedzibie Zamawiającego</w:t>
      </w:r>
      <w:r>
        <w:rPr>
          <w:rFonts w:eastAsia="Arial Unicode MS"/>
          <w:lang w:eastAsia="ar-SA"/>
        </w:rPr>
        <w:t xml:space="preserve">, na warunkach określonych we wzorze umowy zawartym w </w:t>
      </w:r>
      <w:r w:rsidR="00F03B40">
        <w:rPr>
          <w:rFonts w:eastAsia="Arial Unicode MS"/>
          <w:b/>
          <w:lang w:eastAsia="ar-SA"/>
        </w:rPr>
        <w:t xml:space="preserve">załączniku nr 6 </w:t>
      </w:r>
      <w:r>
        <w:rPr>
          <w:rFonts w:eastAsia="Arial Unicode MS"/>
          <w:lang w:eastAsia="ar-SA"/>
        </w:rPr>
        <w:t xml:space="preserve"> do SIWZ  dla poszczególnej części.</w:t>
      </w:r>
    </w:p>
    <w:p w14:paraId="76CB438D" w14:textId="77777777" w:rsidR="00F665DB" w:rsidRDefault="00F665DB" w:rsidP="00F665DB">
      <w:pPr>
        <w:tabs>
          <w:tab w:val="left" w:pos="-3119"/>
        </w:tabs>
        <w:jc w:val="both"/>
        <w:rPr>
          <w:rFonts w:eastAsia="Arial Unicode MS"/>
          <w:lang w:eastAsia="ar-SA"/>
        </w:rPr>
      </w:pPr>
    </w:p>
    <w:p w14:paraId="6EEB7055" w14:textId="77777777" w:rsidR="00F665DB" w:rsidRDefault="00F665DB" w:rsidP="00F665DB">
      <w:pPr>
        <w:tabs>
          <w:tab w:val="left" w:pos="-3119"/>
        </w:tabs>
        <w:jc w:val="both"/>
        <w:rPr>
          <w:rFonts w:eastAsia="Arial Unicode MS"/>
          <w:lang w:eastAsia="ar-SA"/>
        </w:rPr>
      </w:pPr>
      <w:r>
        <w:rPr>
          <w:rFonts w:eastAsia="Arial Unicode MS"/>
          <w:lang w:eastAsia="ar-SA"/>
        </w:rPr>
        <w:t>Zgodnie z art. 139 i 140 u PZP  Umowa w sprawie niniejszego zamówienia publicznego:</w:t>
      </w:r>
    </w:p>
    <w:p w14:paraId="59414D4F"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zostanie zawarta w formie pisemnej pod rygorem nieważności,</w:t>
      </w:r>
    </w:p>
    <w:p w14:paraId="393FC73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 xml:space="preserve">mają do niej zastosowanie przepisy Kodeksu cywilnego, jeżeli przepisy ustawy nie stanowią inaczej, </w:t>
      </w:r>
    </w:p>
    <w:p w14:paraId="5ECA3197"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jest jawna i podlega udostępnieniu na zasadach określonych w przepisach o dostępie do informacji publicznej,</w:t>
      </w:r>
    </w:p>
    <w:p w14:paraId="0DDD58EE"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zakres świadczenia Wykonawcy wynikający z umowy jest tożsamy z jego zobowiązaniem zawartym w ofercie,</w:t>
      </w:r>
    </w:p>
    <w:p w14:paraId="7FA96B96" w14:textId="77777777" w:rsidR="00F665DB" w:rsidRDefault="00F665DB" w:rsidP="002D4596">
      <w:pPr>
        <w:numPr>
          <w:ilvl w:val="0"/>
          <w:numId w:val="14"/>
        </w:numPr>
        <w:tabs>
          <w:tab w:val="left" w:pos="-3119"/>
        </w:tabs>
        <w:spacing w:line="276" w:lineRule="auto"/>
        <w:jc w:val="both"/>
        <w:rPr>
          <w:rFonts w:eastAsia="Arial Unicode MS"/>
          <w:lang w:eastAsia="ar-SA"/>
        </w:rPr>
      </w:pPr>
      <w:r>
        <w:rPr>
          <w:rFonts w:eastAsia="Arial Unicode MS"/>
          <w:lang w:eastAsia="ar-SA"/>
        </w:rPr>
        <w:t>podlega unieważnieniu:</w:t>
      </w:r>
    </w:p>
    <w:p w14:paraId="2191647D" w14:textId="77777777" w:rsidR="00F665DB" w:rsidRDefault="00F665DB" w:rsidP="002D4596">
      <w:pPr>
        <w:numPr>
          <w:ilvl w:val="0"/>
          <w:numId w:val="15"/>
        </w:numPr>
        <w:tabs>
          <w:tab w:val="left" w:pos="-3119"/>
        </w:tabs>
        <w:spacing w:line="276" w:lineRule="auto"/>
        <w:jc w:val="both"/>
        <w:rPr>
          <w:rFonts w:eastAsia="Arial Unicode MS"/>
          <w:lang w:eastAsia="ar-SA"/>
        </w:rPr>
      </w:pPr>
      <w:r>
        <w:rPr>
          <w:rFonts w:eastAsia="Arial Unicode MS"/>
          <w:lang w:eastAsia="ar-SA"/>
        </w:rPr>
        <w:t>jeżeli zachodzą przesłanki określone w art. 146 u PZP,</w:t>
      </w:r>
    </w:p>
    <w:p w14:paraId="1B00932B" w14:textId="29E2EF2A" w:rsidR="00F03B40" w:rsidRPr="00E868DA" w:rsidRDefault="00F665DB" w:rsidP="00F03B40">
      <w:pPr>
        <w:numPr>
          <w:ilvl w:val="0"/>
          <w:numId w:val="15"/>
        </w:numPr>
        <w:rPr>
          <w:rFonts w:eastAsia="Arial Unicode MS"/>
          <w:lang w:eastAsia="ar-SA"/>
        </w:rPr>
      </w:pPr>
      <w:r>
        <w:rPr>
          <w:rFonts w:eastAsia="Arial Unicode MS"/>
          <w:lang w:eastAsia="ar-SA"/>
        </w:rPr>
        <w:t xml:space="preserve">zgodnie z treścią art. 140 u PZP w części wykraczającej poza określenie przedmiotu zamówienia zawartego w niniejszej SIWZ, z uwzględnieniem art. 144 u PZP. </w:t>
      </w:r>
    </w:p>
    <w:p w14:paraId="001A9C6F" w14:textId="77777777" w:rsidR="00F03B40" w:rsidRDefault="00F03B40" w:rsidP="00F03B40">
      <w:pPr>
        <w:rPr>
          <w:rFonts w:eastAsia="Arial Unicode MS"/>
          <w:lang w:eastAsia="ar-SA"/>
        </w:rPr>
      </w:pPr>
    </w:p>
    <w:p w14:paraId="17F01090" w14:textId="77777777" w:rsidR="00F665DB" w:rsidRDefault="00F665DB" w:rsidP="00F665DB">
      <w:pPr>
        <w:tabs>
          <w:tab w:val="left" w:pos="-3119"/>
        </w:tabs>
        <w:jc w:val="both"/>
        <w:rPr>
          <w:rFonts w:eastAsia="Arial Unicode MS"/>
          <w:strike/>
        </w:rPr>
      </w:pPr>
      <w:r>
        <w:rPr>
          <w:rFonts w:eastAsia="Arial Unicode MS"/>
          <w:color w:val="000000"/>
        </w:rPr>
        <w:t xml:space="preserve">15.3 Niezwłocznie po wyborze najkorzystniejszej oferty , </w:t>
      </w:r>
      <w:r>
        <w:rPr>
          <w:rFonts w:eastAsia="Arial Unicode MS"/>
        </w:rPr>
        <w:t xml:space="preserve">Zamawiający dokona czynności określonych w art. 92 u PZP. </w:t>
      </w:r>
    </w:p>
    <w:p w14:paraId="6FB82DAB" w14:textId="77777777" w:rsidR="009A36C9" w:rsidRPr="00F03B40" w:rsidRDefault="00F665DB" w:rsidP="00F03B40">
      <w:pPr>
        <w:tabs>
          <w:tab w:val="left" w:pos="-3119"/>
        </w:tabs>
        <w:jc w:val="both"/>
        <w:rPr>
          <w:rFonts w:eastAsia="Arial Unicode MS"/>
        </w:rPr>
      </w:pPr>
      <w:r>
        <w:rPr>
          <w:rFonts w:eastAsia="Arial Unicode MS"/>
          <w:color w:val="000000"/>
        </w:rPr>
        <w:t xml:space="preserve">15.4 Zamawiający zawiera umowę w sprawie zamówienia publicznego z Wykonawcą, którego oferta została wybrana jako najkorzystniejsza , zawarcie umowy następuje w terminie i na zasadach określonych </w:t>
      </w:r>
      <w:r>
        <w:rPr>
          <w:rFonts w:eastAsia="Arial Unicode MS"/>
        </w:rPr>
        <w:t>w art. 94 u PZP.</w:t>
      </w:r>
    </w:p>
    <w:p w14:paraId="07BCDAAA" w14:textId="77777777" w:rsidR="009A36C9" w:rsidRDefault="009A36C9" w:rsidP="00F665DB">
      <w:pPr>
        <w:tabs>
          <w:tab w:val="left" w:pos="0"/>
        </w:tabs>
        <w:jc w:val="both"/>
        <w:rPr>
          <w:rFonts w:eastAsia="Arial Unicode MS"/>
          <w:color w:val="000000"/>
        </w:rPr>
      </w:pPr>
    </w:p>
    <w:p w14:paraId="731D53D7" w14:textId="77777777" w:rsidR="00F665DB" w:rsidRDefault="00F665DB" w:rsidP="00F665DB">
      <w:pPr>
        <w:tabs>
          <w:tab w:val="left" w:pos="0"/>
        </w:tabs>
        <w:jc w:val="both"/>
        <w:rPr>
          <w:rFonts w:eastAsia="Arial Unicode MS"/>
          <w:color w:val="000000"/>
        </w:rPr>
      </w:pPr>
      <w:r>
        <w:rPr>
          <w:rFonts w:eastAsia="Arial Unicode MS"/>
          <w:color w:val="000000"/>
        </w:rPr>
        <w:t xml:space="preserve">15.5 Jeżeli Wykonawca, którego oferta została wybrana, będzie uchylał się od zawarcia umowy w sprawie zamówienia publicznego lub nie wnosi wymaganego zabezpieczenia należytego wykonania umowy , Zamawiający może wybrać ofertę najkorzystniejszą spośród pozostałych ofert bez przeprowadzenia ich ponownego badania i oceny, chyba że zachodzą przesłanki unieważnienia postępowania, o których mowa w art. </w:t>
      </w:r>
      <w:r>
        <w:rPr>
          <w:rFonts w:eastAsia="Arial Unicode MS"/>
        </w:rPr>
        <w:t>93 ust. 1 u PZP.</w:t>
      </w:r>
      <w:r>
        <w:rPr>
          <w:rFonts w:eastAsia="Arial Unicode MS"/>
          <w:color w:val="000000"/>
        </w:rPr>
        <w:t xml:space="preserve">                </w:t>
      </w:r>
    </w:p>
    <w:p w14:paraId="47266620" w14:textId="77777777" w:rsidR="00F665DB" w:rsidRDefault="00F665DB" w:rsidP="00F665DB">
      <w:pPr>
        <w:tabs>
          <w:tab w:val="left" w:pos="0"/>
        </w:tabs>
        <w:jc w:val="both"/>
        <w:rPr>
          <w:rFonts w:eastAsia="Arial Unicode MS"/>
          <w:b/>
          <w:color w:val="000000"/>
        </w:rPr>
      </w:pPr>
      <w:r>
        <w:rPr>
          <w:rFonts w:eastAsia="Arial Unicode MS"/>
          <w:color w:val="000000"/>
        </w:rPr>
        <w:t>15.6 Zamawiający nie później niż w terminie 30 dni od dnia zawarcia umowy w sprawie zamówienia publicznego zamieści ogłoszenie o udzieleniu zamówienia w Biuletynie Zamówień Publicznych (art. 95 u PZP).</w:t>
      </w:r>
    </w:p>
    <w:p w14:paraId="2728BFC1" w14:textId="77777777" w:rsidR="00D438BB" w:rsidRDefault="00D438BB" w:rsidP="00F665DB">
      <w:pPr>
        <w:tabs>
          <w:tab w:val="left" w:pos="0"/>
        </w:tabs>
        <w:jc w:val="both"/>
        <w:rPr>
          <w:rFonts w:eastAsia="Arial Unicode MS"/>
          <w:b/>
          <w:color w:val="000000"/>
        </w:rPr>
      </w:pPr>
    </w:p>
    <w:p w14:paraId="615118B1" w14:textId="77777777" w:rsidR="00F665DB" w:rsidRDefault="00F665DB" w:rsidP="00F665DB">
      <w:pPr>
        <w:tabs>
          <w:tab w:val="left" w:pos="0"/>
        </w:tabs>
        <w:jc w:val="both"/>
        <w:rPr>
          <w:rFonts w:eastAsia="Arial Unicode MS"/>
          <w:b/>
          <w:color w:val="000000"/>
        </w:rPr>
      </w:pPr>
      <w:r>
        <w:rPr>
          <w:rFonts w:eastAsia="Arial Unicode MS"/>
          <w:b/>
          <w:color w:val="000000"/>
        </w:rPr>
        <w:t>15.7 Przed podpisaniem umowy Wykonawca zobowiązany będzie do:</w:t>
      </w:r>
    </w:p>
    <w:p w14:paraId="0226162F" w14:textId="77777777" w:rsidR="009A36C9" w:rsidRDefault="009A36C9" w:rsidP="009A36C9">
      <w:pPr>
        <w:jc w:val="both"/>
        <w:rPr>
          <w:rFonts w:eastAsia="Arial Unicode MS"/>
          <w:b/>
          <w:color w:val="000000"/>
        </w:rPr>
      </w:pPr>
    </w:p>
    <w:p w14:paraId="0A2DAC5E" w14:textId="77777777" w:rsidR="009A36C9" w:rsidRPr="009B634F" w:rsidRDefault="00F03B40" w:rsidP="009A36C9">
      <w:pPr>
        <w:spacing w:after="200" w:line="276" w:lineRule="auto"/>
        <w:jc w:val="both"/>
        <w:rPr>
          <w:rFonts w:eastAsia="Arial Unicode MS"/>
          <w:b/>
          <w:lang w:eastAsia="ar-SA"/>
        </w:rPr>
      </w:pPr>
      <w:r>
        <w:rPr>
          <w:rFonts w:eastAsia="Arial Unicode MS"/>
          <w:b/>
          <w:color w:val="000000"/>
        </w:rPr>
        <w:t>a</w:t>
      </w:r>
      <w:r w:rsidR="009A36C9">
        <w:rPr>
          <w:rFonts w:eastAsia="Arial Unicode MS"/>
          <w:b/>
          <w:color w:val="000000"/>
        </w:rPr>
        <w:t xml:space="preserve">) dołączenia </w:t>
      </w:r>
      <w:r w:rsidR="009A36C9">
        <w:rPr>
          <w:b/>
          <w:lang w:eastAsia="ar-SA"/>
        </w:rPr>
        <w:t>h</w:t>
      </w:r>
      <w:r w:rsidR="009A36C9" w:rsidRPr="00A920F0">
        <w:rPr>
          <w:b/>
          <w:lang w:eastAsia="ar-SA"/>
        </w:rPr>
        <w:t>armonogram</w:t>
      </w:r>
      <w:r w:rsidR="009A36C9">
        <w:rPr>
          <w:b/>
          <w:lang w:eastAsia="ar-SA"/>
        </w:rPr>
        <w:t>u rzeczowo-</w:t>
      </w:r>
      <w:r>
        <w:rPr>
          <w:b/>
          <w:lang w:eastAsia="ar-SA"/>
        </w:rPr>
        <w:t>finansowego – wg załącznika nr 7</w:t>
      </w:r>
      <w:r w:rsidR="009A36C9">
        <w:rPr>
          <w:b/>
          <w:lang w:eastAsia="ar-SA"/>
        </w:rPr>
        <w:t xml:space="preserve"> do SIWZ </w:t>
      </w:r>
      <w:r w:rsidR="009A36C9" w:rsidRPr="007D0CC0">
        <w:rPr>
          <w:b/>
          <w:color w:val="FF0000"/>
          <w:lang w:eastAsia="ar-SA"/>
        </w:rPr>
        <w:t xml:space="preserve"> </w:t>
      </w:r>
    </w:p>
    <w:p w14:paraId="153A5AD6" w14:textId="77777777" w:rsidR="009A36C9" w:rsidRDefault="00F03B40" w:rsidP="009A36C9">
      <w:pPr>
        <w:tabs>
          <w:tab w:val="left" w:pos="0"/>
        </w:tabs>
        <w:jc w:val="both"/>
        <w:rPr>
          <w:rFonts w:eastAsia="Arial Unicode MS"/>
          <w:b/>
          <w:lang w:eastAsia="ar-SA"/>
        </w:rPr>
      </w:pPr>
      <w:r>
        <w:rPr>
          <w:rFonts w:eastAsia="Arial Unicode MS"/>
          <w:b/>
          <w:lang w:eastAsia="ar-SA"/>
        </w:rPr>
        <w:t>b</w:t>
      </w:r>
      <w:r w:rsidR="009A36C9">
        <w:rPr>
          <w:rFonts w:eastAsia="Arial Unicode MS"/>
          <w:b/>
          <w:lang w:eastAsia="ar-SA"/>
        </w:rPr>
        <w:t>) dołączenia dokumentu lub dokumentów potwierdzających prawo osób składających podpisy pod umową do występowania w imieniu wykonawcy i możliwości zawarcia umowy z zamawiającym (np. pełnomocnictwo) (jeżeli dotyczy),</w:t>
      </w:r>
    </w:p>
    <w:p w14:paraId="7ABB6F30" w14:textId="77777777" w:rsidR="009A36C9" w:rsidRDefault="009A36C9" w:rsidP="009A36C9">
      <w:pPr>
        <w:tabs>
          <w:tab w:val="left" w:pos="0"/>
        </w:tabs>
        <w:jc w:val="both"/>
        <w:rPr>
          <w:rFonts w:eastAsia="Arial Unicode MS"/>
          <w:b/>
          <w:lang w:eastAsia="ar-SA"/>
        </w:rPr>
      </w:pPr>
    </w:p>
    <w:p w14:paraId="03A582E2" w14:textId="77777777" w:rsidR="009A36C9" w:rsidRDefault="00F03B40" w:rsidP="009A36C9">
      <w:pPr>
        <w:pStyle w:val="Tekstpodstawowy22"/>
        <w:tabs>
          <w:tab w:val="left" w:pos="-3119"/>
        </w:tabs>
        <w:jc w:val="both"/>
        <w:rPr>
          <w:rFonts w:eastAsia="Arial Unicode MS"/>
          <w:b/>
          <w:lang w:eastAsia="ar-SA"/>
        </w:rPr>
      </w:pPr>
      <w:r>
        <w:rPr>
          <w:rFonts w:eastAsia="Arial Unicode MS"/>
          <w:b/>
          <w:u w:val="none"/>
        </w:rPr>
        <w:lastRenderedPageBreak/>
        <w:t>c</w:t>
      </w:r>
      <w:r w:rsidR="009A36C9">
        <w:rPr>
          <w:rFonts w:eastAsia="Arial Unicode MS"/>
          <w:b/>
          <w:u w:val="none"/>
        </w:rPr>
        <w:t>) dołączenia umowy regulującej współpracę członków konsorcjum/wspólników spółki cywilnej (jeżeli za najkorzystniejszą ofertę zostanie wybrana oferta złożona przez konsorcjum lub spółkę cywilną).</w:t>
      </w:r>
    </w:p>
    <w:p w14:paraId="7F9ACC53" w14:textId="77777777" w:rsidR="00D438BB" w:rsidRDefault="00D438BB" w:rsidP="00F665DB">
      <w:pPr>
        <w:spacing w:after="200"/>
        <w:jc w:val="both"/>
        <w:rPr>
          <w:rFonts w:eastAsia="Arial Unicode MS"/>
          <w:b/>
          <w:lang w:eastAsia="ar-SA"/>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64D6CAFB"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09D7D24" w14:textId="77777777" w:rsidR="00F665DB" w:rsidRDefault="00F665DB">
            <w:pPr>
              <w:jc w:val="both"/>
            </w:pPr>
            <w:r>
              <w:rPr>
                <w:b/>
                <w:bCs/>
                <w:color w:val="000000"/>
                <w:sz w:val="28"/>
              </w:rPr>
              <w:t>16. Wymagania dotyczące zabezpieczenia należytego wykonania umowy</w:t>
            </w:r>
          </w:p>
        </w:tc>
      </w:tr>
    </w:tbl>
    <w:p w14:paraId="1F35F798" w14:textId="77777777" w:rsidR="00F665DB" w:rsidRDefault="00F665DB" w:rsidP="00F665DB">
      <w:pPr>
        <w:jc w:val="both"/>
      </w:pPr>
    </w:p>
    <w:p w14:paraId="74685815" w14:textId="77777777" w:rsidR="00F665DB" w:rsidRDefault="00F665DB" w:rsidP="00F665DB">
      <w:pPr>
        <w:jc w:val="both"/>
      </w:pPr>
      <w:r>
        <w:t xml:space="preserve">Zamawiający </w:t>
      </w:r>
      <w:r w:rsidR="00F03B40">
        <w:t xml:space="preserve">nie wymaga wniesienia </w:t>
      </w:r>
      <w:r>
        <w:t xml:space="preserve">zabezpieczenia należytego wykonania umowy </w:t>
      </w:r>
      <w:r w:rsidR="009A36C9">
        <w:t>.</w:t>
      </w:r>
    </w:p>
    <w:p w14:paraId="34706842" w14:textId="77777777" w:rsidR="00AD4C96" w:rsidRDefault="00AD4C96" w:rsidP="00F665DB">
      <w:pPr>
        <w:jc w:val="both"/>
        <w:rPr>
          <w:color w:val="00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26EB5348"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9B60505" w14:textId="77777777" w:rsidR="00F665DB" w:rsidRDefault="00F665DB">
            <w:pPr>
              <w:jc w:val="both"/>
            </w:pPr>
            <w:r>
              <w:rPr>
                <w:b/>
                <w:bCs/>
                <w:color w:val="000000"/>
                <w:sz w:val="28"/>
              </w:rPr>
              <w:t>17. Istotne dla stron postanowienia, które zostaną wprowadzone do treści zawieranej umowy w sprawie zamówienia publicznego, ogólne warunki umowy albo wzór umowy.</w:t>
            </w:r>
          </w:p>
        </w:tc>
      </w:tr>
    </w:tbl>
    <w:p w14:paraId="2CE6A90E" w14:textId="77777777" w:rsidR="00F665DB" w:rsidRDefault="00F665DB" w:rsidP="00F665DB">
      <w:pPr>
        <w:jc w:val="both"/>
        <w:rPr>
          <w:color w:val="000000"/>
        </w:rPr>
      </w:pPr>
    </w:p>
    <w:p w14:paraId="27F044E5" w14:textId="77777777" w:rsidR="00F665DB" w:rsidRDefault="00F665DB" w:rsidP="00F665DB">
      <w:pPr>
        <w:jc w:val="both"/>
      </w:pPr>
      <w:r>
        <w:rPr>
          <w:color w:val="000000"/>
        </w:rPr>
        <w:t xml:space="preserve">17.1 Zamawiający wymaga, aby Wykonawca zawarł z nim umowę na zasadach określonych we wzorach umów, będących załącznikiem do specyfikacji istotnych warunków zamówienia        </w:t>
      </w:r>
      <w:r>
        <w:rPr>
          <w:b/>
          <w:u w:val="single"/>
        </w:rPr>
        <w:t>(wg załącznika nr 7 do SIWZ)</w:t>
      </w:r>
      <w:r>
        <w:t>.</w:t>
      </w:r>
    </w:p>
    <w:p w14:paraId="478FD19E" w14:textId="77777777" w:rsidR="00F665DB" w:rsidRDefault="00F665DB" w:rsidP="00F665DB">
      <w:pPr>
        <w:jc w:val="both"/>
        <w:rPr>
          <w:color w:val="000000"/>
        </w:rPr>
      </w:pPr>
      <w:r>
        <w:rPr>
          <w:color w:val="000000"/>
        </w:rPr>
        <w:t>17.2 Zakazuje się istotnych zmian postanowień zawartej umowy w stosunku do treści oferty, na podstawie, której dokonano wyboru Wykonawcy, chyba że wystąpią okoliczności których nie można było wcześniej przewidzieć, a które przemawiają za koniecznością zmiany postanowień umowy określone we wzorach umów wg załącznika nr 7 do SIWZ oraz art.144 u PZP.</w:t>
      </w:r>
    </w:p>
    <w:p w14:paraId="445494DC" w14:textId="77777777" w:rsidR="00F665DB" w:rsidRDefault="00F665DB" w:rsidP="00F665DB">
      <w:pPr>
        <w:widowControl w:val="0"/>
        <w:autoSpaceDE w:val="0"/>
        <w:jc w:val="both"/>
      </w:pPr>
      <w:r>
        <w:t>17.3 Warunkiem wprowadzenia istotnych zmian w umowie jest pisemny wniosek o zmianę umowy (zawarcie aneksu) złożony przez Wykonawcę.</w:t>
      </w:r>
    </w:p>
    <w:p w14:paraId="7BDF966F" w14:textId="77777777" w:rsidR="00F665DB" w:rsidRDefault="00F665DB" w:rsidP="00F665DB">
      <w:pPr>
        <w:widowControl w:val="0"/>
        <w:autoSpaceDE w:val="0"/>
        <w:jc w:val="both"/>
      </w:pPr>
      <w:r>
        <w:t>17.4 Wykonawca zobowiązany jest wykazać zaistnienie okoliczności wskazanych we wzorach umów poprzez przedłożenie stosownych ekspertyz, opinii, dokumentów, itp.</w:t>
      </w:r>
    </w:p>
    <w:p w14:paraId="4B9B0A59" w14:textId="77777777" w:rsidR="00F665DB" w:rsidRDefault="00F665DB" w:rsidP="00F665DB">
      <w:pPr>
        <w:jc w:val="both"/>
      </w:pPr>
      <w:r>
        <w:t>17.5 Wszelkie istotne zmiany treści umowy wymagają zgody obydwu stron i formy pisemnej                  w postaci aneksu pod rygorem nieważności.</w:t>
      </w:r>
    </w:p>
    <w:p w14:paraId="15E8D313" w14:textId="77777777" w:rsidR="00F665DB" w:rsidRDefault="00F665DB" w:rsidP="00F665DB">
      <w:pPr>
        <w:jc w:val="both"/>
      </w:pPr>
      <w:r>
        <w:t xml:space="preserve">17.6 Wprowadzenie zmian nieistotnych w umowie wymagają formy pisemnej pod rygorem nieważności </w:t>
      </w:r>
      <w:r>
        <w:rPr>
          <w:color w:val="000000"/>
        </w:rPr>
        <w:t>( np.: zmiana kierownika budowy, inspektora nadzoru).</w:t>
      </w:r>
    </w:p>
    <w:p w14:paraId="1FF6321B" w14:textId="77777777" w:rsidR="00F665DB" w:rsidRDefault="00F665DB" w:rsidP="00F665DB">
      <w:pPr>
        <w:jc w:val="both"/>
      </w:pPr>
      <w:r>
        <w:t>17.7 Podpisanie aneksu do umowy powinno być poprzedzone, pod rygorem nieważności, sporządzeniem protokołu konieczności zawierającego uzasadnienie.</w:t>
      </w:r>
    </w:p>
    <w:p w14:paraId="42ED041C" w14:textId="77777777" w:rsidR="00F665DB" w:rsidRDefault="00F665DB" w:rsidP="00F665DB">
      <w:pPr>
        <w:jc w:val="both"/>
        <w:rPr>
          <w:b/>
        </w:rPr>
      </w:pPr>
      <w:r>
        <w:t>17.8 Konsekwencją zmiany umowy (aneksowania) może być w szczególności zmiana terminu zakończenia realizacji zadania, wydłużenie terminów obowiązywania zabezpieczenia należytego wykonania umowy.</w:t>
      </w:r>
    </w:p>
    <w:p w14:paraId="19C378E5" w14:textId="77777777" w:rsidR="00EC46A8" w:rsidRDefault="00EC46A8" w:rsidP="00F665DB">
      <w:pPr>
        <w:jc w:val="both"/>
        <w:rPr>
          <w:b/>
          <w:color w:val="FF0000"/>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665DB" w14:paraId="0AF1FA9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B01B10B" w14:textId="77777777" w:rsidR="00F665DB" w:rsidRDefault="00F665DB">
            <w:pPr>
              <w:jc w:val="both"/>
            </w:pPr>
            <w:r>
              <w:rPr>
                <w:b/>
                <w:bCs/>
                <w:color w:val="000000"/>
                <w:sz w:val="28"/>
              </w:rPr>
              <w:t>18. Pouczenie o środkach ochrony prawnej przysługujących Wykonawcy          w toku postępowania o udzielenie zamówienia publicznego</w:t>
            </w:r>
          </w:p>
        </w:tc>
      </w:tr>
    </w:tbl>
    <w:p w14:paraId="0028508D" w14:textId="77777777" w:rsidR="00F665DB" w:rsidRDefault="00F665DB" w:rsidP="00F665DB">
      <w:pPr>
        <w:jc w:val="both"/>
        <w:rPr>
          <w:b/>
          <w:color w:val="000000"/>
          <w:lang w:eastAsia="ar-SA"/>
        </w:rPr>
      </w:pPr>
    </w:p>
    <w:p w14:paraId="25A6D9D6" w14:textId="77777777" w:rsidR="00F665DB" w:rsidRDefault="00F665DB" w:rsidP="00F665DB">
      <w:pPr>
        <w:jc w:val="both"/>
        <w:rPr>
          <w:b/>
          <w:color w:val="000000"/>
          <w:lang w:eastAsia="ar-SA"/>
        </w:rPr>
      </w:pPr>
      <w:r>
        <w:rPr>
          <w:b/>
          <w:color w:val="000000"/>
          <w:lang w:eastAsia="ar-SA"/>
        </w:rPr>
        <w:t>18.1 INFORMACJE OGÓLNE</w:t>
      </w:r>
    </w:p>
    <w:p w14:paraId="0CFFAB75" w14:textId="77777777" w:rsidR="00F665DB" w:rsidRDefault="00F665DB" w:rsidP="00F665DB">
      <w:pPr>
        <w:jc w:val="both"/>
        <w:rPr>
          <w:color w:val="000000"/>
          <w:lang w:eastAsia="ar-SA"/>
        </w:rPr>
      </w:pPr>
    </w:p>
    <w:p w14:paraId="476158A8" w14:textId="77777777" w:rsidR="00F665DB" w:rsidRDefault="00F665DB" w:rsidP="00F665DB">
      <w:pPr>
        <w:jc w:val="both"/>
        <w:rPr>
          <w:color w:val="000000"/>
          <w:lang w:eastAsia="ar-SA"/>
        </w:rPr>
      </w:pPr>
      <w:r>
        <w:rPr>
          <w:color w:val="000000"/>
          <w:lang w:eastAsia="ar-SA"/>
        </w:rPr>
        <w:t>1) Środki ochrony prawnej przysługują Wykonawcy, a także innemu podmiotowi, jeżeli ma lub miał interes w uzyskaniu danego zamówienia oraz poniósł lub może ponieść szkodę w wyniku naruszenia przez Zamawiającego przepisów u PZP,</w:t>
      </w:r>
    </w:p>
    <w:p w14:paraId="7C9304DC" w14:textId="77777777" w:rsidR="00F665DB" w:rsidRDefault="00F665DB" w:rsidP="00F665DB">
      <w:pPr>
        <w:jc w:val="both"/>
        <w:rPr>
          <w:color w:val="000000"/>
          <w:lang w:eastAsia="ar-SA"/>
        </w:rPr>
      </w:pPr>
      <w:r>
        <w:rPr>
          <w:color w:val="000000"/>
          <w:lang w:eastAsia="ar-SA"/>
        </w:rPr>
        <w:t>2) Środki ochrony prawnej wobec ogłoszenia o zamówieniu oraz SIWZ przysługują również organizacjom wpisanym na listę, o której mowa w art. 154 pkt</w:t>
      </w:r>
      <w:r w:rsidR="00F85D0F">
        <w:rPr>
          <w:color w:val="000000"/>
          <w:lang w:eastAsia="ar-SA"/>
        </w:rPr>
        <w:t>.</w:t>
      </w:r>
      <w:r>
        <w:rPr>
          <w:color w:val="000000"/>
          <w:lang w:eastAsia="ar-SA"/>
        </w:rPr>
        <w:t xml:space="preserve"> 5 u PZP,</w:t>
      </w:r>
    </w:p>
    <w:p w14:paraId="2F2E7857" w14:textId="77777777" w:rsidR="00F665DB" w:rsidRDefault="00F665DB" w:rsidP="00F665DB">
      <w:pPr>
        <w:jc w:val="both"/>
        <w:rPr>
          <w:color w:val="000000"/>
          <w:lang w:eastAsia="ar-SA"/>
        </w:rPr>
      </w:pPr>
      <w:r>
        <w:rPr>
          <w:color w:val="000000"/>
          <w:lang w:eastAsia="ar-SA"/>
        </w:rPr>
        <w:t>3) Środkami ochrony prawnej są:</w:t>
      </w:r>
    </w:p>
    <w:p w14:paraId="24CB645E" w14:textId="77777777" w:rsidR="00F665DB" w:rsidRDefault="00F665DB" w:rsidP="00F665DB">
      <w:pPr>
        <w:jc w:val="both"/>
        <w:rPr>
          <w:color w:val="000000"/>
          <w:lang w:eastAsia="ar-SA"/>
        </w:rPr>
      </w:pPr>
      <w:r>
        <w:rPr>
          <w:color w:val="000000"/>
          <w:lang w:eastAsia="ar-SA"/>
        </w:rPr>
        <w:t xml:space="preserve">    a) wniesienie informacji o nieprawidłowościach na podstawie art. 181 u PZP,</w:t>
      </w:r>
    </w:p>
    <w:p w14:paraId="29D63DEC" w14:textId="77777777" w:rsidR="00F665DB" w:rsidRDefault="00F665DB" w:rsidP="00F665DB">
      <w:pPr>
        <w:jc w:val="both"/>
        <w:rPr>
          <w:color w:val="000000"/>
          <w:lang w:eastAsia="ar-SA"/>
        </w:rPr>
      </w:pPr>
      <w:r>
        <w:rPr>
          <w:color w:val="000000"/>
          <w:lang w:eastAsia="ar-SA"/>
        </w:rPr>
        <w:t xml:space="preserve">    b) odwołanie,</w:t>
      </w:r>
    </w:p>
    <w:p w14:paraId="1B123D0F" w14:textId="77777777" w:rsidR="00F665DB" w:rsidRDefault="00F665DB" w:rsidP="00F665DB">
      <w:pPr>
        <w:jc w:val="both"/>
        <w:rPr>
          <w:color w:val="000000"/>
          <w:lang w:eastAsia="ar-SA"/>
        </w:rPr>
      </w:pPr>
      <w:r>
        <w:rPr>
          <w:color w:val="000000"/>
          <w:lang w:eastAsia="ar-SA"/>
        </w:rPr>
        <w:t xml:space="preserve">    c) skarga do sądu.</w:t>
      </w:r>
    </w:p>
    <w:p w14:paraId="25BD3660" w14:textId="77777777" w:rsidR="00D438BB" w:rsidRDefault="00D438BB" w:rsidP="00F665DB">
      <w:pPr>
        <w:jc w:val="both"/>
        <w:rPr>
          <w:b/>
          <w:color w:val="000000"/>
          <w:lang w:eastAsia="ar-SA"/>
        </w:rPr>
      </w:pPr>
    </w:p>
    <w:p w14:paraId="66DBD71E" w14:textId="77777777" w:rsidR="00F665DB" w:rsidRDefault="00F665DB" w:rsidP="00F665DB">
      <w:pPr>
        <w:jc w:val="both"/>
        <w:rPr>
          <w:color w:val="000000"/>
          <w:lang w:eastAsia="ar-SA"/>
        </w:rPr>
      </w:pPr>
      <w:r>
        <w:rPr>
          <w:b/>
          <w:color w:val="000000"/>
          <w:lang w:eastAsia="ar-SA"/>
        </w:rPr>
        <w:t>18.2 INFORMACJA O NIEPRAWIDŁOWOŚCIACH</w:t>
      </w:r>
    </w:p>
    <w:p w14:paraId="1AD8765D" w14:textId="77777777" w:rsidR="00F665DB" w:rsidRDefault="00F665DB" w:rsidP="00F665DB">
      <w:pPr>
        <w:jc w:val="both"/>
        <w:rPr>
          <w:color w:val="000000"/>
          <w:lang w:eastAsia="ar-SA"/>
        </w:rPr>
      </w:pPr>
      <w:r>
        <w:rPr>
          <w:color w:val="000000"/>
          <w:lang w:eastAsia="ar-SA"/>
        </w:rPr>
        <w:t>1)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 PZP.</w:t>
      </w:r>
    </w:p>
    <w:p w14:paraId="7D4186CD" w14:textId="77777777" w:rsidR="00F665DB" w:rsidRDefault="00F665DB" w:rsidP="00F665DB">
      <w:pPr>
        <w:jc w:val="both"/>
        <w:rPr>
          <w:b/>
          <w:strike/>
          <w:color w:val="000000"/>
          <w:lang w:eastAsia="ar-SA"/>
        </w:rPr>
      </w:pPr>
      <w:r>
        <w:rPr>
          <w:color w:val="000000"/>
          <w:lang w:eastAsia="ar-SA"/>
        </w:rPr>
        <w:t>2) W przypadku uznania zasadności przekazanej informacji Zamawiający powtarza czynność albo dokonuje czynności zaniechanej, informując o tym wykonawców w sposób przewidziany w ustawie dla tej czynności.</w:t>
      </w:r>
    </w:p>
    <w:p w14:paraId="55DD6F71" w14:textId="77777777" w:rsidR="00F665DB" w:rsidRDefault="00F665DB" w:rsidP="00F665DB">
      <w:pPr>
        <w:jc w:val="both"/>
        <w:rPr>
          <w:b/>
          <w:strike/>
          <w:color w:val="000000"/>
          <w:lang w:eastAsia="ar-SA"/>
        </w:rPr>
      </w:pPr>
    </w:p>
    <w:p w14:paraId="2B091D64" w14:textId="77777777" w:rsidR="00F665DB" w:rsidRDefault="00F665DB" w:rsidP="00F665DB">
      <w:pPr>
        <w:jc w:val="both"/>
        <w:rPr>
          <w:color w:val="000000"/>
          <w:lang w:eastAsia="ar-SA"/>
        </w:rPr>
      </w:pPr>
      <w:r>
        <w:rPr>
          <w:b/>
          <w:color w:val="000000"/>
          <w:lang w:eastAsia="ar-SA"/>
        </w:rPr>
        <w:t>18.3 ODWOŁANIE</w:t>
      </w:r>
    </w:p>
    <w:p w14:paraId="17B948EB" w14:textId="77777777" w:rsidR="00F665DB" w:rsidRDefault="00F665DB" w:rsidP="00F665DB">
      <w:pPr>
        <w:jc w:val="both"/>
        <w:rPr>
          <w:color w:val="000000"/>
          <w:lang w:eastAsia="ar-SA"/>
        </w:rPr>
      </w:pPr>
      <w:r>
        <w:rPr>
          <w:color w:val="000000"/>
          <w:lang w:eastAsia="ar-SA"/>
        </w:rPr>
        <w:t>1) Odwołanie przysługuje wyłącznie od niezgodnej z przepisami ustawy czynności Zamawiającego podjętej w postępowaniu o udzielenie zamówienia lub zaniechania czynności, do której Zamawiający jest zobowiązany na podstawie u PZP.</w:t>
      </w:r>
    </w:p>
    <w:p w14:paraId="3A2F0CB4" w14:textId="77777777" w:rsidR="00F665DB" w:rsidRDefault="00F665DB" w:rsidP="00F665DB">
      <w:pPr>
        <w:jc w:val="both"/>
        <w:rPr>
          <w:color w:val="000000"/>
          <w:lang w:eastAsia="ar-SA"/>
        </w:rPr>
      </w:pPr>
      <w:r>
        <w:rPr>
          <w:color w:val="000000"/>
          <w:lang w:eastAsia="ar-SA"/>
        </w:rPr>
        <w:t>2) Odwołanie przysługuje wyłącznie wobec czynności:</w:t>
      </w:r>
    </w:p>
    <w:p w14:paraId="3A072B1C" w14:textId="77777777" w:rsidR="00F665DB" w:rsidRDefault="00F665DB" w:rsidP="00F665DB">
      <w:pPr>
        <w:jc w:val="both"/>
        <w:rPr>
          <w:color w:val="000000"/>
          <w:lang w:eastAsia="ar-SA"/>
        </w:rPr>
      </w:pPr>
      <w:r>
        <w:rPr>
          <w:color w:val="000000"/>
          <w:lang w:eastAsia="ar-SA"/>
        </w:rPr>
        <w:t xml:space="preserve">    a) wyboru trybu negocjacji bez ogłoszenia, zamówienia z wolnej ręki lub zapytania o cenę;</w:t>
      </w:r>
    </w:p>
    <w:p w14:paraId="04845593" w14:textId="32AE07A0" w:rsidR="00F03B40" w:rsidRDefault="00F665DB" w:rsidP="00F665DB">
      <w:pPr>
        <w:jc w:val="both"/>
        <w:rPr>
          <w:color w:val="000000"/>
          <w:lang w:eastAsia="ar-SA"/>
        </w:rPr>
      </w:pPr>
      <w:r>
        <w:rPr>
          <w:color w:val="000000"/>
          <w:lang w:eastAsia="ar-SA"/>
        </w:rPr>
        <w:t xml:space="preserve">    b) określenia warunków ud</w:t>
      </w:r>
      <w:r w:rsidR="00095E8B">
        <w:rPr>
          <w:color w:val="000000"/>
          <w:lang w:eastAsia="ar-SA"/>
        </w:rPr>
        <w:t>ziału w postępowaniu;</w:t>
      </w:r>
    </w:p>
    <w:p w14:paraId="63D3A2C5" w14:textId="77777777" w:rsidR="00F665DB" w:rsidRDefault="00F665DB" w:rsidP="00F665DB">
      <w:pPr>
        <w:jc w:val="both"/>
        <w:rPr>
          <w:color w:val="000000"/>
          <w:lang w:eastAsia="ar-SA"/>
        </w:rPr>
      </w:pPr>
      <w:r>
        <w:rPr>
          <w:color w:val="000000"/>
          <w:lang w:eastAsia="ar-SA"/>
        </w:rPr>
        <w:t xml:space="preserve">    c) wykluczenia odwołującego z postępowania o udzielenie zamówienia;</w:t>
      </w:r>
    </w:p>
    <w:p w14:paraId="49184C83" w14:textId="77777777" w:rsidR="00F665DB" w:rsidRDefault="00F665DB" w:rsidP="00F665DB">
      <w:pPr>
        <w:jc w:val="both"/>
        <w:rPr>
          <w:color w:val="000000"/>
          <w:lang w:eastAsia="ar-SA"/>
        </w:rPr>
      </w:pPr>
      <w:r>
        <w:rPr>
          <w:color w:val="000000"/>
          <w:lang w:eastAsia="ar-SA"/>
        </w:rPr>
        <w:t xml:space="preserve">    d) odrzucenia oferty odwołującego;</w:t>
      </w:r>
    </w:p>
    <w:p w14:paraId="443C1B7A" w14:textId="77777777" w:rsidR="00F665DB" w:rsidRDefault="00F665DB" w:rsidP="00F665DB">
      <w:pPr>
        <w:jc w:val="both"/>
        <w:rPr>
          <w:color w:val="000000"/>
          <w:lang w:eastAsia="ar-SA"/>
        </w:rPr>
      </w:pPr>
      <w:r>
        <w:rPr>
          <w:color w:val="000000"/>
          <w:lang w:eastAsia="ar-SA"/>
        </w:rPr>
        <w:t xml:space="preserve">    e) opis przedmiotu zamówienia;</w:t>
      </w:r>
    </w:p>
    <w:p w14:paraId="50F6E1A6" w14:textId="77777777" w:rsidR="00F665DB" w:rsidRDefault="00F665DB" w:rsidP="00F665DB">
      <w:pPr>
        <w:jc w:val="both"/>
        <w:rPr>
          <w:color w:val="000000"/>
          <w:lang w:eastAsia="ar-SA"/>
        </w:rPr>
      </w:pPr>
      <w:r>
        <w:rPr>
          <w:color w:val="000000"/>
          <w:lang w:eastAsia="ar-SA"/>
        </w:rPr>
        <w:t xml:space="preserve">    f) wyboru najkorzystniejszej oferty.</w:t>
      </w:r>
    </w:p>
    <w:p w14:paraId="2A3B7E57" w14:textId="77777777" w:rsidR="00C5062A" w:rsidRPr="0089376A" w:rsidRDefault="00F665DB" w:rsidP="00F665DB">
      <w:pPr>
        <w:jc w:val="both"/>
        <w:rPr>
          <w:b/>
          <w:strike/>
          <w:color w:val="000000"/>
          <w:lang w:eastAsia="ar-SA"/>
        </w:rPr>
      </w:pPr>
      <w:r>
        <w:rPr>
          <w:color w:val="000000"/>
          <w:lang w:eastAsia="ar-SA"/>
        </w:rPr>
        <w:t>3) Szczegółowe kwestie związane z wniesieniem odwołania zawarte są w art. 180-189 u PZP.</w:t>
      </w:r>
    </w:p>
    <w:p w14:paraId="476A8BB3" w14:textId="77777777" w:rsidR="00F03B40" w:rsidRDefault="00F03B40" w:rsidP="00F665DB">
      <w:pPr>
        <w:jc w:val="both"/>
        <w:rPr>
          <w:b/>
          <w:color w:val="000000"/>
          <w:lang w:eastAsia="ar-SA"/>
        </w:rPr>
      </w:pPr>
    </w:p>
    <w:p w14:paraId="5D7E1F6D" w14:textId="77777777" w:rsidR="00F665DB" w:rsidRDefault="00F665DB" w:rsidP="00F665DB">
      <w:pPr>
        <w:jc w:val="both"/>
        <w:rPr>
          <w:color w:val="000000"/>
          <w:lang w:eastAsia="ar-SA"/>
        </w:rPr>
      </w:pPr>
      <w:r>
        <w:rPr>
          <w:b/>
          <w:color w:val="000000"/>
          <w:lang w:eastAsia="ar-SA"/>
        </w:rPr>
        <w:t>18.4 SKARGA DO SĄDU</w:t>
      </w:r>
    </w:p>
    <w:p w14:paraId="4A888ACA" w14:textId="77777777" w:rsidR="00F665DB" w:rsidRDefault="00F665DB" w:rsidP="00F665DB">
      <w:pPr>
        <w:jc w:val="both"/>
        <w:rPr>
          <w:color w:val="000000"/>
        </w:rPr>
      </w:pPr>
      <w:r>
        <w:rPr>
          <w:color w:val="000000"/>
          <w:lang w:eastAsia="ar-SA"/>
        </w:rPr>
        <w:t>Na orzeczenie Krajowej Izby Odwoławczej, stronom oraz uczestnikom postępowania odwoławczego przysługuje skarga do sądu na zasadach i warunkach określonych w art. 198a i następnych u PZP.</w:t>
      </w:r>
    </w:p>
    <w:p w14:paraId="73413A53" w14:textId="77777777" w:rsidR="00F665DB" w:rsidRDefault="00F665DB" w:rsidP="00F665DB">
      <w:pPr>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70C9D7"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8678547" w14:textId="77777777" w:rsidR="00F665DB" w:rsidRDefault="00F665DB">
            <w:pPr>
              <w:jc w:val="both"/>
            </w:pPr>
            <w:r>
              <w:rPr>
                <w:b/>
                <w:bCs/>
                <w:color w:val="000000"/>
                <w:sz w:val="28"/>
              </w:rPr>
              <w:t>19. Liczba części zamówienia, na którą wykonawca może złożyć ofertę</w:t>
            </w:r>
          </w:p>
        </w:tc>
      </w:tr>
    </w:tbl>
    <w:p w14:paraId="4FFBF6CD" w14:textId="77777777" w:rsidR="00F665DB" w:rsidRDefault="00F665DB" w:rsidP="00F665DB">
      <w:pPr>
        <w:jc w:val="both"/>
        <w:rPr>
          <w:color w:val="000000"/>
          <w:lang w:eastAsia="ar-SA"/>
        </w:rPr>
      </w:pPr>
    </w:p>
    <w:p w14:paraId="1037EB12" w14:textId="77777777" w:rsidR="00F665DB" w:rsidRDefault="00F665DB" w:rsidP="009A36C9">
      <w:pPr>
        <w:jc w:val="both"/>
        <w:rPr>
          <w:b/>
        </w:rPr>
      </w:pPr>
      <w:r>
        <w:rPr>
          <w:color w:val="000000"/>
          <w:lang w:eastAsia="ar-SA"/>
        </w:rPr>
        <w:t xml:space="preserve">19.1 Zamawiający </w:t>
      </w:r>
      <w:r w:rsidR="009A36C9">
        <w:rPr>
          <w:color w:val="000000"/>
          <w:lang w:eastAsia="ar-SA"/>
        </w:rPr>
        <w:t xml:space="preserve"> nie </w:t>
      </w:r>
      <w:r>
        <w:rPr>
          <w:color w:val="000000"/>
          <w:lang w:eastAsia="ar-SA"/>
        </w:rPr>
        <w:t xml:space="preserve">dopuszcza </w:t>
      </w:r>
      <w:r w:rsidR="009A36C9">
        <w:rPr>
          <w:color w:val="000000"/>
          <w:lang w:eastAsia="ar-SA"/>
        </w:rPr>
        <w:t>możliwości składania</w:t>
      </w:r>
      <w:r>
        <w:rPr>
          <w:color w:val="000000"/>
          <w:lang w:eastAsia="ar-SA"/>
        </w:rPr>
        <w:t xml:space="preserve"> ofert częściowych. </w:t>
      </w:r>
    </w:p>
    <w:p w14:paraId="4C41C7C9" w14:textId="77777777" w:rsidR="00F665DB" w:rsidRDefault="009A36C9" w:rsidP="00F665DB">
      <w:pPr>
        <w:jc w:val="both"/>
        <w:rPr>
          <w:color w:val="000000"/>
        </w:rPr>
      </w:pPr>
      <w:r>
        <w:rPr>
          <w:color w:val="000000"/>
        </w:rPr>
        <w:t>19.2</w:t>
      </w:r>
      <w:r w:rsidR="00F665DB">
        <w:rPr>
          <w:color w:val="000000"/>
        </w:rPr>
        <w:t xml:space="preserve"> Wykonawca może złożyć jedną ofertę . </w:t>
      </w:r>
    </w:p>
    <w:p w14:paraId="129A5758" w14:textId="77777777" w:rsidR="00F665DB" w:rsidRDefault="009A36C9" w:rsidP="00F665DB">
      <w:pPr>
        <w:jc w:val="both"/>
        <w:rPr>
          <w:color w:val="000000"/>
        </w:rPr>
      </w:pPr>
      <w:r>
        <w:rPr>
          <w:color w:val="000000"/>
        </w:rPr>
        <w:t>19.3</w:t>
      </w:r>
      <w:r w:rsidR="00F665DB">
        <w:rPr>
          <w:color w:val="000000"/>
        </w:rPr>
        <w:t xml:space="preserve"> Szczegółowy zakres robót określają załączniki do SIWZ.</w:t>
      </w:r>
    </w:p>
    <w:p w14:paraId="46157EF8" w14:textId="77777777" w:rsidR="00F665DB" w:rsidRDefault="00F665DB" w:rsidP="00F665DB">
      <w:pPr>
        <w:jc w:val="both"/>
        <w:rPr>
          <w:color w:val="000000"/>
        </w:rPr>
      </w:pPr>
    </w:p>
    <w:p w14:paraId="41B4CC2E"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66DF53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5009E39E" w14:textId="77777777" w:rsidR="00F665DB" w:rsidRDefault="00F665DB">
            <w:pPr>
              <w:jc w:val="both"/>
            </w:pPr>
            <w:r>
              <w:rPr>
                <w:b/>
                <w:bCs/>
                <w:color w:val="000000"/>
                <w:sz w:val="28"/>
              </w:rPr>
              <w:t xml:space="preserve">20. Informacja o przewidywanych zamówieniach o których mowa w art.               67 ust. 1 pkt </w:t>
            </w:r>
            <w:r>
              <w:rPr>
                <w:b/>
                <w:bCs/>
                <w:sz w:val="28"/>
              </w:rPr>
              <w:t>6 i 7</w:t>
            </w:r>
            <w:r>
              <w:rPr>
                <w:b/>
                <w:bCs/>
                <w:color w:val="000000"/>
                <w:sz w:val="28"/>
              </w:rPr>
              <w:t xml:space="preserve"> u PZP</w:t>
            </w:r>
          </w:p>
        </w:tc>
      </w:tr>
    </w:tbl>
    <w:p w14:paraId="63664B59" w14:textId="77777777" w:rsidR="00F665DB" w:rsidRDefault="00F665DB" w:rsidP="00F665DB">
      <w:pPr>
        <w:jc w:val="both"/>
        <w:rPr>
          <w:color w:val="000000"/>
        </w:rPr>
      </w:pPr>
      <w:r>
        <w:rPr>
          <w:color w:val="000000"/>
        </w:rPr>
        <w:t xml:space="preserve"> </w:t>
      </w:r>
    </w:p>
    <w:p w14:paraId="666590E3" w14:textId="77777777" w:rsidR="00B42883" w:rsidRPr="00A95822" w:rsidRDefault="00F665DB" w:rsidP="00A95822">
      <w:pPr>
        <w:suppressAutoHyphens w:val="0"/>
        <w:autoSpaceDE w:val="0"/>
        <w:autoSpaceDN w:val="0"/>
        <w:adjustRightInd w:val="0"/>
        <w:rPr>
          <w:lang w:eastAsia="pl-PL"/>
        </w:rPr>
      </w:pPr>
      <w:r>
        <w:rPr>
          <w:lang w:eastAsia="pl-PL"/>
        </w:rPr>
        <w:t>Zamawiający  przewiduje udzielanie zamówień, o których mowa w art. 67 ust. 1 pkt</w:t>
      </w:r>
      <w:r w:rsidR="00F85D0F">
        <w:rPr>
          <w:lang w:eastAsia="pl-PL"/>
        </w:rPr>
        <w:t>.</w:t>
      </w:r>
      <w:r>
        <w:rPr>
          <w:lang w:eastAsia="pl-PL"/>
        </w:rPr>
        <w:t xml:space="preserve"> 6 i 7 u PZP. </w:t>
      </w:r>
    </w:p>
    <w:p w14:paraId="61744275" w14:textId="77777777" w:rsidR="00B42883" w:rsidRDefault="00B42883"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126BC2B5"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4267538" w14:textId="77777777" w:rsidR="00F665DB" w:rsidRDefault="00F665DB">
            <w:pPr>
              <w:jc w:val="both"/>
            </w:pPr>
            <w:r>
              <w:rPr>
                <w:b/>
                <w:bCs/>
                <w:color w:val="000000"/>
                <w:sz w:val="28"/>
              </w:rPr>
              <w:t>21. Opis sposobu przedstawienia ofert wariantowych oraz minimalne warunki, jakim muszą odpowiadać oferty wariantowe wraz z wybranymi kryteriami oceny, jeżeli zamawiający wymaga lub dopuszcza ich składanie</w:t>
            </w:r>
          </w:p>
        </w:tc>
      </w:tr>
    </w:tbl>
    <w:p w14:paraId="4B1959AB" w14:textId="77777777" w:rsidR="00F665DB" w:rsidRDefault="00F665DB" w:rsidP="00F665DB">
      <w:pPr>
        <w:jc w:val="both"/>
        <w:rPr>
          <w:color w:val="000000"/>
        </w:rPr>
      </w:pPr>
    </w:p>
    <w:p w14:paraId="2691CCA4" w14:textId="77777777" w:rsidR="00F665DB" w:rsidRDefault="00F665DB" w:rsidP="00F665DB">
      <w:pPr>
        <w:jc w:val="both"/>
        <w:rPr>
          <w:color w:val="000000"/>
        </w:rPr>
      </w:pPr>
      <w:r>
        <w:rPr>
          <w:color w:val="000000"/>
        </w:rPr>
        <w:t>Zamawiający nie dopuszcza składania ofert wariantowych.</w:t>
      </w:r>
    </w:p>
    <w:p w14:paraId="4264690C" w14:textId="77777777" w:rsidR="00F665DB" w:rsidRDefault="00F665DB" w:rsidP="00F665DB">
      <w:pPr>
        <w:jc w:val="both"/>
        <w:rPr>
          <w:color w:val="000000"/>
        </w:rPr>
      </w:pPr>
    </w:p>
    <w:p w14:paraId="18F5A341" w14:textId="77777777" w:rsidR="00BC65A2" w:rsidRDefault="00BC65A2" w:rsidP="00F665DB">
      <w:pPr>
        <w:jc w:val="both"/>
        <w:rPr>
          <w:color w:val="000000"/>
        </w:rPr>
      </w:pPr>
    </w:p>
    <w:p w14:paraId="2284C132" w14:textId="77777777" w:rsidR="00BC65A2" w:rsidRDefault="00BC65A2"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73AC01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211ED76A" w14:textId="77777777" w:rsidR="00F665DB" w:rsidRDefault="00F665DB">
            <w:pPr>
              <w:jc w:val="both"/>
            </w:pPr>
            <w:r>
              <w:rPr>
                <w:b/>
                <w:bCs/>
                <w:color w:val="000000"/>
                <w:sz w:val="28"/>
              </w:rPr>
              <w:t>22. Adres poczty elektronicznej lub strony internetowej Zamawiającego</w:t>
            </w:r>
          </w:p>
        </w:tc>
      </w:tr>
    </w:tbl>
    <w:p w14:paraId="63E92B18" w14:textId="77777777" w:rsidR="00F665DB" w:rsidRDefault="00F665DB" w:rsidP="00F665DB">
      <w:pPr>
        <w:jc w:val="both"/>
        <w:rPr>
          <w:color w:val="000000"/>
        </w:rPr>
      </w:pPr>
    </w:p>
    <w:p w14:paraId="03271CA7" w14:textId="77777777" w:rsidR="00F03B40" w:rsidRDefault="009A36C9" w:rsidP="009A36C9">
      <w:pPr>
        <w:rPr>
          <w:b/>
          <w:color w:val="000000"/>
        </w:rPr>
      </w:pPr>
      <w:r>
        <w:rPr>
          <w:b/>
          <w:color w:val="000000"/>
        </w:rPr>
        <w:t xml:space="preserve">Adres strony internetowej:  </w:t>
      </w:r>
    </w:p>
    <w:p w14:paraId="0E82D97C" w14:textId="77777777" w:rsidR="009A36C9" w:rsidRDefault="0088765C" w:rsidP="009A36C9">
      <w:pPr>
        <w:rPr>
          <w:b/>
          <w:color w:val="000000"/>
        </w:rPr>
      </w:pPr>
      <w:hyperlink r:id="rId14" w:history="1">
        <w:r w:rsidR="009A36C9" w:rsidRPr="000511D6">
          <w:rPr>
            <w:rStyle w:val="Hipercze"/>
          </w:rPr>
          <w:t>www.grodziskodolne.pl</w:t>
        </w:r>
      </w:hyperlink>
    </w:p>
    <w:p w14:paraId="4CDE20F9" w14:textId="77777777" w:rsidR="00F03B40" w:rsidRDefault="009A36C9" w:rsidP="009A36C9">
      <w:pPr>
        <w:rPr>
          <w:b/>
          <w:color w:val="000000"/>
        </w:rPr>
      </w:pPr>
      <w:r>
        <w:rPr>
          <w:b/>
          <w:color w:val="000000"/>
        </w:rPr>
        <w:t xml:space="preserve">Adres poczty elektronicznej: </w:t>
      </w:r>
    </w:p>
    <w:p w14:paraId="00A3C069" w14:textId="77777777" w:rsidR="009A36C9" w:rsidRDefault="0088765C" w:rsidP="009A36C9">
      <w:pPr>
        <w:rPr>
          <w:color w:val="0000FF"/>
        </w:rPr>
      </w:pPr>
      <w:hyperlink r:id="rId15" w:history="1">
        <w:r w:rsidR="009A36C9" w:rsidRPr="000511D6">
          <w:rPr>
            <w:rStyle w:val="Hipercze"/>
          </w:rPr>
          <w:t>arkadiusz.telka@grodziskodolne.pl</w:t>
        </w:r>
      </w:hyperlink>
      <w:r w:rsidR="009A36C9">
        <w:rPr>
          <w:color w:val="0000FF"/>
        </w:rPr>
        <w:t xml:space="preserve">, </w:t>
      </w:r>
    </w:p>
    <w:p w14:paraId="2519285B" w14:textId="77777777" w:rsidR="009A36C9" w:rsidRDefault="0088765C" w:rsidP="009A36C9">
      <w:pPr>
        <w:rPr>
          <w:color w:val="000000"/>
        </w:rPr>
      </w:pPr>
      <w:hyperlink r:id="rId16" w:history="1">
        <w:r w:rsidR="009A36C9" w:rsidRPr="000511D6">
          <w:rPr>
            <w:rStyle w:val="Hipercze"/>
          </w:rPr>
          <w:t>urzad@grodziskodolne.pl</w:t>
        </w:r>
      </w:hyperlink>
    </w:p>
    <w:p w14:paraId="512DE4FB" w14:textId="77777777" w:rsidR="00F665DB" w:rsidRDefault="00F665D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32BB3A26"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68B63FD2" w14:textId="77777777" w:rsidR="00F665DB" w:rsidRDefault="00F665DB">
            <w:pPr>
              <w:jc w:val="both"/>
            </w:pPr>
            <w:r>
              <w:rPr>
                <w:b/>
                <w:bCs/>
                <w:color w:val="000000"/>
                <w:sz w:val="28"/>
              </w:rPr>
              <w:t>23. Informacje dotyczące walut obcych, w jakich mogą być prowadzone rozliczenia między Zamawiającym a Wykonawcą, jeżeli Zamawiający przewiduje rozliczanie w walutach obcych.</w:t>
            </w:r>
          </w:p>
        </w:tc>
      </w:tr>
    </w:tbl>
    <w:p w14:paraId="53B29BFF" w14:textId="77777777" w:rsidR="00F665DB" w:rsidRDefault="00F665DB" w:rsidP="00F665DB">
      <w:pPr>
        <w:jc w:val="both"/>
        <w:rPr>
          <w:color w:val="000000"/>
        </w:rPr>
      </w:pPr>
    </w:p>
    <w:p w14:paraId="06175776" w14:textId="77777777" w:rsidR="00F665DB" w:rsidRDefault="00F665DB" w:rsidP="00F665DB">
      <w:pPr>
        <w:jc w:val="both"/>
        <w:rPr>
          <w:color w:val="000000"/>
        </w:rPr>
      </w:pPr>
      <w:r>
        <w:rPr>
          <w:color w:val="000000"/>
        </w:rPr>
        <w:t>Rozliczenia prowadzone będą wyłącznie w walucie polskiej.</w:t>
      </w:r>
    </w:p>
    <w:p w14:paraId="3FE1E34A" w14:textId="77777777" w:rsidR="00F03B40" w:rsidRDefault="00F03B40" w:rsidP="00F665DB">
      <w:pPr>
        <w:jc w:val="both"/>
        <w:rPr>
          <w:color w:val="000000"/>
        </w:rPr>
      </w:pPr>
    </w:p>
    <w:p w14:paraId="57D952D1"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22642AA3"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474AF9F6" w14:textId="77777777" w:rsidR="00F665DB" w:rsidRDefault="00F665DB">
            <w:pPr>
              <w:jc w:val="both"/>
            </w:pPr>
            <w:r>
              <w:rPr>
                <w:b/>
                <w:bCs/>
                <w:color w:val="000000"/>
                <w:sz w:val="28"/>
              </w:rPr>
              <w:t>24. Wysokość zwrotu kosztów udziału w postępowaniu, jeżeli Zamawiający przewiduje ich zwrot.</w:t>
            </w:r>
          </w:p>
        </w:tc>
      </w:tr>
    </w:tbl>
    <w:p w14:paraId="77C461A3" w14:textId="77777777" w:rsidR="00F665DB" w:rsidRDefault="00F665DB" w:rsidP="00F665DB">
      <w:pPr>
        <w:jc w:val="both"/>
        <w:rPr>
          <w:color w:val="000000"/>
        </w:rPr>
      </w:pPr>
    </w:p>
    <w:p w14:paraId="43E2B3C9" w14:textId="77777777" w:rsidR="00D438BB" w:rsidRDefault="00F665DB" w:rsidP="00F665DB">
      <w:pPr>
        <w:jc w:val="both"/>
        <w:rPr>
          <w:color w:val="000000"/>
        </w:rPr>
      </w:pPr>
      <w:r>
        <w:rPr>
          <w:color w:val="000000"/>
        </w:rPr>
        <w:t>Zamawiający nie przewiduje zwrotu kosztów udziału w postępowaniu.</w:t>
      </w:r>
    </w:p>
    <w:p w14:paraId="6B17EC60" w14:textId="77777777" w:rsidR="00D438BB" w:rsidRDefault="00D438BB"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5532512F"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0FD40E39" w14:textId="77777777" w:rsidR="00F665DB" w:rsidRDefault="00F665DB">
            <w:pPr>
              <w:jc w:val="both"/>
            </w:pPr>
            <w:r>
              <w:rPr>
                <w:b/>
                <w:bCs/>
                <w:sz w:val="28"/>
              </w:rPr>
              <w:t>25. Podwykonawcy</w:t>
            </w:r>
          </w:p>
        </w:tc>
      </w:tr>
    </w:tbl>
    <w:p w14:paraId="066165EC" w14:textId="77777777" w:rsidR="00F665DB" w:rsidRDefault="00F665DB" w:rsidP="00F665DB">
      <w:pPr>
        <w:jc w:val="both"/>
        <w:rPr>
          <w:color w:val="FF0000"/>
        </w:rPr>
      </w:pPr>
    </w:p>
    <w:p w14:paraId="618FCD26" w14:textId="77777777" w:rsidR="00F85D0F" w:rsidRDefault="00F665DB" w:rsidP="00F665DB">
      <w:pPr>
        <w:jc w:val="both"/>
      </w:pPr>
      <w:r>
        <w:t xml:space="preserve">25.1 Wykonawca może powierzyć wykonanie prac podwykonawcom </w:t>
      </w:r>
    </w:p>
    <w:p w14:paraId="64BE1068" w14:textId="77777777" w:rsidR="00F85D0F" w:rsidRDefault="00F85D0F" w:rsidP="00F665DB">
      <w:pPr>
        <w:jc w:val="both"/>
      </w:pPr>
    </w:p>
    <w:p w14:paraId="6A884B4F" w14:textId="77777777" w:rsidR="00F665DB" w:rsidRDefault="00F665DB" w:rsidP="00F665DB">
      <w:pPr>
        <w:jc w:val="both"/>
        <w:rPr>
          <w:b/>
        </w:rPr>
      </w:pPr>
      <w:r>
        <w:rPr>
          <w:b/>
          <w:u w:val="single"/>
        </w:rPr>
        <w:t>(zgodnie z</w:t>
      </w:r>
      <w:r w:rsidR="00F03B40">
        <w:rPr>
          <w:b/>
          <w:u w:val="single"/>
        </w:rPr>
        <w:t xml:space="preserve"> wzorem umowy wg załącznika nr 6</w:t>
      </w:r>
      <w:r>
        <w:rPr>
          <w:b/>
          <w:u w:val="single"/>
        </w:rPr>
        <w:t xml:space="preserve"> do SIWZ ).</w:t>
      </w:r>
      <w:r>
        <w:rPr>
          <w:b/>
        </w:rPr>
        <w:t xml:space="preserve"> </w:t>
      </w:r>
    </w:p>
    <w:p w14:paraId="09BDF443" w14:textId="77777777" w:rsidR="00F665DB" w:rsidRDefault="00F665DB" w:rsidP="00F665DB">
      <w:pPr>
        <w:jc w:val="both"/>
      </w:pPr>
    </w:p>
    <w:p w14:paraId="57506AA8" w14:textId="77777777" w:rsidR="00F665DB" w:rsidRDefault="00F665DB" w:rsidP="00F665DB">
      <w:pPr>
        <w:jc w:val="both"/>
        <w:rPr>
          <w:b/>
          <w:color w:val="00B050"/>
        </w:rPr>
      </w:pPr>
      <w:r>
        <w:rPr>
          <w:b/>
        </w:rPr>
        <w:t>25.2 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 (Wykonawca zamieszcza informacje w tym zakresie w oświadczeniu stanowiącym załącznik nr 2 do SIWZ).</w:t>
      </w:r>
    </w:p>
    <w:p w14:paraId="43189156" w14:textId="77777777" w:rsidR="00F665DB" w:rsidRDefault="00F665DB" w:rsidP="00F665DB">
      <w:pPr>
        <w:jc w:val="both"/>
      </w:pPr>
    </w:p>
    <w:p w14:paraId="208C7612" w14:textId="77777777" w:rsidR="00F665DB" w:rsidRDefault="00F665DB" w:rsidP="00F665DB">
      <w:pPr>
        <w:suppressAutoHyphens w:val="0"/>
        <w:jc w:val="both"/>
        <w:rPr>
          <w:color w:val="000000"/>
          <w:lang w:eastAsia="pl-PL"/>
        </w:rPr>
      </w:pPr>
      <w:r>
        <w:rPr>
          <w:color w:val="000000"/>
          <w:lang w:eastAsia="pl-PL"/>
        </w:rPr>
        <w:t>25.3 Do zawarcia przez Wykonawcę umowy o roboty budowlane z podwykonawcą wymagana jest zgoda  Zamawiającego na zasadach określonych we wzorze umowy stanowiący załącznik nr 7 do SIWZ.</w:t>
      </w:r>
    </w:p>
    <w:p w14:paraId="479A649C" w14:textId="77777777" w:rsidR="00F665DB" w:rsidRDefault="00F665DB" w:rsidP="00F665DB">
      <w:pPr>
        <w:jc w:val="both"/>
      </w:pPr>
    </w:p>
    <w:p w14:paraId="091286DF" w14:textId="77777777" w:rsidR="00F665DB" w:rsidRDefault="00F665DB" w:rsidP="00F665DB">
      <w:pPr>
        <w:jc w:val="both"/>
      </w:pPr>
      <w:r>
        <w:t>25.4 Powierzenie wykonania części zamówienia podwykonawcom nie zwalnia wykonawcy z odpowiedzialności za należyte wykonanie tego zamówienia.</w:t>
      </w:r>
    </w:p>
    <w:p w14:paraId="26CCD674" w14:textId="77777777" w:rsidR="00F665DB" w:rsidRDefault="00F665DB" w:rsidP="00F665DB">
      <w:pPr>
        <w:jc w:val="both"/>
      </w:pPr>
    </w:p>
    <w:p w14:paraId="59F457B4" w14:textId="77777777" w:rsidR="00BC65A2" w:rsidRDefault="00BC65A2" w:rsidP="00F665DB">
      <w:pPr>
        <w:jc w:val="both"/>
        <w:rPr>
          <w:color w:val="000000"/>
        </w:rPr>
      </w:pPr>
    </w:p>
    <w:p w14:paraId="0DD58B9B" w14:textId="77777777" w:rsidR="00BC65A2" w:rsidRDefault="00BC65A2" w:rsidP="00F665DB">
      <w:pPr>
        <w:jc w:val="both"/>
        <w:rPr>
          <w:color w:val="000000"/>
        </w:rPr>
      </w:pPr>
    </w:p>
    <w:p w14:paraId="54596C69" w14:textId="77777777" w:rsidR="00BC65A2" w:rsidRDefault="00BC65A2" w:rsidP="00F665DB">
      <w:pPr>
        <w:jc w:val="both"/>
        <w:rPr>
          <w:color w:val="000000"/>
        </w:rPr>
      </w:pPr>
    </w:p>
    <w:p w14:paraId="05A0CD58" w14:textId="77777777" w:rsidR="00BC65A2" w:rsidRDefault="00BC65A2" w:rsidP="00F665DB">
      <w:pPr>
        <w:jc w:val="both"/>
        <w:rPr>
          <w:color w:val="000000"/>
        </w:rPr>
      </w:pPr>
    </w:p>
    <w:p w14:paraId="04F24A3E" w14:textId="77777777" w:rsidR="00BC65A2" w:rsidRDefault="00BC65A2" w:rsidP="00F665DB">
      <w:pPr>
        <w:jc w:val="both"/>
        <w:rPr>
          <w:color w:val="000000"/>
        </w:rPr>
      </w:pPr>
    </w:p>
    <w:p w14:paraId="5E16D283" w14:textId="77777777" w:rsidR="00BC65A2" w:rsidRDefault="00BC65A2" w:rsidP="00F665DB">
      <w:pPr>
        <w:jc w:val="both"/>
        <w:rPr>
          <w:color w:val="000000"/>
        </w:rPr>
      </w:pPr>
    </w:p>
    <w:p w14:paraId="2C96C8F4" w14:textId="77777777" w:rsidR="00BC65A2" w:rsidRDefault="00BC65A2" w:rsidP="00F665DB">
      <w:pPr>
        <w:jc w:val="both"/>
        <w:rPr>
          <w:color w:val="000000"/>
        </w:rPr>
      </w:pPr>
    </w:p>
    <w:p w14:paraId="2FA7F88E" w14:textId="77777777" w:rsidR="00BC65A2" w:rsidRDefault="00BC65A2" w:rsidP="00F665DB">
      <w:pPr>
        <w:jc w:val="both"/>
        <w:rPr>
          <w:color w:val="000000"/>
        </w:rPr>
      </w:pPr>
    </w:p>
    <w:p w14:paraId="1B4BF7E2" w14:textId="77777777" w:rsidR="00F665DB" w:rsidRDefault="00F665DB" w:rsidP="00F665DB">
      <w:pPr>
        <w:jc w:val="both"/>
      </w:pPr>
      <w:r>
        <w:rPr>
          <w:color w:val="000000"/>
        </w:rPr>
        <w:t>25.5</w:t>
      </w:r>
      <w:r>
        <w:t xml:space="preserve"> W przypadku zamówień na roboty budowlane,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C71677A" w14:textId="77777777" w:rsidR="00F665DB" w:rsidRDefault="00F665DB" w:rsidP="00F665DB">
      <w:pPr>
        <w:jc w:val="both"/>
        <w:rPr>
          <w:color w:val="000000"/>
        </w:rPr>
      </w:pPr>
    </w:p>
    <w:tbl>
      <w:tblPr>
        <w:tblW w:w="0" w:type="auto"/>
        <w:tblInd w:w="-15" w:type="dxa"/>
        <w:tblLayout w:type="fixed"/>
        <w:tblCellMar>
          <w:left w:w="70" w:type="dxa"/>
          <w:right w:w="70" w:type="dxa"/>
        </w:tblCellMar>
        <w:tblLook w:val="04A0" w:firstRow="1" w:lastRow="0" w:firstColumn="1" w:lastColumn="0" w:noHBand="0" w:noVBand="1"/>
      </w:tblPr>
      <w:tblGrid>
        <w:gridCol w:w="9240"/>
      </w:tblGrid>
      <w:tr w:rsidR="00F665DB" w14:paraId="2B7D6FD4" w14:textId="77777777" w:rsidTr="00F665DB">
        <w:tc>
          <w:tcPr>
            <w:tcW w:w="9240" w:type="dxa"/>
            <w:tcBorders>
              <w:top w:val="single" w:sz="4" w:space="0" w:color="000000"/>
              <w:left w:val="single" w:sz="4" w:space="0" w:color="000000"/>
              <w:bottom w:val="single" w:sz="4" w:space="0" w:color="000000"/>
              <w:right w:val="single" w:sz="4" w:space="0" w:color="000000"/>
            </w:tcBorders>
            <w:hideMark/>
          </w:tcPr>
          <w:p w14:paraId="359B8D03" w14:textId="77777777" w:rsidR="00F665DB" w:rsidRDefault="00F665DB">
            <w:pPr>
              <w:snapToGrid w:val="0"/>
              <w:jc w:val="both"/>
            </w:pPr>
            <w:r>
              <w:rPr>
                <w:b/>
                <w:bCs/>
                <w:color w:val="000000"/>
                <w:sz w:val="28"/>
                <w:szCs w:val="28"/>
                <w:lang w:eastAsia="ar-SA"/>
              </w:rPr>
              <w:t>26. Grupa kapitałowa</w:t>
            </w:r>
          </w:p>
        </w:tc>
      </w:tr>
    </w:tbl>
    <w:p w14:paraId="0637D34A" w14:textId="77777777" w:rsidR="00F665DB" w:rsidRDefault="00F665DB" w:rsidP="00F665DB">
      <w:pPr>
        <w:jc w:val="both"/>
        <w:rPr>
          <w:color w:val="000000"/>
          <w:lang w:eastAsia="ar-SA"/>
        </w:rPr>
      </w:pPr>
    </w:p>
    <w:p w14:paraId="26B164FF" w14:textId="77777777" w:rsidR="00F665DB" w:rsidRDefault="00F665DB" w:rsidP="00F665DB">
      <w:pPr>
        <w:jc w:val="both"/>
        <w:rPr>
          <w:color w:val="000000"/>
          <w:lang w:eastAsia="ar-SA"/>
        </w:rPr>
      </w:pPr>
      <w:r>
        <w:rPr>
          <w:color w:val="000000"/>
          <w:lang w:eastAsia="ar-SA"/>
        </w:rPr>
        <w:t>26.1 DEFINICJA GRUPY KAPITAŁOWEJ:</w:t>
      </w:r>
    </w:p>
    <w:p w14:paraId="7E7C5D6E" w14:textId="77777777" w:rsidR="00A95822" w:rsidRDefault="00F665DB" w:rsidP="00F665DB">
      <w:pPr>
        <w:jc w:val="both"/>
        <w:rPr>
          <w:color w:val="000000"/>
          <w:lang w:eastAsia="ar-SA"/>
        </w:rPr>
      </w:pPr>
      <w:r>
        <w:rPr>
          <w:color w:val="000000"/>
          <w:lang w:eastAsia="ar-SA"/>
        </w:rPr>
        <w:t xml:space="preserve">1. </w:t>
      </w:r>
      <w:r>
        <w:rPr>
          <w:b/>
          <w:color w:val="000000"/>
          <w:lang w:eastAsia="ar-SA"/>
        </w:rPr>
        <w:t>Grupa kapitałowa</w:t>
      </w:r>
      <w:r>
        <w:rPr>
          <w:color w:val="000000"/>
          <w:lang w:eastAsia="ar-SA"/>
        </w:rPr>
        <w:t xml:space="preserve"> - rozumie się przez to wszystkich przedsiębiorców, którzy są kontrolowani w sposób bezpośredni lub pośredni przez jednego przedsiębiorcę, w tym również tego przedsiębiorcę. </w:t>
      </w:r>
    </w:p>
    <w:p w14:paraId="315D6407" w14:textId="77777777" w:rsidR="00F03B40" w:rsidRDefault="00F03B40" w:rsidP="00F665DB">
      <w:pPr>
        <w:jc w:val="both"/>
        <w:rPr>
          <w:color w:val="000000"/>
          <w:lang w:eastAsia="ar-SA"/>
        </w:rPr>
      </w:pPr>
    </w:p>
    <w:p w14:paraId="66D32972" w14:textId="77777777" w:rsidR="00F665DB" w:rsidRDefault="00F665DB" w:rsidP="00F665DB">
      <w:pPr>
        <w:jc w:val="both"/>
        <w:rPr>
          <w:color w:val="000000"/>
          <w:lang w:eastAsia="ar-SA"/>
        </w:rPr>
      </w:pPr>
      <w:r>
        <w:rPr>
          <w:color w:val="000000"/>
          <w:lang w:eastAsia="ar-SA"/>
        </w:rPr>
        <w:t>26.2 DEFINICJA PRZEDSIĘBIORCY:</w:t>
      </w:r>
    </w:p>
    <w:p w14:paraId="4DE9F080" w14:textId="77777777" w:rsidR="00F665DB" w:rsidRDefault="00F665DB" w:rsidP="00F665DB">
      <w:pPr>
        <w:jc w:val="both"/>
        <w:rPr>
          <w:color w:val="000000"/>
          <w:lang w:eastAsia="ar-SA"/>
        </w:rPr>
      </w:pPr>
      <w:r>
        <w:rPr>
          <w:color w:val="000000"/>
          <w:lang w:eastAsia="ar-SA"/>
        </w:rPr>
        <w:t>1.</w:t>
      </w:r>
      <w:r>
        <w:rPr>
          <w:b/>
          <w:color w:val="000000"/>
          <w:lang w:eastAsia="ar-SA"/>
        </w:rPr>
        <w:t xml:space="preserve"> Przedsiębiorca</w:t>
      </w:r>
      <w:r>
        <w:rPr>
          <w:color w:val="000000"/>
          <w:lang w:eastAsia="ar-SA"/>
        </w:rPr>
        <w:t xml:space="preserve"> - rozumie się przez to przedsiębiorcę w rozumieniu przepisów o swobodzie działalności gospodarczej, a także:  </w:t>
      </w:r>
    </w:p>
    <w:p w14:paraId="22BC4288" w14:textId="77777777" w:rsidR="00F665DB" w:rsidRDefault="00F665DB" w:rsidP="00F665DB">
      <w:pPr>
        <w:jc w:val="both"/>
        <w:rPr>
          <w:color w:val="000000"/>
          <w:lang w:eastAsia="ar-SA"/>
        </w:rPr>
      </w:pPr>
      <w:r>
        <w:rPr>
          <w:color w:val="000000"/>
          <w:lang w:eastAsia="ar-SA"/>
        </w:rPr>
        <w:t xml:space="preserve">a) 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o swobodzie działalności gospodarczej, </w:t>
      </w:r>
    </w:p>
    <w:p w14:paraId="2B5121B1" w14:textId="77777777" w:rsidR="00D438BB" w:rsidRDefault="00F665DB" w:rsidP="00F665DB">
      <w:pPr>
        <w:jc w:val="both"/>
        <w:rPr>
          <w:color w:val="000000"/>
          <w:lang w:eastAsia="ar-SA"/>
        </w:rPr>
      </w:pPr>
      <w:r>
        <w:rPr>
          <w:color w:val="000000"/>
          <w:lang w:eastAsia="ar-SA"/>
        </w:rPr>
        <w:t xml:space="preserve">b) osobę fizyczną wykonującą zawód we własnym imieniu i na własny rachunek lub prowadzącą działalność w ramach wykonywania takiego zawodu, </w:t>
      </w:r>
    </w:p>
    <w:p w14:paraId="62864550" w14:textId="77777777" w:rsidR="00F665DB" w:rsidRDefault="00F665DB" w:rsidP="00F665DB">
      <w:pPr>
        <w:jc w:val="both"/>
        <w:rPr>
          <w:color w:val="000000"/>
          <w:lang w:eastAsia="ar-SA"/>
        </w:rPr>
      </w:pPr>
      <w:r>
        <w:rPr>
          <w:color w:val="000000"/>
          <w:lang w:eastAsia="ar-SA"/>
        </w:rPr>
        <w:t xml:space="preserve">c) osobę fizyczną, która posiada kontrolę, w rozumieniu o ochronie konkurencji i konsumentów, nad co najmniej jednym przedsiębiorcą, choćby nie prowadziła działalności gospodarczej w rozumieniu przepisów o swobodzie działalności gospodarczej, jeżeli podejmuje dalsze działania podlegające kontroli koncentracji, </w:t>
      </w:r>
      <w:r>
        <w:rPr>
          <w:lang w:eastAsia="ar-SA"/>
        </w:rPr>
        <w:t xml:space="preserve">o której mowa w art. 13 </w:t>
      </w:r>
      <w:r>
        <w:t>ustawy z dnia 16 lutego 2007 r. o ochronie konkuren</w:t>
      </w:r>
      <w:r w:rsidR="00E50767">
        <w:t>cji i konsumentów (Dz. U. z 2017</w:t>
      </w:r>
      <w:r>
        <w:t xml:space="preserve"> r. poz. </w:t>
      </w:r>
      <w:r w:rsidR="00E50767">
        <w:t>229</w:t>
      </w:r>
      <w:r w:rsidR="00D438BB">
        <w:t xml:space="preserve"> z późn. zm </w:t>
      </w:r>
      <w:r>
        <w:t>).</w:t>
      </w:r>
    </w:p>
    <w:p w14:paraId="541DE8E0" w14:textId="77777777" w:rsidR="00F665DB" w:rsidRDefault="00F665DB" w:rsidP="00F665DB">
      <w:pPr>
        <w:jc w:val="both"/>
        <w:rPr>
          <w:color w:val="000000"/>
          <w:lang w:eastAsia="ar-SA"/>
        </w:rPr>
      </w:pPr>
      <w:r>
        <w:rPr>
          <w:color w:val="000000"/>
          <w:lang w:eastAsia="ar-SA"/>
        </w:rPr>
        <w:t>d) związek przedsiębiorców w rozumieniu przepisów ustawy</w:t>
      </w:r>
      <w:r>
        <w:rPr>
          <w:lang w:eastAsia="ar-SA"/>
        </w:rPr>
        <w:t xml:space="preserve"> </w:t>
      </w:r>
      <w:r>
        <w:rPr>
          <w:color w:val="000000"/>
          <w:lang w:eastAsia="ar-SA"/>
        </w:rPr>
        <w:t>o ochronie konkurencji i konsumentów - na potrzeby przepisów dotyczących praktyk ograniczających konkurencję oraz praktyk naruszających zbiorowe interesy konsumentów;</w:t>
      </w:r>
    </w:p>
    <w:p w14:paraId="1A7BB8E9" w14:textId="77777777" w:rsidR="00F665DB" w:rsidRDefault="00F665DB" w:rsidP="00F665DB">
      <w:pPr>
        <w:jc w:val="both"/>
        <w:rPr>
          <w:color w:val="000000"/>
          <w:lang w:eastAsia="ar-SA"/>
        </w:rPr>
      </w:pPr>
    </w:p>
    <w:p w14:paraId="17718CD4" w14:textId="77777777" w:rsidR="00F665DB" w:rsidRPr="00914BB4" w:rsidRDefault="00F665DB" w:rsidP="00F665DB">
      <w:pPr>
        <w:jc w:val="both"/>
        <w:rPr>
          <w:b/>
          <w:color w:val="000000"/>
          <w:lang w:eastAsia="ar-SA"/>
        </w:rPr>
      </w:pPr>
      <w:r w:rsidRPr="00914BB4">
        <w:rPr>
          <w:b/>
          <w:color w:val="000000"/>
          <w:lang w:eastAsia="ar-SA"/>
        </w:rPr>
        <w:t>26.3 DEFINICJA PRZEJĘCIE KONTROLI:</w:t>
      </w:r>
    </w:p>
    <w:p w14:paraId="7A344DBF" w14:textId="77777777" w:rsidR="00F665DB" w:rsidRDefault="00F665DB" w:rsidP="00F665DB">
      <w:pPr>
        <w:jc w:val="both"/>
        <w:rPr>
          <w:b/>
          <w:color w:val="000000"/>
          <w:lang w:eastAsia="ar-SA"/>
        </w:rPr>
      </w:pPr>
    </w:p>
    <w:p w14:paraId="43978316" w14:textId="77777777" w:rsidR="00F665DB" w:rsidRDefault="00F665DB" w:rsidP="00F665DB">
      <w:pPr>
        <w:jc w:val="both"/>
        <w:rPr>
          <w:color w:val="000000"/>
          <w:lang w:eastAsia="ar-SA"/>
        </w:rPr>
      </w:pPr>
      <w:r>
        <w:rPr>
          <w:b/>
          <w:color w:val="000000"/>
          <w:lang w:eastAsia="ar-SA"/>
        </w:rPr>
        <w:t>Przejęcie kontroli</w:t>
      </w:r>
      <w:r>
        <w:rPr>
          <w:color w:val="000000"/>
          <w:lang w:eastAsia="ar-SA"/>
        </w:rPr>
        <w:t xml:space="preserve"> - rozumie się przez to wszelkie formy bezpośredniego lub pośredniego uzyskania przez przedsiębiorcę uprawnień, które osobno albo łącznie, przy uwzględnieniu wszystkich okoliczności prawnych lub faktycznych, umożliwiają wywieranie decydującego wpływu na innego przedsiębiorcę lub przedsiębiorców; uprawnienia takie tworzą w szczególności:  </w:t>
      </w:r>
    </w:p>
    <w:p w14:paraId="268CAFA5" w14:textId="77777777" w:rsidR="00F665DB" w:rsidRDefault="00F665DB" w:rsidP="00F665DB">
      <w:pPr>
        <w:jc w:val="both"/>
        <w:rPr>
          <w:color w:val="000000"/>
          <w:lang w:eastAsia="ar-SA"/>
        </w:rPr>
      </w:pPr>
      <w:r>
        <w:rPr>
          <w:color w:val="000000"/>
          <w:lang w:eastAsia="ar-SA"/>
        </w:rPr>
        <w:t xml:space="preserve">a) dysponowanie bezpośrednio lub pośrednio większością głosów na zgromadzeniu wspólników albo na walnym zgromadzeniu, także jako zastawnik albo użytkownik, bądź w zarządzie innego przedsiębiorcy (przedsiębiorcy zależnego), także na podstawie porozumień z innymi osobami, </w:t>
      </w:r>
    </w:p>
    <w:p w14:paraId="7E3B1FCF" w14:textId="77777777" w:rsidR="00F665DB" w:rsidRDefault="00F665DB" w:rsidP="00F665DB">
      <w:pPr>
        <w:jc w:val="both"/>
        <w:rPr>
          <w:color w:val="000000"/>
          <w:lang w:eastAsia="ar-SA"/>
        </w:rPr>
      </w:pPr>
      <w:r>
        <w:rPr>
          <w:color w:val="000000"/>
          <w:lang w:eastAsia="ar-SA"/>
        </w:rPr>
        <w:lastRenderedPageBreak/>
        <w:t xml:space="preserve">b) uprawnienie do powoływania lub odwoływania większości członków zarządu lub rady nadzorczej innego przedsiębiorcy (przedsiębiorcy zależnego), także na podstawie porozumień z innymi osobami, </w:t>
      </w:r>
    </w:p>
    <w:p w14:paraId="3D40445B" w14:textId="77777777" w:rsidR="00F665DB" w:rsidRDefault="00F665DB" w:rsidP="00F665DB">
      <w:pPr>
        <w:jc w:val="both"/>
        <w:rPr>
          <w:color w:val="000000"/>
          <w:lang w:eastAsia="ar-SA"/>
        </w:rPr>
      </w:pPr>
      <w:r>
        <w:rPr>
          <w:color w:val="000000"/>
          <w:lang w:eastAsia="ar-SA"/>
        </w:rPr>
        <w:t xml:space="preserve">c) członkowie jego zarządu lub rady nadzorczej stanowią więcej niż połowę członków zarządu innego przedsiębiorcy (przedsiębiorcy zależnego), </w:t>
      </w:r>
    </w:p>
    <w:p w14:paraId="658B3025" w14:textId="77777777" w:rsidR="00F665DB" w:rsidRDefault="00F665DB" w:rsidP="00F665DB">
      <w:pPr>
        <w:jc w:val="both"/>
        <w:rPr>
          <w:color w:val="000000"/>
          <w:lang w:eastAsia="ar-SA"/>
        </w:rPr>
      </w:pPr>
      <w:r>
        <w:rPr>
          <w:color w:val="000000"/>
          <w:lang w:eastAsia="ar-SA"/>
        </w:rPr>
        <w:t xml:space="preserve">d) dysponowanie bezpośrednio lub pośrednio większością głosów w spółce osobowej zależnej albo na walnym zgromadzeniu spółdzielni zależnej, także na podstawie porozumień z innymi osobami, </w:t>
      </w:r>
    </w:p>
    <w:p w14:paraId="27C2FA86" w14:textId="77777777" w:rsidR="00F665DB" w:rsidRDefault="00F665DB" w:rsidP="00F665DB">
      <w:pPr>
        <w:jc w:val="both"/>
        <w:rPr>
          <w:color w:val="000000"/>
          <w:lang w:eastAsia="ar-SA"/>
        </w:rPr>
      </w:pPr>
      <w:r>
        <w:rPr>
          <w:color w:val="000000"/>
          <w:lang w:eastAsia="ar-SA"/>
        </w:rPr>
        <w:t xml:space="preserve">e) prawo do całego albo do części mienia innego przedsiębiorcy (przedsiębiorcy zależnego), </w:t>
      </w:r>
    </w:p>
    <w:p w14:paraId="7E119C8D" w14:textId="77777777" w:rsidR="00F665DB" w:rsidRDefault="00F665DB" w:rsidP="00F665DB">
      <w:pPr>
        <w:jc w:val="both"/>
        <w:rPr>
          <w:color w:val="000000"/>
        </w:rPr>
      </w:pPr>
      <w:r>
        <w:rPr>
          <w:color w:val="000000"/>
          <w:lang w:eastAsia="ar-SA"/>
        </w:rPr>
        <w:t>f) umowa przewidująca zarządzanie innym przedsiębiorcą (przedsiębiorcą zależnym) lub przekazywanie zysku przez takiego przedsiębiorcę;</w:t>
      </w:r>
    </w:p>
    <w:p w14:paraId="02DCB16D" w14:textId="77777777" w:rsidR="00F03B40" w:rsidRDefault="00F03B40" w:rsidP="00F665DB">
      <w:pPr>
        <w:jc w:val="both"/>
        <w:rPr>
          <w:color w:val="000000"/>
        </w:rPr>
      </w:pPr>
    </w:p>
    <w:p w14:paraId="678F4344" w14:textId="77777777" w:rsidR="00F03B40" w:rsidRDefault="00F03B40" w:rsidP="00F665DB">
      <w:pPr>
        <w:jc w:val="both"/>
        <w:rPr>
          <w:color w:val="000000"/>
        </w:rPr>
      </w:pPr>
    </w:p>
    <w:tbl>
      <w:tblPr>
        <w:tblW w:w="0" w:type="auto"/>
        <w:tblInd w:w="-5" w:type="dxa"/>
        <w:tblLayout w:type="fixed"/>
        <w:tblCellMar>
          <w:left w:w="70" w:type="dxa"/>
          <w:right w:w="70" w:type="dxa"/>
        </w:tblCellMar>
        <w:tblLook w:val="04A0" w:firstRow="1" w:lastRow="0" w:firstColumn="1" w:lastColumn="0" w:noHBand="0" w:noVBand="1"/>
      </w:tblPr>
      <w:tblGrid>
        <w:gridCol w:w="9220"/>
      </w:tblGrid>
      <w:tr w:rsidR="00F665DB" w14:paraId="700E6D3C" w14:textId="77777777" w:rsidTr="00F665DB">
        <w:tc>
          <w:tcPr>
            <w:tcW w:w="9220" w:type="dxa"/>
            <w:tcBorders>
              <w:top w:val="single" w:sz="4" w:space="0" w:color="000000"/>
              <w:left w:val="single" w:sz="4" w:space="0" w:color="000000"/>
              <w:bottom w:val="single" w:sz="4" w:space="0" w:color="000000"/>
              <w:right w:val="single" w:sz="4" w:space="0" w:color="000000"/>
            </w:tcBorders>
            <w:hideMark/>
          </w:tcPr>
          <w:p w14:paraId="7E146909" w14:textId="77777777" w:rsidR="00F665DB" w:rsidRDefault="00F665DB">
            <w:pPr>
              <w:jc w:val="both"/>
            </w:pPr>
            <w:r>
              <w:rPr>
                <w:b/>
                <w:bCs/>
                <w:color w:val="000000"/>
                <w:sz w:val="28"/>
              </w:rPr>
              <w:t xml:space="preserve">27. Jawność postępowania, wyjaśnienia dotyczące treści SIWZ </w:t>
            </w:r>
          </w:p>
        </w:tc>
      </w:tr>
    </w:tbl>
    <w:p w14:paraId="74819772" w14:textId="77777777" w:rsidR="00F665DB" w:rsidRDefault="00F665DB" w:rsidP="00F665DB">
      <w:pPr>
        <w:jc w:val="center"/>
        <w:rPr>
          <w:b/>
          <w:color w:val="000000"/>
        </w:rPr>
      </w:pPr>
    </w:p>
    <w:p w14:paraId="2A9BEBF9" w14:textId="77777777" w:rsidR="00F665DB" w:rsidRDefault="00F665DB" w:rsidP="00F665DB">
      <w:pPr>
        <w:rPr>
          <w:b/>
          <w:color w:val="000000"/>
        </w:rPr>
      </w:pPr>
      <w:r>
        <w:rPr>
          <w:b/>
          <w:color w:val="000000"/>
        </w:rPr>
        <w:t>27.1. PROTOKÓŁ POSTĘPOWANIA:</w:t>
      </w:r>
    </w:p>
    <w:p w14:paraId="3AB8772A" w14:textId="77777777" w:rsidR="00F03B40" w:rsidRDefault="00F03B40" w:rsidP="00F665DB">
      <w:pPr>
        <w:rPr>
          <w:color w:val="000000"/>
        </w:rPr>
      </w:pPr>
    </w:p>
    <w:p w14:paraId="51C05994" w14:textId="77777777" w:rsidR="00F03B40" w:rsidRDefault="00F665DB" w:rsidP="00F665DB">
      <w:pPr>
        <w:jc w:val="both"/>
        <w:rPr>
          <w:color w:val="000000"/>
        </w:rPr>
      </w:pPr>
      <w:r>
        <w:rPr>
          <w:color w:val="000000"/>
        </w:rPr>
        <w:t>1) Zamawiający prowadzi protokół postępowania.</w:t>
      </w:r>
    </w:p>
    <w:p w14:paraId="5B395C01" w14:textId="77777777" w:rsidR="00F665DB" w:rsidRDefault="00F665DB" w:rsidP="00F665DB">
      <w:pPr>
        <w:jc w:val="both"/>
      </w:pPr>
      <w:r>
        <w:t>2)  Zamawiający udostępnia protokół lub załączniki do protokołu na wniosek.</w:t>
      </w:r>
    </w:p>
    <w:p w14:paraId="428B7904" w14:textId="77777777" w:rsidR="00A305C8" w:rsidRDefault="00F665DB" w:rsidP="00F665DB">
      <w:pPr>
        <w:jc w:val="both"/>
      </w:pPr>
      <w:r>
        <w:t>3) Przekazanie protokołu lub załączników następuje przy użyciu środków komunikacji elektronicznej.</w:t>
      </w:r>
    </w:p>
    <w:p w14:paraId="7BAE6272" w14:textId="77777777" w:rsidR="00D438BB" w:rsidRDefault="00F665DB" w:rsidP="00F665DB">
      <w:pPr>
        <w:jc w:val="both"/>
      </w:pPr>
      <w:r>
        <w:t>4) W  przypadku protokołu lub załączników sporządzonych w postaci papierowej, jeżeli z przyczyn technicznych znacząco utrudnione jest udostępnienie tych dokumentów przy użyciu środków komunikacji elektronicznej, w szczególności z  uwagi na ilość żądanych do udostępnienia dokumentów, zamawiający informuje o tym wnioskodawcę i wskazuje sposób, w jaki mogą być one udostępnione.</w:t>
      </w:r>
    </w:p>
    <w:p w14:paraId="6C03A101" w14:textId="77777777" w:rsidR="0089376A" w:rsidRDefault="0089376A" w:rsidP="00F665DB">
      <w:pPr>
        <w:jc w:val="both"/>
      </w:pPr>
    </w:p>
    <w:p w14:paraId="62448B49" w14:textId="77777777" w:rsidR="00F665DB" w:rsidRDefault="00F665DB" w:rsidP="00F665DB">
      <w:pPr>
        <w:jc w:val="both"/>
      </w:pPr>
      <w:r>
        <w:t>5)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lub wniosków o dopuszczenie do udziału w postępowaniu.</w:t>
      </w:r>
    </w:p>
    <w:p w14:paraId="7AA06D52" w14:textId="77777777" w:rsidR="00F665DB" w:rsidRDefault="00F665DB" w:rsidP="00F665DB">
      <w:pPr>
        <w:jc w:val="both"/>
      </w:pPr>
      <w:r>
        <w:t>6) Zamawiający  udostępnia  wnioskodawcy  protokół  lub  załączniki  niezwłocznie.  W wyjątkowych  przypadkach, w  szczególności związanych z zapewnieniem sprawnego toku prac dotyczących badania i oceny ofert, zamawiający udostępnia odpowiednio oferty w terminie przez siebie wyznaczonym, nie później jednak niż odpowiednio w dniu przekazania informacji o wyborze najkorzystniejszej oferty lub w dniu przekazania informacji o wynikach oceny spełniania warunków udziału w postępowaniu i otrzymanych ocenach spełniania tych warunków albo w dniu przekazania informacji o unieważnieniu postępowania.</w:t>
      </w:r>
    </w:p>
    <w:p w14:paraId="778EE204" w14:textId="77777777" w:rsidR="00F665DB" w:rsidRDefault="00F665DB" w:rsidP="00F665DB">
      <w:pPr>
        <w:suppressAutoHyphens w:val="0"/>
        <w:jc w:val="both"/>
        <w:rPr>
          <w:color w:val="000000"/>
          <w:lang w:eastAsia="pl-PL"/>
        </w:rPr>
      </w:pPr>
      <w:r>
        <w:rPr>
          <w:color w:val="000000"/>
          <w:lang w:eastAsia="pl-PL"/>
        </w:rPr>
        <w:t xml:space="preserve">7) Nie ujawnia się informacji stanowiących tajemnicę przedsiębiorstwa w rozumieniu przepisów o zwalczaniu nieuczciwej konkurencji, jeżeli wykonawca, nie później niż w terminie składania ofert zastrzegł, że nie mogą być udostępniane oraz wykazał, iż zastrzeżone informacje stanowią tajemnicę przedsiębiorstwa, muszą być oznaczone klauzulą: </w:t>
      </w:r>
      <w:r>
        <w:rPr>
          <w:i/>
          <w:color w:val="000000"/>
          <w:lang w:eastAsia="pl-PL"/>
        </w:rPr>
        <w:t>,,Informacje stanowiące tajemnicę przedsiębiorstwa w rozumieniu art. 11 ust. 4 ustawy z dnia 16 kwietnia 1993 r. o zwalczaniu nieuczciwej konkurencji (Dz. U. z 2003 r. Nr 153 poz. 1503</w:t>
      </w:r>
      <w:r w:rsidR="00E50767">
        <w:rPr>
          <w:i/>
          <w:color w:val="000000"/>
          <w:lang w:eastAsia="pl-PL"/>
        </w:rPr>
        <w:t xml:space="preserve"> z późn. zm </w:t>
      </w:r>
      <w:r>
        <w:rPr>
          <w:i/>
          <w:color w:val="000000"/>
          <w:lang w:eastAsia="pl-PL"/>
        </w:rPr>
        <w:t>)”</w:t>
      </w:r>
      <w:r>
        <w:rPr>
          <w:color w:val="000000"/>
          <w:lang w:eastAsia="pl-PL"/>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t>
      </w:r>
    </w:p>
    <w:p w14:paraId="041209A7" w14:textId="7C09C046" w:rsidR="005E5F53" w:rsidRDefault="00F665DB" w:rsidP="00BC65A2">
      <w:pPr>
        <w:suppressAutoHyphens w:val="0"/>
        <w:jc w:val="both"/>
        <w:rPr>
          <w:color w:val="000000"/>
          <w:lang w:eastAsia="pl-PL"/>
        </w:rPr>
      </w:pPr>
      <w:r>
        <w:rPr>
          <w:color w:val="000000"/>
          <w:lang w:eastAsia="pl-PL"/>
        </w:rPr>
        <w:lastRenderedPageBreak/>
        <w:t>8) W sytuacji, gdy Wykonawca zastrzeże w ofercie informacje, które nie stanowią tajemnicy przedsiębiorstwa lub są jawne na podstawie przepisów u PZP lub odrębnych przepisów, informacje te będą podlegały udostępnieniu na takich samych zasadach, jak pozo</w:t>
      </w:r>
      <w:r w:rsidR="00BC65A2">
        <w:rPr>
          <w:color w:val="000000"/>
          <w:lang w:eastAsia="pl-PL"/>
        </w:rPr>
        <w:t>stałe niezastrzeżone dokumenty.</w:t>
      </w:r>
    </w:p>
    <w:p w14:paraId="1D2249D9" w14:textId="77777777" w:rsidR="00BC65A2" w:rsidRPr="00BC65A2" w:rsidRDefault="00BC65A2" w:rsidP="00BC65A2">
      <w:pPr>
        <w:suppressAutoHyphens w:val="0"/>
        <w:jc w:val="both"/>
        <w:rPr>
          <w:color w:val="000000"/>
          <w:lang w:eastAsia="pl-PL"/>
        </w:rPr>
      </w:pPr>
    </w:p>
    <w:p w14:paraId="7E57BB93" w14:textId="77777777" w:rsidR="00F665DB" w:rsidRDefault="00F665DB" w:rsidP="00F665DB">
      <w:pPr>
        <w:autoSpaceDE w:val="0"/>
        <w:rPr>
          <w:b/>
          <w:bCs/>
          <w:color w:val="000000"/>
        </w:rPr>
      </w:pPr>
      <w:r>
        <w:rPr>
          <w:b/>
          <w:bCs/>
          <w:color w:val="000000"/>
        </w:rPr>
        <w:t>27.2. WYJAŚNIENIE TREŚCI SIWZ:</w:t>
      </w:r>
    </w:p>
    <w:p w14:paraId="06C3EC91" w14:textId="77777777" w:rsidR="00F665DB" w:rsidRDefault="00F665DB" w:rsidP="00F665DB">
      <w:pPr>
        <w:autoSpaceDE w:val="0"/>
        <w:rPr>
          <w:color w:val="000000"/>
        </w:rPr>
      </w:pPr>
    </w:p>
    <w:p w14:paraId="25573B63" w14:textId="77777777" w:rsidR="00F665DB" w:rsidRDefault="00F665DB" w:rsidP="00F665DB">
      <w:pPr>
        <w:autoSpaceDE w:val="0"/>
        <w:jc w:val="both"/>
        <w:rPr>
          <w:color w:val="000000"/>
        </w:rPr>
      </w:pPr>
      <w:r>
        <w:rPr>
          <w:color w:val="000000"/>
        </w:rPr>
        <w:t>1) Wykonawca może zwrócić się do Zamawiającego o wyjaśnienie treści SIWZ.</w:t>
      </w:r>
    </w:p>
    <w:p w14:paraId="1E8E0E19" w14:textId="77777777" w:rsidR="00F665DB" w:rsidRDefault="00F665DB" w:rsidP="00F665DB">
      <w:pPr>
        <w:autoSpaceDE w:val="0"/>
        <w:jc w:val="both"/>
        <w:rPr>
          <w:color w:val="000000"/>
        </w:rPr>
      </w:pPr>
      <w:r>
        <w:rPr>
          <w:color w:val="000000"/>
        </w:rPr>
        <w:t>2) Zamawiający jest zobowiązany do wyjaśnienia treści SIWZ na zasadach określonych                      w art. 38 u PZP.</w:t>
      </w:r>
    </w:p>
    <w:p w14:paraId="2354E869" w14:textId="77777777" w:rsidR="00F665DB" w:rsidRDefault="00F665DB" w:rsidP="00F665DB">
      <w:pPr>
        <w:autoSpaceDE w:val="0"/>
        <w:jc w:val="both"/>
        <w:rPr>
          <w:color w:val="000000"/>
        </w:rPr>
      </w:pPr>
      <w:r>
        <w:rPr>
          <w:color w:val="000000"/>
        </w:rPr>
        <w:t xml:space="preserve">3) Zamawiający jednocześnie przekaże treść wyjaśnienia wszystkim Wykonawcom, którym doręczono SIWZ  i zamieści ich treść na stronie internetowej. </w:t>
      </w:r>
    </w:p>
    <w:p w14:paraId="0B64BB98" w14:textId="77777777" w:rsidR="00F665DB" w:rsidRDefault="00F665DB" w:rsidP="00F665DB">
      <w:pPr>
        <w:autoSpaceDE w:val="0"/>
        <w:jc w:val="both"/>
        <w:rPr>
          <w:color w:val="000000"/>
        </w:rPr>
      </w:pPr>
      <w:r>
        <w:rPr>
          <w:color w:val="000000"/>
        </w:rPr>
        <w:t>4) Udzielając wyjaśnień Zamawiający nie ujawni źródła zapytania.</w:t>
      </w:r>
    </w:p>
    <w:p w14:paraId="327D7995" w14:textId="77777777" w:rsidR="00F665DB" w:rsidRDefault="00F665DB" w:rsidP="00F665DB">
      <w:pPr>
        <w:jc w:val="both"/>
        <w:rPr>
          <w:b/>
          <w:bCs/>
          <w:color w:val="000000"/>
        </w:rPr>
      </w:pPr>
      <w:r>
        <w:rPr>
          <w:color w:val="000000"/>
        </w:rPr>
        <w:t xml:space="preserve">5) Pytania należy kierować w godzinach pracy Urzędu od poniedziałku do piątku na adres: </w:t>
      </w:r>
      <w:r w:rsidRPr="00F85D0F">
        <w:t xml:space="preserve">Urząd Gminy </w:t>
      </w:r>
      <w:r w:rsidR="00317438" w:rsidRPr="00F85D0F">
        <w:t xml:space="preserve">Grodzisko Dolne </w:t>
      </w:r>
      <w:r w:rsidRPr="00F85D0F">
        <w:t>, 37-30</w:t>
      </w:r>
      <w:r w:rsidR="00317438" w:rsidRPr="00F85D0F">
        <w:t>6</w:t>
      </w:r>
      <w:r w:rsidRPr="00F85D0F">
        <w:t xml:space="preserve"> </w:t>
      </w:r>
      <w:r w:rsidR="00F85D0F" w:rsidRPr="00F85D0F">
        <w:t>Grodzisk</w:t>
      </w:r>
      <w:r w:rsidR="00317438" w:rsidRPr="00F85D0F">
        <w:t xml:space="preserve">o Dolne </w:t>
      </w:r>
      <w:r w:rsidRPr="00F85D0F">
        <w:t>; w  godz. 7</w:t>
      </w:r>
      <w:r w:rsidR="00B42883">
        <w:t>.</w:t>
      </w:r>
      <w:r w:rsidR="00317438" w:rsidRPr="00F85D0F">
        <w:t>3</w:t>
      </w:r>
      <w:r w:rsidR="00B42883">
        <w:t>0-15.</w:t>
      </w:r>
      <w:r w:rsidR="00317438" w:rsidRPr="00F85D0F">
        <w:t>3</w:t>
      </w:r>
      <w:r w:rsidRPr="00F85D0F">
        <w:t>0.</w:t>
      </w:r>
    </w:p>
    <w:p w14:paraId="12AE07EC" w14:textId="77777777" w:rsidR="00F665DB" w:rsidRDefault="00F665DB" w:rsidP="00F665DB">
      <w:pPr>
        <w:pStyle w:val="Default"/>
      </w:pPr>
      <w:r>
        <w:t xml:space="preserve">6) Zamawiający może zwołać zebranie wszystkich wykonawców w celu wyjaśnienia wątpliwości dotyczących treści specyfikacji istotnych warunków zamówienia. Informację o terminie zebrania udostępnia się na stronie internetowej. </w:t>
      </w:r>
    </w:p>
    <w:p w14:paraId="3972A474" w14:textId="77777777" w:rsidR="00A305C8" w:rsidRDefault="00A305C8" w:rsidP="00F665DB">
      <w:pPr>
        <w:autoSpaceDE w:val="0"/>
        <w:rPr>
          <w:b/>
          <w:bCs/>
          <w:color w:val="000000"/>
        </w:rPr>
      </w:pPr>
    </w:p>
    <w:p w14:paraId="7E1BC70F" w14:textId="77777777" w:rsidR="00F665DB" w:rsidRDefault="00F665DB" w:rsidP="00F665DB">
      <w:pPr>
        <w:autoSpaceDE w:val="0"/>
        <w:rPr>
          <w:b/>
          <w:bCs/>
          <w:color w:val="000000"/>
        </w:rPr>
      </w:pPr>
      <w:r>
        <w:rPr>
          <w:b/>
          <w:bCs/>
          <w:color w:val="000000"/>
        </w:rPr>
        <w:t>27.3. ZMIANA TREŚCI SIWZ:</w:t>
      </w:r>
    </w:p>
    <w:p w14:paraId="0AB09140" w14:textId="77777777" w:rsidR="00F665DB" w:rsidRDefault="00F665DB" w:rsidP="00F665DB">
      <w:pPr>
        <w:autoSpaceDE w:val="0"/>
        <w:rPr>
          <w:color w:val="000000"/>
        </w:rPr>
      </w:pPr>
    </w:p>
    <w:p w14:paraId="32C0EF09" w14:textId="77777777" w:rsidR="00F665DB" w:rsidRDefault="00F665DB" w:rsidP="00F665DB">
      <w:pPr>
        <w:autoSpaceDE w:val="0"/>
        <w:jc w:val="both"/>
        <w:rPr>
          <w:color w:val="000000"/>
        </w:rPr>
      </w:pPr>
      <w:r>
        <w:rPr>
          <w:color w:val="000000"/>
        </w:rPr>
        <w:t>1) W uzasadnionych przypadkach Zamawiający może przed upływem terminu składania ofert zmienić treść specyfikacji istotnych warunków zamówienia.</w:t>
      </w:r>
    </w:p>
    <w:p w14:paraId="2E9EFB3F" w14:textId="77777777" w:rsidR="00F665DB" w:rsidRDefault="00F665DB" w:rsidP="00F665DB">
      <w:pPr>
        <w:autoSpaceDE w:val="0"/>
        <w:jc w:val="both"/>
        <w:rPr>
          <w:color w:val="000000"/>
        </w:rPr>
      </w:pPr>
      <w:r>
        <w:rPr>
          <w:color w:val="000000"/>
        </w:rPr>
        <w:t xml:space="preserve">2) Dokonaną zmianę treści specyfikacji Zamawiający udostępnia na stronie internetowej                 (zgodnie z art.38 ust. 4 u PZP). </w:t>
      </w:r>
    </w:p>
    <w:p w14:paraId="24196499" w14:textId="77777777" w:rsidR="00F665DB" w:rsidRDefault="00F665DB" w:rsidP="00F665DB">
      <w:pPr>
        <w:jc w:val="both"/>
        <w:rPr>
          <w:color w:val="000000"/>
        </w:rPr>
      </w:pPr>
      <w:r>
        <w:rPr>
          <w:color w:val="000000"/>
        </w:rPr>
        <w:t>3) Jeżeli w wyniku zmiany treści specyfikacji istotnych warunków zamówienia nieprowadzącej do zmiany treści ogłoszenia o zamówieniu jest niezbędny dodatkowy czas na wprowadzenie zmian w ofertach, Zamawiający przedłuży termin składania ofert                                i poinformuje o tym Wykonawców, którym przekazano specyfikację istotnych warunków zamówienia, oraz udostępni tę informację na stronie internetowej ( zgodnie z art. 38 ust. 6 u PZP).</w:t>
      </w:r>
    </w:p>
    <w:p w14:paraId="7D350AB5"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657FE3" w14:paraId="5C039320" w14:textId="77777777" w:rsidTr="008014F9">
        <w:tc>
          <w:tcPr>
            <w:tcW w:w="9222" w:type="dxa"/>
            <w:tcBorders>
              <w:top w:val="single" w:sz="4" w:space="0" w:color="000000"/>
              <w:left w:val="single" w:sz="4" w:space="0" w:color="000000"/>
              <w:bottom w:val="single" w:sz="4" w:space="0" w:color="000000"/>
              <w:right w:val="single" w:sz="4" w:space="0" w:color="000000"/>
            </w:tcBorders>
            <w:hideMark/>
          </w:tcPr>
          <w:p w14:paraId="76E8CCBE" w14:textId="77777777" w:rsidR="00657FE3" w:rsidRDefault="00657FE3" w:rsidP="008014F9">
            <w:r>
              <w:rPr>
                <w:b/>
                <w:color w:val="000000"/>
                <w:sz w:val="28"/>
                <w:szCs w:val="28"/>
              </w:rPr>
              <w:t xml:space="preserve">28. </w:t>
            </w:r>
            <w:r>
              <w:rPr>
                <w:b/>
                <w:sz w:val="28"/>
                <w:szCs w:val="28"/>
              </w:rPr>
              <w:t xml:space="preserve">Postanowienia końcowe – ochrona danych osobowych </w:t>
            </w:r>
          </w:p>
        </w:tc>
      </w:tr>
    </w:tbl>
    <w:p w14:paraId="10302771" w14:textId="77777777" w:rsidR="00657FE3" w:rsidRDefault="00657FE3" w:rsidP="00657FE3">
      <w:pPr>
        <w:pStyle w:val="Tekstpodstawowy"/>
        <w:rPr>
          <w:rFonts w:ascii="Calibri" w:eastAsia="Calibri" w:hAnsi="Calibri" w:cs="Calibri"/>
          <w:color w:val="000000"/>
          <w:sz w:val="22"/>
          <w:szCs w:val="22"/>
          <w:lang w:eastAsia="en-US"/>
        </w:rPr>
      </w:pPr>
    </w:p>
    <w:p w14:paraId="2265D459" w14:textId="77777777" w:rsidR="00657FE3" w:rsidRPr="00657FE3" w:rsidRDefault="00657FE3" w:rsidP="00657FE3">
      <w:pPr>
        <w:spacing w:line="276" w:lineRule="auto"/>
        <w:jc w:val="both"/>
        <w:rPr>
          <w:lang w:eastAsia="pl-PL"/>
        </w:rPr>
      </w:pPr>
      <w:r w:rsidRPr="00657FE3">
        <w:rPr>
          <w:lang w:eastAsia="pl-PL"/>
        </w:rPr>
        <w:t xml:space="preserve">Zgodnie z art. 13 ust. 1 i 2 </w:t>
      </w:r>
      <w:r w:rsidRPr="00657FE3">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57FE3">
        <w:rPr>
          <w:lang w:eastAsia="pl-PL"/>
        </w:rPr>
        <w:t xml:space="preserve">dalej </w:t>
      </w:r>
      <w:r w:rsidRPr="00657FE3">
        <w:rPr>
          <w:i/>
          <w:iCs/>
          <w:lang w:eastAsia="pl-PL"/>
        </w:rPr>
        <w:t>„RODO”,</w:t>
      </w:r>
      <w:r w:rsidRPr="00657FE3">
        <w:rPr>
          <w:lang w:eastAsia="pl-PL"/>
        </w:rPr>
        <w:t xml:space="preserve"> Zamawiający informuje, że: </w:t>
      </w:r>
    </w:p>
    <w:p w14:paraId="379019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 xml:space="preserve"> Jest administratorem danych osobowych Wykonawcy oraz osób, których dane Wykonawca przekazał w niniejszym postępowaniu</w:t>
      </w:r>
      <w:r w:rsidRPr="00657FE3">
        <w:rPr>
          <w:i/>
        </w:rPr>
        <w:t>;</w:t>
      </w:r>
    </w:p>
    <w:p w14:paraId="2E403AEC" w14:textId="77777777" w:rsidR="00657FE3" w:rsidRPr="00BC65A2"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przetwarzane będą na podstawie art. 6 ust. 1 lit. c</w:t>
      </w:r>
      <w:r w:rsidRPr="00657FE3">
        <w:rPr>
          <w:rFonts w:eastAsia="Times New Roman"/>
          <w:i/>
          <w:lang w:eastAsia="pl-PL"/>
        </w:rPr>
        <w:t xml:space="preserve"> </w:t>
      </w:r>
      <w:r w:rsidRPr="00657FE3">
        <w:rPr>
          <w:rFonts w:eastAsia="Times New Roman"/>
          <w:lang w:eastAsia="pl-PL"/>
        </w:rPr>
        <w:t xml:space="preserve">RODO w celu </w:t>
      </w:r>
      <w:r w:rsidRPr="00657FE3">
        <w:t>związanym z postępowaniem o ud</w:t>
      </w:r>
      <w:r>
        <w:t xml:space="preserve">zielenie zamówienia publicznego pn. Budowa pięciu Otwartych Stref Aktywności na terenie gminy Grodzisko Dolne </w:t>
      </w:r>
      <w:commentRangeStart w:id="0"/>
      <w:r w:rsidRPr="00657FE3">
        <w:rPr>
          <w:i/>
        </w:rPr>
        <w:t xml:space="preserve"> </w:t>
      </w:r>
      <w:r>
        <w:t xml:space="preserve">prowadzonym w trybie przetargu nieograniczonego </w:t>
      </w:r>
      <w:r w:rsidRPr="00657FE3">
        <w:t>;</w:t>
      </w:r>
      <w:commentRangeEnd w:id="0"/>
      <w:r w:rsidRPr="00657FE3">
        <w:rPr>
          <w:rStyle w:val="Odwoaniedokomentarza"/>
        </w:rPr>
        <w:commentReference w:id="0"/>
      </w:r>
    </w:p>
    <w:p w14:paraId="619CB836" w14:textId="77777777" w:rsidR="00BC65A2" w:rsidRDefault="00BC65A2" w:rsidP="00BC65A2">
      <w:pPr>
        <w:suppressAutoHyphens w:val="0"/>
        <w:spacing w:line="276" w:lineRule="auto"/>
        <w:jc w:val="both"/>
        <w:rPr>
          <w:i/>
          <w:lang w:eastAsia="pl-PL"/>
        </w:rPr>
      </w:pPr>
    </w:p>
    <w:p w14:paraId="13A1E746" w14:textId="77777777" w:rsidR="00BC65A2" w:rsidRDefault="00BC65A2" w:rsidP="00BC65A2">
      <w:pPr>
        <w:suppressAutoHyphens w:val="0"/>
        <w:spacing w:line="276" w:lineRule="auto"/>
        <w:jc w:val="both"/>
        <w:rPr>
          <w:i/>
          <w:lang w:eastAsia="pl-PL"/>
        </w:rPr>
      </w:pPr>
    </w:p>
    <w:p w14:paraId="45321DDB" w14:textId="77777777" w:rsidR="00BC65A2" w:rsidRDefault="00BC65A2" w:rsidP="00BC65A2">
      <w:pPr>
        <w:suppressAutoHyphens w:val="0"/>
        <w:spacing w:line="276" w:lineRule="auto"/>
        <w:jc w:val="both"/>
        <w:rPr>
          <w:i/>
          <w:lang w:eastAsia="pl-PL"/>
        </w:rPr>
      </w:pPr>
    </w:p>
    <w:p w14:paraId="2EB02198" w14:textId="77777777" w:rsidR="00BC65A2" w:rsidRPr="00BC65A2" w:rsidRDefault="00BC65A2" w:rsidP="00BC65A2">
      <w:pPr>
        <w:suppressAutoHyphens w:val="0"/>
        <w:spacing w:line="276" w:lineRule="auto"/>
        <w:jc w:val="both"/>
        <w:rPr>
          <w:i/>
          <w:lang w:eastAsia="pl-PL"/>
        </w:rPr>
      </w:pPr>
    </w:p>
    <w:p w14:paraId="4E8FEC79" w14:textId="706158E8" w:rsidR="006F302C" w:rsidRPr="00BC65A2" w:rsidRDefault="00657FE3" w:rsidP="006F302C">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odbiorcami danych osobowych Wykonawcy będą osoby lub podmioty, którym udostępniona zostanie dokumentacja postępowania w oparciu o art. 8 oraz art. 96 ust. 3 ustawy z dnia 29 stycznia 2004 r. – Prawo zam</w:t>
      </w:r>
      <w:r w:rsidR="00BC65A2">
        <w:rPr>
          <w:rFonts w:eastAsia="Times New Roman"/>
          <w:lang w:eastAsia="pl-PL"/>
        </w:rPr>
        <w:t>ówień publicznych (Dz. U. z 2018</w:t>
      </w:r>
      <w:r w:rsidRPr="00657FE3">
        <w:rPr>
          <w:rFonts w:eastAsia="Times New Roman"/>
          <w:lang w:eastAsia="pl-PL"/>
        </w:rPr>
        <w:t xml:space="preserve"> r. poz.</w:t>
      </w:r>
      <w:r w:rsidR="00BC65A2">
        <w:rPr>
          <w:rFonts w:eastAsia="Times New Roman"/>
          <w:lang w:eastAsia="pl-PL"/>
        </w:rPr>
        <w:t xml:space="preserve"> 1986 z poźn.zm. </w:t>
      </w:r>
      <w:r>
        <w:rPr>
          <w:rFonts w:eastAsia="Times New Roman"/>
          <w:lang w:eastAsia="pl-PL"/>
        </w:rPr>
        <w:t>), dalej „ustawa PZP</w:t>
      </w:r>
      <w:r w:rsidRPr="00657FE3">
        <w:rPr>
          <w:rFonts w:eastAsia="Times New Roman"/>
          <w:lang w:eastAsia="pl-PL"/>
        </w:rPr>
        <w:t xml:space="preserve">”;  </w:t>
      </w:r>
    </w:p>
    <w:p w14:paraId="414C3598" w14:textId="58361872" w:rsidR="00657FE3" w:rsidRPr="006F302C" w:rsidRDefault="00657FE3" w:rsidP="00657FE3">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dane osobowe Wykonawcy będą przechowywane, zgo</w:t>
      </w:r>
      <w:r>
        <w:rPr>
          <w:rFonts w:eastAsia="Times New Roman"/>
          <w:lang w:eastAsia="pl-PL"/>
        </w:rPr>
        <w:t>dnie z art. 97 ust. 1 ustawy PZP</w:t>
      </w:r>
      <w:r w:rsidRPr="00657FE3">
        <w:rPr>
          <w:rFonts w:eastAsia="Times New Roman"/>
          <w:lang w:eastAsia="pl-PL"/>
        </w:rPr>
        <w:t>, przez okres 4 lat od dnia zakończenia postępowania o udzielenie zamówienia, a jeżeli czas trwania umowy przekracza 4 lata, okres przechowywania obejmuje cały czas trwania umowy</w:t>
      </w:r>
    </w:p>
    <w:p w14:paraId="23B0E5A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obowiązek podania przez Wykonawcę danych osobowych bezpośrednio go dotyczących jest wymogiem ustawowym ok</w:t>
      </w:r>
      <w:r>
        <w:rPr>
          <w:rFonts w:eastAsia="Times New Roman"/>
          <w:lang w:eastAsia="pl-PL"/>
        </w:rPr>
        <w:t>reślonym w przepisach ustawy PZP</w:t>
      </w:r>
      <w:r w:rsidRPr="00657FE3">
        <w:rPr>
          <w:rFonts w:eastAsia="Times New Roman"/>
          <w:lang w:eastAsia="pl-PL"/>
        </w:rPr>
        <w:t xml:space="preserve">, związanym z udziałem w postępowaniu o udzielenie zamówienia publicznego; konsekwencje niepodania określonych danych wynikają z </w:t>
      </w:r>
      <w:r>
        <w:rPr>
          <w:rFonts w:eastAsia="Times New Roman"/>
          <w:lang w:eastAsia="pl-PL"/>
        </w:rPr>
        <w:t>ustawy PZP</w:t>
      </w:r>
      <w:r w:rsidRPr="00657FE3">
        <w:rPr>
          <w:rFonts w:eastAsia="Times New Roman"/>
          <w:lang w:eastAsia="pl-PL"/>
        </w:rPr>
        <w:t xml:space="preserve">;  </w:t>
      </w:r>
    </w:p>
    <w:p w14:paraId="546724EA"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 odniesieniu do danych osobowych Wykonawcy decyzje nie będą podejmowane w sposób zautomatyzowany, stosowanie do art. 22 RODO;</w:t>
      </w:r>
    </w:p>
    <w:p w14:paraId="13FFF868"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lang w:eastAsia="pl-PL"/>
        </w:rPr>
      </w:pPr>
      <w:r w:rsidRPr="00657FE3">
        <w:rPr>
          <w:rFonts w:eastAsia="Times New Roman"/>
          <w:lang w:eastAsia="pl-PL"/>
        </w:rPr>
        <w:t>Wykonawca posiada:</w:t>
      </w:r>
    </w:p>
    <w:p w14:paraId="5DE967A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color w:val="00B0F0"/>
          <w:lang w:eastAsia="pl-PL"/>
        </w:rPr>
      </w:pPr>
      <w:r w:rsidRPr="00657FE3">
        <w:rPr>
          <w:rFonts w:eastAsia="Times New Roman"/>
          <w:lang w:eastAsia="pl-PL"/>
        </w:rPr>
        <w:t>na podstawie art. 15 RODO prawo dostępu do danych osobowych dotyczących Wykonawcy;</w:t>
      </w:r>
    </w:p>
    <w:p w14:paraId="5E3947A7"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16 RODO prawo do sprostowania danych osobowych, o ile ich zmiana nie skutkuje zmianą </w:t>
      </w:r>
      <w:r w:rsidRPr="00657FE3">
        <w:t xml:space="preserve">wyniku postępowania o udzielenie zamówienia publicznego ani zmianą postanowień umowy w </w:t>
      </w:r>
      <w:r>
        <w:t>zakresie niezgodnym z ustawą PZP</w:t>
      </w:r>
      <w:r w:rsidRPr="00657FE3">
        <w:t xml:space="preserve"> oraz nie narusza integralności protokołu oraz jego załączników</w:t>
      </w:r>
      <w:r w:rsidRPr="00657FE3">
        <w:rPr>
          <w:rFonts w:eastAsia="Times New Roman"/>
          <w:lang w:eastAsia="pl-PL"/>
        </w:rPr>
        <w:t>;</w:t>
      </w:r>
    </w:p>
    <w:p w14:paraId="567ECC66"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lang w:eastAsia="pl-PL"/>
        </w:rPr>
      </w:pPr>
      <w:r w:rsidRPr="00657FE3">
        <w:rPr>
          <w:rFonts w:eastAsia="Times New Roman"/>
          <w:lang w:eastAsia="pl-PL"/>
        </w:rPr>
        <w:t xml:space="preserve">na podstawie art. 18 RODO prawo żądania od administratora ograniczenia przetwarzania danych osobowych z zastrzeżeniem przypadków, o których mowa w art. 18 ust. 2 RODO **;  </w:t>
      </w:r>
    </w:p>
    <w:p w14:paraId="59745320" w14:textId="77777777" w:rsidR="00657FE3" w:rsidRPr="00657FE3" w:rsidRDefault="00657FE3" w:rsidP="002D4596">
      <w:pPr>
        <w:pStyle w:val="Akapitzlist"/>
        <w:widowControl/>
        <w:numPr>
          <w:ilvl w:val="0"/>
          <w:numId w:val="40"/>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prawo do wniesienia skargi do Prezesa Urzędu Ochrony Danych Osobowych, gdy Wykonawca uzna, że przetwarzanie jego danych osobowych dotyczących narusza przepisy RODO;</w:t>
      </w:r>
    </w:p>
    <w:p w14:paraId="5EA5C5F2" w14:textId="77777777" w:rsidR="00657FE3" w:rsidRPr="00657FE3" w:rsidRDefault="00657FE3" w:rsidP="002D4596">
      <w:pPr>
        <w:pStyle w:val="Akapitzlist"/>
        <w:widowControl/>
        <w:numPr>
          <w:ilvl w:val="0"/>
          <w:numId w:val="42"/>
        </w:numPr>
        <w:suppressAutoHyphens w:val="0"/>
        <w:spacing w:line="276" w:lineRule="auto"/>
        <w:jc w:val="both"/>
        <w:rPr>
          <w:rFonts w:eastAsia="Times New Roman"/>
          <w:i/>
          <w:color w:val="00B0F0"/>
          <w:lang w:eastAsia="pl-PL"/>
        </w:rPr>
      </w:pPr>
      <w:r w:rsidRPr="00657FE3">
        <w:rPr>
          <w:rFonts w:eastAsia="Times New Roman"/>
          <w:lang w:eastAsia="pl-PL"/>
        </w:rPr>
        <w:t>Wykonawcy nie przysługuje:</w:t>
      </w:r>
    </w:p>
    <w:p w14:paraId="18A7AE28"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i/>
          <w:color w:val="00B0F0"/>
          <w:lang w:eastAsia="pl-PL"/>
        </w:rPr>
      </w:pPr>
      <w:r w:rsidRPr="00657FE3">
        <w:rPr>
          <w:rFonts w:eastAsia="Times New Roman"/>
          <w:lang w:eastAsia="pl-PL"/>
        </w:rPr>
        <w:t>w związku z art. 17 ust. 3 lit. b, d lub e RODO prawo do usunięcia danych osobowych;</w:t>
      </w:r>
    </w:p>
    <w:p w14:paraId="73D0F4D1"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lang w:eastAsia="pl-PL"/>
        </w:rPr>
        <w:t>prawo do przenoszenia danych osobowych, o którym mowa w art. 20 RODO;</w:t>
      </w:r>
    </w:p>
    <w:p w14:paraId="324CF049" w14:textId="77777777" w:rsidR="00657FE3" w:rsidRPr="00657FE3" w:rsidRDefault="00657FE3" w:rsidP="002D4596">
      <w:pPr>
        <w:pStyle w:val="Akapitzlist"/>
        <w:widowControl/>
        <w:numPr>
          <w:ilvl w:val="0"/>
          <w:numId w:val="41"/>
        </w:numPr>
        <w:suppressAutoHyphens w:val="0"/>
        <w:spacing w:line="276" w:lineRule="auto"/>
        <w:ind w:left="709" w:hanging="283"/>
        <w:jc w:val="both"/>
        <w:rPr>
          <w:rFonts w:eastAsia="Times New Roman"/>
          <w:b/>
          <w:i/>
          <w:lang w:eastAsia="pl-PL"/>
        </w:rPr>
      </w:pPr>
      <w:r w:rsidRPr="00657FE3">
        <w:rPr>
          <w:rFonts w:eastAsia="Times New Roman"/>
          <w:b/>
          <w:lang w:eastAsia="pl-PL"/>
        </w:rPr>
        <w:t>na podstawie art. 21 RODO prawo sprzeciwu, wobec przetwarzania danych osobowych, gdyż podstawą prawną przetwarzania danych osobowych Wykonawcy jest art. 6 ust. 1 lit. c RODO</w:t>
      </w:r>
      <w:r w:rsidRPr="00657FE3">
        <w:rPr>
          <w:rFonts w:eastAsia="Times New Roman"/>
          <w:lang w:eastAsia="pl-PL"/>
        </w:rPr>
        <w:t>.</w:t>
      </w:r>
      <w:r w:rsidRPr="00657FE3">
        <w:rPr>
          <w:rFonts w:eastAsia="Times New Roman"/>
          <w:b/>
          <w:lang w:eastAsia="pl-PL"/>
        </w:rPr>
        <w:t xml:space="preserve"> </w:t>
      </w:r>
    </w:p>
    <w:p w14:paraId="4CAAEBD2" w14:textId="77777777" w:rsidR="00657FE3" w:rsidRPr="00587F8D" w:rsidRDefault="00657FE3" w:rsidP="00657FE3">
      <w:pPr>
        <w:pStyle w:val="Akapitzlist"/>
        <w:spacing w:line="276" w:lineRule="auto"/>
        <w:ind w:left="709"/>
        <w:jc w:val="both"/>
        <w:rPr>
          <w:rFonts w:ascii="Cambria" w:eastAsia="Times New Roman" w:hAnsi="Cambria" w:cs="Arial"/>
          <w:b/>
          <w:i/>
          <w:lang w:eastAsia="pl-PL"/>
        </w:rPr>
      </w:pPr>
    </w:p>
    <w:p w14:paraId="5425C62F" w14:textId="77777777" w:rsidR="00657FE3" w:rsidRDefault="00657FE3" w:rsidP="00F665DB">
      <w:pPr>
        <w:jc w:val="both"/>
        <w:rPr>
          <w:color w:val="000000"/>
        </w:rPr>
      </w:pPr>
    </w:p>
    <w:p w14:paraId="4830CC52" w14:textId="77777777" w:rsidR="00657FE3" w:rsidRDefault="00657FE3" w:rsidP="00F665DB">
      <w:pPr>
        <w:jc w:val="both"/>
        <w:rPr>
          <w:color w:val="000000"/>
        </w:rPr>
      </w:pPr>
    </w:p>
    <w:p w14:paraId="131B3810" w14:textId="77777777" w:rsidR="00657FE3" w:rsidRDefault="00657FE3" w:rsidP="00F665DB">
      <w:pPr>
        <w:jc w:val="both"/>
        <w:rPr>
          <w:color w:val="000000"/>
        </w:rPr>
      </w:pPr>
    </w:p>
    <w:p w14:paraId="1642823A" w14:textId="77777777" w:rsidR="00657FE3" w:rsidRDefault="00657FE3" w:rsidP="00F665DB">
      <w:pPr>
        <w:jc w:val="both"/>
        <w:rPr>
          <w:color w:val="000000"/>
        </w:rPr>
      </w:pPr>
    </w:p>
    <w:p w14:paraId="108A9855" w14:textId="77777777" w:rsidR="00657FE3" w:rsidRDefault="00657FE3" w:rsidP="00F665DB">
      <w:pPr>
        <w:jc w:val="both"/>
        <w:rPr>
          <w:color w:val="000000"/>
        </w:rPr>
      </w:pPr>
    </w:p>
    <w:p w14:paraId="30029D44" w14:textId="77777777" w:rsidR="00657FE3" w:rsidRDefault="00657FE3" w:rsidP="00F665DB">
      <w:pPr>
        <w:jc w:val="both"/>
        <w:rPr>
          <w:color w:val="000000"/>
        </w:rPr>
      </w:pPr>
    </w:p>
    <w:p w14:paraId="6F580FDE" w14:textId="77777777" w:rsidR="00657FE3" w:rsidRDefault="00657FE3" w:rsidP="00F665DB">
      <w:pPr>
        <w:jc w:val="both"/>
        <w:rPr>
          <w:color w:val="000000"/>
        </w:rPr>
      </w:pPr>
    </w:p>
    <w:p w14:paraId="2065B382" w14:textId="77777777" w:rsidR="00657FE3" w:rsidRDefault="00657FE3" w:rsidP="00F665DB">
      <w:pPr>
        <w:jc w:val="both"/>
        <w:rPr>
          <w:color w:val="000000"/>
        </w:rPr>
      </w:pPr>
    </w:p>
    <w:p w14:paraId="78A43F71" w14:textId="77777777" w:rsidR="00657FE3" w:rsidRDefault="00657FE3" w:rsidP="00F665DB">
      <w:pPr>
        <w:jc w:val="both"/>
        <w:rPr>
          <w:color w:val="000000"/>
        </w:rPr>
      </w:pPr>
    </w:p>
    <w:p w14:paraId="5022BB40" w14:textId="77777777" w:rsidR="00657FE3" w:rsidRDefault="00657FE3" w:rsidP="00F665DB">
      <w:pPr>
        <w:jc w:val="both"/>
        <w:rPr>
          <w:color w:val="000000"/>
        </w:rPr>
      </w:pPr>
    </w:p>
    <w:p w14:paraId="5F7660FD" w14:textId="77777777" w:rsidR="00657FE3" w:rsidRDefault="00657FE3" w:rsidP="00F665DB">
      <w:pPr>
        <w:jc w:val="both"/>
        <w:rPr>
          <w:color w:val="000000"/>
        </w:rPr>
      </w:pPr>
    </w:p>
    <w:p w14:paraId="5B73A279" w14:textId="77777777" w:rsidR="00657FE3" w:rsidRDefault="00657FE3" w:rsidP="00F665DB">
      <w:pPr>
        <w:jc w:val="both"/>
        <w:rPr>
          <w:color w:val="000000"/>
        </w:rPr>
      </w:pPr>
    </w:p>
    <w:p w14:paraId="7E2CF09E" w14:textId="77777777" w:rsidR="00657FE3" w:rsidRDefault="00657FE3" w:rsidP="00F665DB">
      <w:pPr>
        <w:jc w:val="both"/>
        <w:rPr>
          <w:color w:val="000000"/>
        </w:rPr>
      </w:pPr>
    </w:p>
    <w:p w14:paraId="13837DB0" w14:textId="77777777" w:rsidR="00657FE3" w:rsidRDefault="00657FE3"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715E355F"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36799537" w14:textId="77777777" w:rsidR="00F665DB" w:rsidRDefault="00657FE3">
            <w:r>
              <w:rPr>
                <w:b/>
                <w:color w:val="000000"/>
                <w:sz w:val="28"/>
                <w:szCs w:val="28"/>
              </w:rPr>
              <w:t>29</w:t>
            </w:r>
            <w:r w:rsidR="00F665DB">
              <w:rPr>
                <w:b/>
                <w:color w:val="000000"/>
                <w:sz w:val="28"/>
                <w:szCs w:val="28"/>
              </w:rPr>
              <w:t xml:space="preserve">. </w:t>
            </w:r>
            <w:r w:rsidR="00F665DB">
              <w:rPr>
                <w:b/>
                <w:sz w:val="28"/>
                <w:szCs w:val="28"/>
              </w:rPr>
              <w:t>Postanowienia końcowe - zasady udostępniania dokumentów</w:t>
            </w:r>
          </w:p>
        </w:tc>
      </w:tr>
    </w:tbl>
    <w:p w14:paraId="463267E9" w14:textId="77777777" w:rsidR="00F665DB" w:rsidRDefault="00F665DB" w:rsidP="00F665DB">
      <w:pPr>
        <w:pStyle w:val="Tekstpodstawowy"/>
        <w:rPr>
          <w:rFonts w:ascii="Calibri" w:eastAsia="Calibri" w:hAnsi="Calibri" w:cs="Calibri"/>
          <w:color w:val="000000"/>
          <w:sz w:val="22"/>
          <w:szCs w:val="22"/>
          <w:lang w:eastAsia="en-US"/>
        </w:rPr>
      </w:pPr>
    </w:p>
    <w:p w14:paraId="16C92CCA" w14:textId="77777777" w:rsidR="00F665DB" w:rsidRDefault="00657FE3" w:rsidP="00F665DB">
      <w:pPr>
        <w:jc w:val="both"/>
        <w:rPr>
          <w:color w:val="000000"/>
        </w:rPr>
      </w:pPr>
      <w:r>
        <w:rPr>
          <w:color w:val="000000"/>
        </w:rPr>
        <w:t>29</w:t>
      </w:r>
      <w:r w:rsidR="00F665DB">
        <w:rPr>
          <w:color w:val="000000"/>
        </w:rPr>
        <w:t>.1 Wykonawcy mają prawo wglądu do treści protokołu oraz ofert w trakcie prowadzenia postępowania z wyjątkiem dokumentów spełniających warunki określone w pkt. 27 SIWZ           i opisanych</w:t>
      </w:r>
      <w:r w:rsidR="00F665DB">
        <w:rPr>
          <w:i/>
          <w:color w:val="000000"/>
        </w:rPr>
        <w:t>: ,,Informacje stanowiące tajemnicę przedsiębiorstwa w rozumieniu art. 11 ust. 4 ustawy z dnia 16 kwietnia 1993 r. o zwalczaniu nieuczciwej konkurencji (Dz. U. z 2003 r. Nr 153 poz. 1503</w:t>
      </w:r>
      <w:r w:rsidR="00E50767">
        <w:rPr>
          <w:i/>
          <w:color w:val="000000"/>
        </w:rPr>
        <w:t xml:space="preserve"> z późn.zm </w:t>
      </w:r>
      <w:r w:rsidR="00F665DB">
        <w:rPr>
          <w:i/>
          <w:color w:val="000000"/>
        </w:rPr>
        <w:t>)”.</w:t>
      </w:r>
    </w:p>
    <w:p w14:paraId="3EC7FE60" w14:textId="77777777" w:rsidR="00F665DB" w:rsidRDefault="00657FE3" w:rsidP="00F665DB">
      <w:r>
        <w:t>29</w:t>
      </w:r>
      <w:r w:rsidR="00F665DB">
        <w:t>.2. Udostępnianie dokumentów odbywać się będzie wg zasad określonych w pkt</w:t>
      </w:r>
      <w:r w:rsidR="00F85D0F">
        <w:t>.</w:t>
      </w:r>
      <w:r w:rsidR="00F665DB">
        <w:t xml:space="preserve"> 27.1. SIWZ.</w:t>
      </w:r>
    </w:p>
    <w:p w14:paraId="19767D2C" w14:textId="77777777" w:rsidR="00F665DB" w:rsidRDefault="00657FE3" w:rsidP="00F665DB">
      <w:pPr>
        <w:jc w:val="both"/>
      </w:pPr>
      <w:r>
        <w:t>29</w:t>
      </w:r>
      <w:r w:rsidR="00F665DB">
        <w:t xml:space="preserve">.3 Jeżeli w wyniku udostępnienia protokołu lub załączników, Zamawiający ma ponieść dodatkowe koszty związane ze wskazanym we wniosku sposobem udostępnienia lub koniecznością przekształcenia protokołu lub załączników, koszty te pokrywa wnioskodawca. </w:t>
      </w:r>
    </w:p>
    <w:p w14:paraId="71ACC1B8" w14:textId="77777777" w:rsidR="00F665DB" w:rsidRDefault="00657FE3" w:rsidP="00F665DB">
      <w:pPr>
        <w:jc w:val="both"/>
      </w:pPr>
      <w:r>
        <w:t>29</w:t>
      </w:r>
      <w:r w:rsidR="00F665DB">
        <w:t>.4 Zamawiający wyznaczy członka komisji przetargowej, w którego obecności udostępnione zostaną dokumenty.</w:t>
      </w:r>
    </w:p>
    <w:p w14:paraId="0B90ADA7" w14:textId="77777777" w:rsidR="00F665DB" w:rsidRDefault="00657FE3" w:rsidP="00F665DB">
      <w:pPr>
        <w:jc w:val="both"/>
      </w:pPr>
      <w:r>
        <w:t>29</w:t>
      </w:r>
      <w:r w:rsidR="00F665DB">
        <w:t>.5 Udostępnienie może mieć miejsce wyłącznie w siedzibie Zamawiającego oraz w czasie godzin jego urzędowania tj. od poniedziałku do piątku w godz</w:t>
      </w:r>
      <w:r w:rsidR="00B42883">
        <w:t>. 7.</w:t>
      </w:r>
      <w:r w:rsidR="00317438" w:rsidRPr="00F85D0F">
        <w:t>3</w:t>
      </w:r>
      <w:r w:rsidR="00B42883">
        <w:t>0- 15.</w:t>
      </w:r>
      <w:r w:rsidR="00317438" w:rsidRPr="00F85D0F">
        <w:t>3</w:t>
      </w:r>
      <w:r w:rsidR="00F665DB" w:rsidRPr="00F85D0F">
        <w:t>0</w:t>
      </w:r>
    </w:p>
    <w:p w14:paraId="4862923F" w14:textId="77777777" w:rsidR="00F665DB" w:rsidRDefault="00657FE3" w:rsidP="00F665DB">
      <w:pPr>
        <w:jc w:val="both"/>
        <w:rPr>
          <w:rFonts w:ascii="Calibri" w:eastAsia="Calibri" w:hAnsi="Calibri" w:cs="Calibri"/>
          <w:sz w:val="22"/>
          <w:szCs w:val="22"/>
          <w:lang w:eastAsia="en-US"/>
        </w:rPr>
      </w:pPr>
      <w:r>
        <w:t>29</w:t>
      </w:r>
      <w:r w:rsidR="00F665DB">
        <w:t>.6 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o unieważnieniu postępowania.</w:t>
      </w:r>
    </w:p>
    <w:p w14:paraId="089145AB" w14:textId="77777777" w:rsidR="00F665DB" w:rsidRDefault="00F665DB" w:rsidP="00F665DB">
      <w:pPr>
        <w:pStyle w:val="Tekstpodstawowy"/>
        <w:rPr>
          <w:color w:val="000000"/>
        </w:rPr>
      </w:pPr>
    </w:p>
    <w:p w14:paraId="482A6F3D" w14:textId="77777777" w:rsidR="00F665DB" w:rsidRDefault="00F665DB" w:rsidP="00F665DB">
      <w:pPr>
        <w:pStyle w:val="Tekstpodstawowy"/>
        <w:rPr>
          <w:color w:val="000000"/>
        </w:rPr>
      </w:pPr>
    </w:p>
    <w:p w14:paraId="5E2D57B5" w14:textId="77777777" w:rsidR="008014F9" w:rsidRDefault="008014F9" w:rsidP="00F665DB">
      <w:pPr>
        <w:pStyle w:val="Tekstpodstawowy"/>
        <w:jc w:val="right"/>
        <w:rPr>
          <w:color w:val="000000"/>
        </w:rPr>
      </w:pPr>
    </w:p>
    <w:p w14:paraId="0C8AA3CF" w14:textId="77777777" w:rsidR="008014F9" w:rsidRDefault="008014F9" w:rsidP="00F665DB">
      <w:pPr>
        <w:pStyle w:val="Tekstpodstawowy"/>
        <w:jc w:val="right"/>
        <w:rPr>
          <w:color w:val="000000"/>
        </w:rPr>
      </w:pPr>
    </w:p>
    <w:p w14:paraId="3DBAE2A3" w14:textId="77777777" w:rsidR="008014F9" w:rsidRDefault="008014F9" w:rsidP="00F665DB">
      <w:pPr>
        <w:pStyle w:val="Tekstpodstawowy"/>
        <w:jc w:val="right"/>
        <w:rPr>
          <w:color w:val="000000"/>
        </w:rPr>
      </w:pPr>
    </w:p>
    <w:p w14:paraId="1EFA40E4" w14:textId="47F50A44" w:rsidR="00F665DB" w:rsidRDefault="0088765C" w:rsidP="00F665DB">
      <w:pPr>
        <w:pStyle w:val="Tekstpodstawowy"/>
        <w:jc w:val="right"/>
        <w:rPr>
          <w:color w:val="000000"/>
        </w:rPr>
      </w:pPr>
      <w:r>
        <w:rPr>
          <w:color w:val="000000"/>
        </w:rPr>
        <w:t>2</w:t>
      </w:r>
      <w:r w:rsidR="00BC65A2">
        <w:rPr>
          <w:color w:val="000000"/>
        </w:rPr>
        <w:t>7</w:t>
      </w:r>
      <w:r w:rsidR="00914BB4">
        <w:rPr>
          <w:color w:val="000000"/>
        </w:rPr>
        <w:t>.0</w:t>
      </w:r>
      <w:r>
        <w:rPr>
          <w:color w:val="000000"/>
        </w:rPr>
        <w:t>2</w:t>
      </w:r>
      <w:r w:rsidR="00BC65A2">
        <w:rPr>
          <w:color w:val="000000"/>
        </w:rPr>
        <w:t xml:space="preserve">.2019 </w:t>
      </w:r>
      <w:r w:rsidR="00B043A6">
        <w:rPr>
          <w:color w:val="000000"/>
        </w:rPr>
        <w:t>……………………………</w:t>
      </w:r>
    </w:p>
    <w:p w14:paraId="01983A7B" w14:textId="77777777" w:rsidR="00EC46A8" w:rsidRDefault="00EC46A8" w:rsidP="00F665DB">
      <w:pPr>
        <w:pStyle w:val="Tekstpodstawowy"/>
        <w:jc w:val="right"/>
        <w:rPr>
          <w:color w:val="000000"/>
        </w:rPr>
      </w:pPr>
    </w:p>
    <w:p w14:paraId="48083762" w14:textId="77777777" w:rsidR="00F665DB" w:rsidRDefault="00F665DB" w:rsidP="00F665DB">
      <w:pPr>
        <w:pStyle w:val="Tekstpodstawowy"/>
        <w:jc w:val="right"/>
        <w:rPr>
          <w:color w:val="000000"/>
        </w:rPr>
      </w:pPr>
      <w:r>
        <w:rPr>
          <w:color w:val="000000"/>
        </w:rPr>
        <w:t xml:space="preserve">ZATWIERDZAM, DATA I PODPIS </w:t>
      </w:r>
    </w:p>
    <w:p w14:paraId="7E417501" w14:textId="77777777" w:rsidR="00F665DB" w:rsidRDefault="00F665DB" w:rsidP="00F665DB">
      <w:pPr>
        <w:pStyle w:val="Tekstpodstawowy"/>
        <w:jc w:val="right"/>
        <w:rPr>
          <w:color w:val="000000"/>
        </w:rPr>
      </w:pPr>
    </w:p>
    <w:p w14:paraId="30329AD4" w14:textId="77777777" w:rsidR="00F665DB" w:rsidRDefault="00F665DB" w:rsidP="00F665DB">
      <w:pPr>
        <w:pStyle w:val="Tekstpodstawowy"/>
        <w:jc w:val="right"/>
        <w:rPr>
          <w:color w:val="000000"/>
        </w:rPr>
      </w:pPr>
    </w:p>
    <w:p w14:paraId="206A8D69" w14:textId="77777777" w:rsidR="00B42883" w:rsidRDefault="00B42883" w:rsidP="00F665DB">
      <w:pPr>
        <w:pStyle w:val="Tekstpodstawowy"/>
        <w:jc w:val="right"/>
        <w:rPr>
          <w:color w:val="000000"/>
        </w:rPr>
      </w:pPr>
    </w:p>
    <w:p w14:paraId="32BFB92E" w14:textId="77777777" w:rsidR="00F665DB" w:rsidRDefault="00F665DB" w:rsidP="00CC7293">
      <w:pPr>
        <w:pStyle w:val="Tekstpodstawowy"/>
        <w:rPr>
          <w:color w:val="000000"/>
        </w:rPr>
      </w:pPr>
    </w:p>
    <w:p w14:paraId="002FF0DB" w14:textId="77777777" w:rsidR="0089376A" w:rsidRDefault="0089376A" w:rsidP="00CC7293">
      <w:pPr>
        <w:pStyle w:val="Tekstpodstawowy"/>
        <w:rPr>
          <w:color w:val="000000"/>
        </w:rPr>
      </w:pPr>
    </w:p>
    <w:p w14:paraId="4A37BE8D" w14:textId="77777777" w:rsidR="0089376A" w:rsidRDefault="0089376A" w:rsidP="00CC7293">
      <w:pPr>
        <w:pStyle w:val="Tekstpodstawowy"/>
        <w:rPr>
          <w:color w:val="000000"/>
        </w:rPr>
      </w:pPr>
    </w:p>
    <w:p w14:paraId="5795FB84" w14:textId="77777777" w:rsidR="0089376A" w:rsidRDefault="0089376A" w:rsidP="00CC7293">
      <w:pPr>
        <w:pStyle w:val="Tekstpodstawowy"/>
        <w:rPr>
          <w:color w:val="000000"/>
        </w:rPr>
      </w:pPr>
    </w:p>
    <w:p w14:paraId="2FDEEC71" w14:textId="77777777" w:rsidR="0089376A" w:rsidRDefault="0089376A" w:rsidP="00CC7293">
      <w:pPr>
        <w:pStyle w:val="Tekstpodstawowy"/>
        <w:rPr>
          <w:color w:val="000000"/>
        </w:rPr>
      </w:pPr>
    </w:p>
    <w:p w14:paraId="16217DB3" w14:textId="77777777" w:rsidR="0089376A" w:rsidRDefault="0089376A" w:rsidP="00CC7293">
      <w:pPr>
        <w:pStyle w:val="Tekstpodstawowy"/>
        <w:rPr>
          <w:color w:val="000000"/>
        </w:rPr>
      </w:pPr>
    </w:p>
    <w:p w14:paraId="1DDFFCEB" w14:textId="77777777" w:rsidR="0089376A" w:rsidRDefault="0089376A" w:rsidP="00CC7293">
      <w:pPr>
        <w:pStyle w:val="Tekstpodstawowy"/>
        <w:rPr>
          <w:color w:val="000000"/>
        </w:rPr>
      </w:pPr>
    </w:p>
    <w:p w14:paraId="34F68263" w14:textId="77777777" w:rsidR="00275652" w:rsidRDefault="00275652" w:rsidP="00CC7293">
      <w:pPr>
        <w:pStyle w:val="Tekstpodstawowy"/>
        <w:rPr>
          <w:color w:val="000000"/>
        </w:rPr>
      </w:pPr>
    </w:p>
    <w:p w14:paraId="6FF4E096" w14:textId="77777777" w:rsidR="00275652" w:rsidRDefault="00275652" w:rsidP="00CC7293">
      <w:pPr>
        <w:pStyle w:val="Tekstpodstawowy"/>
        <w:rPr>
          <w:color w:val="000000"/>
        </w:rPr>
      </w:pPr>
    </w:p>
    <w:p w14:paraId="2058C56B" w14:textId="77777777" w:rsidR="00275652" w:rsidRDefault="00275652" w:rsidP="00CC7293">
      <w:pPr>
        <w:pStyle w:val="Tekstpodstawowy"/>
        <w:rPr>
          <w:color w:val="000000"/>
        </w:rPr>
      </w:pPr>
    </w:p>
    <w:p w14:paraId="089A5525" w14:textId="77777777" w:rsidR="00275652" w:rsidRDefault="00275652" w:rsidP="00CC7293">
      <w:pPr>
        <w:pStyle w:val="Tekstpodstawowy"/>
        <w:rPr>
          <w:color w:val="000000"/>
        </w:rPr>
      </w:pPr>
    </w:p>
    <w:p w14:paraId="23C1138E" w14:textId="77777777" w:rsidR="00275652" w:rsidRDefault="00275652" w:rsidP="00CC7293">
      <w:pPr>
        <w:pStyle w:val="Tekstpodstawowy"/>
        <w:rPr>
          <w:color w:val="000000"/>
        </w:rPr>
      </w:pPr>
    </w:p>
    <w:p w14:paraId="3A0C1AAB" w14:textId="77777777" w:rsidR="00275652" w:rsidRDefault="00275652" w:rsidP="00CC7293">
      <w:pPr>
        <w:pStyle w:val="Tekstpodstawowy"/>
        <w:rPr>
          <w:color w:val="000000"/>
        </w:rPr>
      </w:pPr>
    </w:p>
    <w:p w14:paraId="7D67F5FF" w14:textId="77777777" w:rsidR="0089376A" w:rsidRDefault="0089376A" w:rsidP="00CC7293">
      <w:pPr>
        <w:pStyle w:val="Tekstpodstawowy"/>
        <w:rPr>
          <w:color w:val="000000"/>
        </w:rPr>
      </w:pPr>
    </w:p>
    <w:p w14:paraId="18553CB6" w14:textId="77777777" w:rsidR="00F665DB" w:rsidRDefault="00F665DB" w:rsidP="00F665DB">
      <w:pPr>
        <w:pStyle w:val="Tekstpodstawowy"/>
        <w:jc w:val="right"/>
        <w:rPr>
          <w:color w:val="000000"/>
          <w:sz w:val="28"/>
          <w:szCs w:val="28"/>
          <w:u w:val="single"/>
        </w:rPr>
      </w:pPr>
      <w:r>
        <w:rPr>
          <w:color w:val="000000"/>
        </w:rPr>
        <w:t xml:space="preserve">Załącznik nr 1 </w:t>
      </w:r>
    </w:p>
    <w:p w14:paraId="1906DC60" w14:textId="77777777" w:rsidR="00F665DB" w:rsidRDefault="00F665DB" w:rsidP="00F665DB">
      <w:pPr>
        <w:pStyle w:val="Nagwek6"/>
        <w:jc w:val="center"/>
        <w:rPr>
          <w:color w:val="000000"/>
        </w:rPr>
      </w:pPr>
      <w:r>
        <w:rPr>
          <w:color w:val="000000"/>
          <w:sz w:val="28"/>
          <w:szCs w:val="28"/>
          <w:u w:val="single"/>
        </w:rPr>
        <w:t>FORMULARZ OFERTY</w:t>
      </w:r>
    </w:p>
    <w:p w14:paraId="37410294" w14:textId="77777777" w:rsidR="00F665DB" w:rsidRDefault="00F665DB" w:rsidP="00F665DB">
      <w:pPr>
        <w:rPr>
          <w:color w:val="000000"/>
        </w:rPr>
      </w:pPr>
      <w:r>
        <w:rPr>
          <w:color w:val="000000"/>
        </w:rPr>
        <w:t xml:space="preserve">                                                                                                    ………….. …............................</w:t>
      </w:r>
    </w:p>
    <w:p w14:paraId="540CA7FA" w14:textId="77777777" w:rsidR="00F665DB" w:rsidRDefault="00F665DB" w:rsidP="00F665DB">
      <w:pPr>
        <w:rPr>
          <w:b/>
        </w:rPr>
      </w:pPr>
      <w:r>
        <w:rPr>
          <w:color w:val="000000"/>
        </w:rPr>
        <w:t xml:space="preserve">                                                                                                                          </w:t>
      </w:r>
      <w:r>
        <w:rPr>
          <w:color w:val="000000"/>
          <w:sz w:val="18"/>
        </w:rPr>
        <w:t>miejscowość, data</w:t>
      </w:r>
    </w:p>
    <w:p w14:paraId="04951537" w14:textId="77777777" w:rsidR="00F665DB" w:rsidRDefault="00F665DB" w:rsidP="00F665DB">
      <w:r>
        <w:rPr>
          <w:b/>
        </w:rPr>
        <w:t>Wykonawca:</w:t>
      </w:r>
    </w:p>
    <w:p w14:paraId="665B87F7" w14:textId="77777777" w:rsidR="00F665DB" w:rsidRDefault="00F665DB" w:rsidP="00F665DB">
      <w:pPr>
        <w:spacing w:line="480" w:lineRule="auto"/>
        <w:ind w:right="5954"/>
        <w:rPr>
          <w:i/>
        </w:rPr>
      </w:pPr>
      <w:r>
        <w:t>………………………………………………………………</w:t>
      </w:r>
    </w:p>
    <w:p w14:paraId="607BF648"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0EA4030C" w14:textId="77777777" w:rsidR="00F665DB" w:rsidRDefault="00F665DB" w:rsidP="00F665DB">
      <w:pPr>
        <w:rPr>
          <w:b/>
          <w:bCs/>
          <w:color w:val="000000"/>
          <w:sz w:val="28"/>
        </w:rPr>
      </w:pPr>
      <w:r>
        <w:rPr>
          <w:b/>
          <w:bCs/>
          <w:color w:val="000000"/>
          <w:sz w:val="28"/>
        </w:rPr>
        <w:t xml:space="preserve">                                                                                   Gmina Grodzisko Dolne </w:t>
      </w:r>
    </w:p>
    <w:p w14:paraId="4515A37F" w14:textId="77777777" w:rsidR="00F665DB" w:rsidRDefault="00F665DB" w:rsidP="00F665DB">
      <w:pPr>
        <w:rPr>
          <w:b/>
          <w:bCs/>
          <w:color w:val="000000"/>
          <w:sz w:val="28"/>
        </w:rPr>
      </w:pPr>
      <w:r>
        <w:rPr>
          <w:b/>
          <w:bCs/>
          <w:color w:val="000000"/>
          <w:sz w:val="28"/>
        </w:rPr>
        <w:t xml:space="preserve">                                                                                   37 – 306 Grodzisko Dolne  </w:t>
      </w:r>
    </w:p>
    <w:p w14:paraId="6A2E2B8E" w14:textId="77777777" w:rsidR="00F665DB" w:rsidRDefault="00F665DB" w:rsidP="00F665DB">
      <w:pPr>
        <w:rPr>
          <w:b/>
          <w:bCs/>
          <w:color w:val="000000"/>
          <w:sz w:val="28"/>
        </w:rPr>
      </w:pPr>
      <w:r>
        <w:rPr>
          <w:b/>
          <w:bCs/>
          <w:color w:val="000000"/>
          <w:sz w:val="28"/>
        </w:rPr>
        <w:t xml:space="preserve">                                                                                   </w:t>
      </w:r>
    </w:p>
    <w:p w14:paraId="0849E06C" w14:textId="77777777" w:rsidR="00F665DB" w:rsidRDefault="00F665DB" w:rsidP="00F665DB">
      <w:pPr>
        <w:rPr>
          <w:b/>
          <w:bCs/>
          <w:color w:val="000000"/>
          <w:sz w:val="28"/>
        </w:rPr>
      </w:pPr>
    </w:p>
    <w:p w14:paraId="1533500D" w14:textId="77777777" w:rsidR="0089376A" w:rsidRPr="00593AE4" w:rsidRDefault="00F665DB" w:rsidP="00593AE4">
      <w:pPr>
        <w:rPr>
          <w:b/>
        </w:rPr>
      </w:pPr>
      <w:r>
        <w:rPr>
          <w:color w:val="000000"/>
        </w:rPr>
        <w:t>W nawiązaniu do przetargu nieograniczonego na:</w:t>
      </w:r>
      <w:r>
        <w:rPr>
          <w:b/>
          <w:color w:val="000000"/>
          <w:sz w:val="32"/>
        </w:rPr>
        <w:t xml:space="preserve"> </w:t>
      </w:r>
      <w:r w:rsidR="00275652">
        <w:rPr>
          <w:b/>
          <w:color w:val="000000"/>
          <w:sz w:val="32"/>
        </w:rPr>
        <w:t xml:space="preserve">Budowa pięciu Otwartych Stref Aktywności na terenie Gminy Grodzisko Dolne </w:t>
      </w:r>
    </w:p>
    <w:p w14:paraId="6C92BAC4" w14:textId="77777777" w:rsidR="00F665DB" w:rsidRPr="00CC7293" w:rsidRDefault="00F665DB" w:rsidP="00CC7293">
      <w:pPr>
        <w:jc w:val="both"/>
        <w:rPr>
          <w:color w:val="000000"/>
          <w:sz w:val="20"/>
          <w:szCs w:val="20"/>
        </w:rPr>
      </w:pPr>
    </w:p>
    <w:p w14:paraId="5413EC4F" w14:textId="77777777" w:rsidR="00F665DB" w:rsidRDefault="00F665DB" w:rsidP="00F665DB">
      <w:pPr>
        <w:ind w:left="357"/>
        <w:rPr>
          <w:color w:val="000000"/>
        </w:rPr>
      </w:pPr>
      <w:r>
        <w:rPr>
          <w:color w:val="000000"/>
        </w:rPr>
        <w:t>.................................................................................................................................................</w:t>
      </w:r>
    </w:p>
    <w:p w14:paraId="1B5D7D53" w14:textId="77777777" w:rsidR="00F665DB" w:rsidRDefault="00F665DB" w:rsidP="00F665DB">
      <w:pPr>
        <w:ind w:left="357"/>
        <w:rPr>
          <w:color w:val="000000"/>
        </w:rPr>
      </w:pPr>
      <w:r>
        <w:rPr>
          <w:color w:val="000000"/>
        </w:rPr>
        <w:t>……………………………………………………………………………………………….</w:t>
      </w:r>
    </w:p>
    <w:p w14:paraId="6C9D9ED5" w14:textId="77777777" w:rsidR="00F665DB" w:rsidRDefault="00F665DB" w:rsidP="00F665DB">
      <w:pPr>
        <w:ind w:left="357"/>
        <w:rPr>
          <w:i/>
        </w:rPr>
      </w:pPr>
      <w:r>
        <w:rPr>
          <w:color w:val="000000"/>
        </w:rPr>
        <w:t>……………………………………………………………………………………………….</w:t>
      </w:r>
    </w:p>
    <w:p w14:paraId="75E34EBB" w14:textId="77777777" w:rsidR="00F665DB" w:rsidRDefault="00F665DB" w:rsidP="00F665DB">
      <w:pPr>
        <w:ind w:right="-2"/>
        <w:jc w:val="center"/>
        <w:rPr>
          <w:color w:val="000000"/>
          <w:sz w:val="16"/>
          <w:szCs w:val="16"/>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2C5057CB" w14:textId="77777777" w:rsidR="00F665DB" w:rsidRDefault="00F665DB" w:rsidP="00F665DB">
      <w:pPr>
        <w:ind w:left="357"/>
        <w:rPr>
          <w:color w:val="000000"/>
          <w:sz w:val="16"/>
          <w:szCs w:val="16"/>
        </w:rPr>
      </w:pPr>
    </w:p>
    <w:p w14:paraId="2144C3F7" w14:textId="77777777" w:rsidR="00F665DB" w:rsidRDefault="00F665DB" w:rsidP="00F665DB">
      <w:r>
        <w:rPr>
          <w:u w:val="single"/>
        </w:rPr>
        <w:t>reprezentowany przez:</w:t>
      </w:r>
    </w:p>
    <w:p w14:paraId="661E9D91" w14:textId="77777777" w:rsidR="00F665DB" w:rsidRDefault="00F665DB" w:rsidP="00F665DB">
      <w:pPr>
        <w:spacing w:line="480" w:lineRule="auto"/>
        <w:ind w:right="-2"/>
        <w:rPr>
          <w:i/>
        </w:rPr>
      </w:pPr>
      <w:r>
        <w:t>………………………………………………………………………………………………….</w:t>
      </w:r>
    </w:p>
    <w:p w14:paraId="3F8F9E6A" w14:textId="77777777" w:rsidR="00F665DB" w:rsidRDefault="00F665DB" w:rsidP="00F665DB">
      <w:pPr>
        <w:spacing w:line="480" w:lineRule="auto"/>
        <w:ind w:right="-2"/>
        <w:rPr>
          <w:b/>
          <w:color w:val="000000"/>
        </w:rPr>
      </w:pPr>
      <w:r>
        <w:rPr>
          <w:i/>
        </w:rPr>
        <w:t>(imię, nazwisko, stanowisko/podstawa do reprezentacji)</w:t>
      </w:r>
    </w:p>
    <w:p w14:paraId="03BD2114" w14:textId="77777777" w:rsidR="00F665DB" w:rsidRDefault="00F665DB" w:rsidP="00F665DB">
      <w:pPr>
        <w:ind w:firstLine="357"/>
        <w:rPr>
          <w:b/>
          <w:color w:val="000000"/>
        </w:rPr>
      </w:pPr>
      <w:r>
        <w:rPr>
          <w:b/>
          <w:color w:val="000000"/>
        </w:rPr>
        <w:t>Numer telefonu Wykonawcy: ......................................</w:t>
      </w:r>
    </w:p>
    <w:p w14:paraId="09AAA435" w14:textId="77777777" w:rsidR="00F665DB" w:rsidRDefault="00F665DB" w:rsidP="00F665DB">
      <w:pPr>
        <w:ind w:left="357"/>
        <w:rPr>
          <w:b/>
          <w:color w:val="000000"/>
        </w:rPr>
      </w:pPr>
      <w:r>
        <w:rPr>
          <w:b/>
          <w:color w:val="000000"/>
        </w:rPr>
        <w:t>Numer faksu Wykonawcy:...........................................</w:t>
      </w:r>
    </w:p>
    <w:p w14:paraId="726A319C" w14:textId="77777777" w:rsidR="00F665DB" w:rsidRDefault="00F665DB" w:rsidP="00F665DB">
      <w:pPr>
        <w:ind w:left="357"/>
        <w:rPr>
          <w:color w:val="000000"/>
        </w:rPr>
      </w:pPr>
      <w:r>
        <w:rPr>
          <w:b/>
          <w:color w:val="000000"/>
        </w:rPr>
        <w:t>Adres poczty elektronicznej:…………………………</w:t>
      </w:r>
    </w:p>
    <w:p w14:paraId="6EFE1BE4" w14:textId="77777777" w:rsidR="00F665DB" w:rsidRDefault="00F665DB" w:rsidP="00F665DB">
      <w:pPr>
        <w:ind w:left="357"/>
        <w:rPr>
          <w:color w:val="000000"/>
        </w:rPr>
      </w:pPr>
    </w:p>
    <w:p w14:paraId="2580DB29" w14:textId="77777777" w:rsidR="00F665DB" w:rsidRDefault="00F665DB" w:rsidP="00F665DB">
      <w:pPr>
        <w:rPr>
          <w:color w:val="000000"/>
        </w:rPr>
      </w:pPr>
    </w:p>
    <w:p w14:paraId="5B648BEF" w14:textId="77777777" w:rsidR="00F665DB" w:rsidRDefault="00F665DB" w:rsidP="00F665DB">
      <w:pPr>
        <w:rPr>
          <w:b/>
          <w:color w:val="000000"/>
          <w:sz w:val="28"/>
          <w:szCs w:val="28"/>
        </w:rPr>
      </w:pPr>
      <w:r>
        <w:rPr>
          <w:color w:val="000000"/>
        </w:rPr>
        <w:t>Wykonawca zobowiązuje się do</w:t>
      </w:r>
      <w:r w:rsidR="002A12D8">
        <w:rPr>
          <w:color w:val="000000"/>
        </w:rPr>
        <w:t xml:space="preserve"> wykonania </w:t>
      </w:r>
      <w:r>
        <w:rPr>
          <w:color w:val="000000"/>
        </w:rPr>
        <w:t>:</w:t>
      </w:r>
    </w:p>
    <w:p w14:paraId="3B593A13" w14:textId="77777777" w:rsidR="00F665DB" w:rsidRDefault="00F665DB" w:rsidP="00F665DB">
      <w:pPr>
        <w:pStyle w:val="Akapitzlist"/>
        <w:tabs>
          <w:tab w:val="left" w:pos="993"/>
        </w:tabs>
        <w:ind w:left="0"/>
        <w:jc w:val="both"/>
        <w:rPr>
          <w:b/>
          <w:color w:val="000000"/>
          <w:sz w:val="28"/>
          <w:szCs w:val="28"/>
        </w:rPr>
      </w:pPr>
    </w:p>
    <w:p w14:paraId="6915B41B" w14:textId="77777777" w:rsidR="0089376A" w:rsidRPr="00275652" w:rsidRDefault="00F665DB" w:rsidP="00275652">
      <w:pPr>
        <w:rPr>
          <w:b/>
        </w:rPr>
      </w:pPr>
      <w:r>
        <w:rPr>
          <w:b/>
          <w:sz w:val="28"/>
          <w:szCs w:val="28"/>
        </w:rPr>
        <w:t xml:space="preserve">1) </w:t>
      </w:r>
      <w:r w:rsidR="00275652">
        <w:rPr>
          <w:b/>
          <w:color w:val="000000"/>
          <w:sz w:val="32"/>
        </w:rPr>
        <w:t xml:space="preserve">Budowa pięciu Otwartych Stref Aktywności na terenie Gminy Grodzisko Dolne </w:t>
      </w:r>
    </w:p>
    <w:p w14:paraId="00AB5B69" w14:textId="77777777" w:rsidR="00F665DB" w:rsidRDefault="00F665DB" w:rsidP="0089376A">
      <w:pPr>
        <w:jc w:val="both"/>
        <w:rPr>
          <w:b/>
          <w:sz w:val="28"/>
          <w:szCs w:val="28"/>
        </w:rPr>
      </w:pPr>
    </w:p>
    <w:p w14:paraId="48DE7853" w14:textId="77777777" w:rsidR="00F665DB" w:rsidRDefault="00F665DB" w:rsidP="00F665DB">
      <w:pPr>
        <w:pStyle w:val="Akapitzlist"/>
        <w:tabs>
          <w:tab w:val="left" w:pos="993"/>
        </w:tabs>
        <w:ind w:left="0"/>
        <w:jc w:val="both"/>
        <w:rPr>
          <w:b/>
        </w:rPr>
      </w:pPr>
    </w:p>
    <w:p w14:paraId="19BAF64D" w14:textId="77777777" w:rsidR="00F665DB" w:rsidRDefault="00F665DB" w:rsidP="00F665DB">
      <w:pPr>
        <w:rPr>
          <w:b/>
        </w:rPr>
      </w:pPr>
      <w:r>
        <w:rPr>
          <w:b/>
        </w:rPr>
        <w:t>a) Cena..............</w:t>
      </w:r>
      <w:r w:rsidR="002A12D8">
        <w:rPr>
          <w:b/>
        </w:rPr>
        <w:t>............................................................</w:t>
      </w:r>
      <w:r>
        <w:rPr>
          <w:b/>
        </w:rPr>
        <w:t xml:space="preserve">....................................złotych brutto </w:t>
      </w:r>
    </w:p>
    <w:p w14:paraId="3487A75D" w14:textId="77777777" w:rsidR="00F665DB" w:rsidRDefault="00F665DB" w:rsidP="00F665DB">
      <w:pPr>
        <w:rPr>
          <w:b/>
        </w:rPr>
      </w:pPr>
      <w:r>
        <w:rPr>
          <w:b/>
        </w:rPr>
        <w:t>(słownie:………………………</w:t>
      </w:r>
      <w:r w:rsidR="002A12D8">
        <w:rPr>
          <w:b/>
        </w:rPr>
        <w:t>………………………………………………………….</w:t>
      </w:r>
      <w:r>
        <w:rPr>
          <w:b/>
        </w:rPr>
        <w:t>…..)</w:t>
      </w:r>
    </w:p>
    <w:p w14:paraId="532C67E3" w14:textId="77777777" w:rsidR="00F665DB" w:rsidRDefault="00F665DB" w:rsidP="00F665DB">
      <w:pPr>
        <w:rPr>
          <w:b/>
          <w:color w:val="000000"/>
        </w:rPr>
      </w:pPr>
    </w:p>
    <w:p w14:paraId="699A45C8" w14:textId="77777777" w:rsidR="00CC7293" w:rsidRDefault="00CC7293" w:rsidP="00F665DB">
      <w:pPr>
        <w:rPr>
          <w:b/>
          <w:color w:val="000000"/>
        </w:rPr>
      </w:pPr>
    </w:p>
    <w:p w14:paraId="5E73ED16" w14:textId="77777777" w:rsidR="00B42883" w:rsidRDefault="00B42883" w:rsidP="00F665DB">
      <w:pPr>
        <w:rPr>
          <w:b/>
          <w:color w:val="000000"/>
        </w:rPr>
      </w:pPr>
    </w:p>
    <w:p w14:paraId="205B4042" w14:textId="77777777" w:rsidR="00A95822" w:rsidRDefault="00A95822" w:rsidP="00F665DB">
      <w:pPr>
        <w:rPr>
          <w:b/>
          <w:color w:val="000000"/>
        </w:rPr>
      </w:pPr>
    </w:p>
    <w:p w14:paraId="67BCE097" w14:textId="77777777" w:rsidR="00F02DCA" w:rsidRDefault="00F02DCA" w:rsidP="00F665DB">
      <w:pPr>
        <w:rPr>
          <w:b/>
          <w:color w:val="000000"/>
        </w:rPr>
      </w:pPr>
    </w:p>
    <w:p w14:paraId="5400FF09" w14:textId="77777777" w:rsidR="00275652" w:rsidRDefault="00275652" w:rsidP="00F665DB">
      <w:pPr>
        <w:rPr>
          <w:b/>
          <w:color w:val="000000"/>
        </w:rPr>
      </w:pPr>
    </w:p>
    <w:p w14:paraId="4544D19D" w14:textId="77777777" w:rsidR="00A95822" w:rsidRDefault="00A95822" w:rsidP="00F665DB">
      <w:pPr>
        <w:rPr>
          <w:b/>
          <w:color w:val="000000"/>
        </w:rPr>
      </w:pPr>
    </w:p>
    <w:p w14:paraId="7C2A499A" w14:textId="77777777" w:rsidR="002A12D8" w:rsidRDefault="00F665DB" w:rsidP="00F665DB">
      <w:pPr>
        <w:rPr>
          <w:b/>
        </w:rPr>
      </w:pPr>
      <w:r>
        <w:rPr>
          <w:b/>
          <w:color w:val="000000"/>
        </w:rPr>
        <w:t>b)  Okres gwarancji:</w:t>
      </w:r>
      <w:r w:rsidR="002A12D8">
        <w:rPr>
          <w:b/>
          <w:color w:val="000000"/>
        </w:rPr>
        <w:t xml:space="preserve"> </w:t>
      </w:r>
    </w:p>
    <w:p w14:paraId="7D56836A" w14:textId="77777777" w:rsidR="00F665DB" w:rsidRDefault="00F665DB" w:rsidP="002D4596">
      <w:pPr>
        <w:numPr>
          <w:ilvl w:val="0"/>
          <w:numId w:val="16"/>
        </w:numPr>
        <w:rPr>
          <w:b/>
        </w:rPr>
      </w:pPr>
      <w:r>
        <w:rPr>
          <w:b/>
        </w:rPr>
        <w:t>3 lata (wymagany minimalny okres)</w:t>
      </w:r>
    </w:p>
    <w:p w14:paraId="7AFC7E0D" w14:textId="77777777" w:rsidR="00F665DB" w:rsidRDefault="00F665DB" w:rsidP="002D4596">
      <w:pPr>
        <w:numPr>
          <w:ilvl w:val="0"/>
          <w:numId w:val="16"/>
        </w:numPr>
        <w:rPr>
          <w:b/>
        </w:rPr>
      </w:pPr>
      <w:r>
        <w:rPr>
          <w:b/>
        </w:rPr>
        <w:t xml:space="preserve">3,5 lat </w:t>
      </w:r>
    </w:p>
    <w:p w14:paraId="437CC55D" w14:textId="77777777" w:rsidR="00F665DB" w:rsidRDefault="00F665DB" w:rsidP="002D4596">
      <w:pPr>
        <w:numPr>
          <w:ilvl w:val="0"/>
          <w:numId w:val="16"/>
        </w:numPr>
        <w:rPr>
          <w:b/>
        </w:rPr>
      </w:pPr>
      <w:r>
        <w:rPr>
          <w:b/>
        </w:rPr>
        <w:t xml:space="preserve">4 lata </w:t>
      </w:r>
    </w:p>
    <w:p w14:paraId="24AC5861" w14:textId="77777777" w:rsidR="00F665DB" w:rsidRDefault="00F665DB" w:rsidP="002D4596">
      <w:pPr>
        <w:numPr>
          <w:ilvl w:val="0"/>
          <w:numId w:val="16"/>
        </w:numPr>
        <w:rPr>
          <w:b/>
        </w:rPr>
      </w:pPr>
      <w:r>
        <w:rPr>
          <w:b/>
        </w:rPr>
        <w:t>4,5 lat</w:t>
      </w:r>
    </w:p>
    <w:p w14:paraId="02C741AE" w14:textId="77777777" w:rsidR="00F665DB" w:rsidRDefault="00F665DB" w:rsidP="002D4596">
      <w:pPr>
        <w:numPr>
          <w:ilvl w:val="0"/>
          <w:numId w:val="16"/>
        </w:numPr>
        <w:rPr>
          <w:b/>
        </w:rPr>
      </w:pPr>
      <w:r>
        <w:rPr>
          <w:b/>
        </w:rPr>
        <w:t xml:space="preserve">5 lata </w:t>
      </w:r>
    </w:p>
    <w:p w14:paraId="312F6BC8" w14:textId="77777777" w:rsidR="00F665DB" w:rsidRDefault="00F665DB" w:rsidP="002D4596">
      <w:pPr>
        <w:numPr>
          <w:ilvl w:val="0"/>
          <w:numId w:val="16"/>
        </w:numPr>
        <w:rPr>
          <w:b/>
        </w:rPr>
      </w:pPr>
      <w:r>
        <w:rPr>
          <w:b/>
        </w:rPr>
        <w:t>5,5 lat</w:t>
      </w:r>
    </w:p>
    <w:p w14:paraId="03469AA6" w14:textId="77777777" w:rsidR="00F665DB" w:rsidRDefault="00F665DB" w:rsidP="002D4596">
      <w:pPr>
        <w:numPr>
          <w:ilvl w:val="0"/>
          <w:numId w:val="16"/>
        </w:numPr>
        <w:rPr>
          <w:b/>
        </w:rPr>
      </w:pPr>
      <w:r>
        <w:rPr>
          <w:b/>
        </w:rPr>
        <w:t xml:space="preserve">6 lat </w:t>
      </w:r>
    </w:p>
    <w:p w14:paraId="46A78541" w14:textId="77777777" w:rsidR="00F665DB" w:rsidRDefault="00F665DB" w:rsidP="00F665DB">
      <w:pPr>
        <w:ind w:left="420"/>
        <w:rPr>
          <w:b/>
          <w:color w:val="000000"/>
        </w:rPr>
      </w:pPr>
      <w:r>
        <w:rPr>
          <w:b/>
          <w:color w:val="000000"/>
        </w:rPr>
        <w:t xml:space="preserve">od daty odbioru końcowego </w:t>
      </w:r>
      <w:r>
        <w:rPr>
          <w:b/>
        </w:rPr>
        <w:t xml:space="preserve"> </w:t>
      </w:r>
    </w:p>
    <w:p w14:paraId="23AFFC3D" w14:textId="77777777" w:rsidR="00F665DB" w:rsidRDefault="00F665DB" w:rsidP="00F665DB">
      <w:pPr>
        <w:rPr>
          <w:b/>
        </w:rPr>
      </w:pPr>
    </w:p>
    <w:p w14:paraId="316C70AD" w14:textId="77777777" w:rsidR="00F665DB" w:rsidRDefault="00F665DB" w:rsidP="00F665DB">
      <w:pPr>
        <w:rPr>
          <w:b/>
        </w:rPr>
      </w:pPr>
      <w:r>
        <w:rPr>
          <w:b/>
          <w:color w:val="000000"/>
        </w:rPr>
        <w:t xml:space="preserve">b)  Termin płatności faktury </w:t>
      </w:r>
    </w:p>
    <w:p w14:paraId="282B5F63" w14:textId="77777777" w:rsidR="00F665DB" w:rsidRDefault="00F665DB" w:rsidP="002D4596">
      <w:pPr>
        <w:numPr>
          <w:ilvl w:val="0"/>
          <w:numId w:val="16"/>
        </w:numPr>
        <w:rPr>
          <w:b/>
        </w:rPr>
      </w:pPr>
      <w:r>
        <w:rPr>
          <w:b/>
        </w:rPr>
        <w:t xml:space="preserve">7 dni  </w:t>
      </w:r>
    </w:p>
    <w:p w14:paraId="22F717D5" w14:textId="77777777" w:rsidR="00F665DB" w:rsidRDefault="00F665DB" w:rsidP="002D4596">
      <w:pPr>
        <w:numPr>
          <w:ilvl w:val="0"/>
          <w:numId w:val="16"/>
        </w:numPr>
        <w:rPr>
          <w:b/>
        </w:rPr>
      </w:pPr>
      <w:r>
        <w:rPr>
          <w:b/>
        </w:rPr>
        <w:t xml:space="preserve">14 dni </w:t>
      </w:r>
    </w:p>
    <w:p w14:paraId="7C5A0910" w14:textId="77777777" w:rsidR="00F665DB" w:rsidRDefault="00F665DB" w:rsidP="002D4596">
      <w:pPr>
        <w:numPr>
          <w:ilvl w:val="0"/>
          <w:numId w:val="16"/>
        </w:numPr>
        <w:rPr>
          <w:b/>
        </w:rPr>
      </w:pPr>
      <w:r>
        <w:rPr>
          <w:b/>
        </w:rPr>
        <w:t xml:space="preserve">30 dni  </w:t>
      </w:r>
    </w:p>
    <w:p w14:paraId="251A9DFB" w14:textId="77777777" w:rsidR="00F665DB" w:rsidRDefault="00F665DB" w:rsidP="00F665DB">
      <w:pPr>
        <w:ind w:left="420"/>
        <w:rPr>
          <w:b/>
          <w:color w:val="000000"/>
        </w:rPr>
      </w:pPr>
      <w:r>
        <w:rPr>
          <w:b/>
          <w:color w:val="000000"/>
        </w:rPr>
        <w:t>od dnia dostarczenia faktury Zamawiającemu</w:t>
      </w:r>
      <w:r>
        <w:rPr>
          <w:b/>
        </w:rPr>
        <w:t xml:space="preserve">* </w:t>
      </w:r>
    </w:p>
    <w:p w14:paraId="092B60B5" w14:textId="77777777" w:rsidR="00F665DB" w:rsidRDefault="00F665DB" w:rsidP="00F665DB">
      <w:pPr>
        <w:rPr>
          <w:b/>
          <w:color w:val="000000"/>
        </w:rPr>
      </w:pPr>
    </w:p>
    <w:p w14:paraId="6029ADE8" w14:textId="77777777" w:rsidR="00F665DB" w:rsidRDefault="00F665DB" w:rsidP="00F665DB">
      <w:pPr>
        <w:rPr>
          <w:b/>
          <w:i/>
          <w:color w:val="000000"/>
          <w:lang w:eastAsia="pl-PL"/>
        </w:rPr>
      </w:pPr>
      <w:r>
        <w:rPr>
          <w:b/>
          <w:i/>
          <w:color w:val="000000"/>
          <w:lang w:eastAsia="pl-PL"/>
        </w:rPr>
        <w:t>* Należy zaznaczyć przy użyciu znaku „</w:t>
      </w:r>
      <w:r w:rsidR="002A12D8">
        <w:rPr>
          <w:b/>
          <w:i/>
          <w:color w:val="000000"/>
          <w:lang w:eastAsia="pl-PL"/>
        </w:rPr>
        <w:t xml:space="preserve"> </w:t>
      </w:r>
      <w:r>
        <w:rPr>
          <w:b/>
          <w:i/>
          <w:color w:val="000000"/>
          <w:lang w:eastAsia="pl-PL"/>
        </w:rPr>
        <w:t>x</w:t>
      </w:r>
      <w:r w:rsidR="002A12D8">
        <w:rPr>
          <w:b/>
          <w:i/>
          <w:color w:val="000000"/>
          <w:lang w:eastAsia="pl-PL"/>
        </w:rPr>
        <w:t xml:space="preserve"> </w:t>
      </w:r>
      <w:r>
        <w:rPr>
          <w:b/>
          <w:i/>
          <w:color w:val="000000"/>
          <w:lang w:eastAsia="pl-PL"/>
        </w:rPr>
        <w:t>”</w:t>
      </w:r>
    </w:p>
    <w:p w14:paraId="3A01994A" w14:textId="77777777" w:rsidR="00F665DB" w:rsidRDefault="00F665DB" w:rsidP="00F665DB">
      <w:pPr>
        <w:rPr>
          <w:b/>
          <w:color w:val="000000"/>
        </w:rPr>
      </w:pPr>
      <w:r>
        <w:rPr>
          <w:b/>
          <w:i/>
          <w:color w:val="000000"/>
          <w:lang w:eastAsia="pl-PL"/>
        </w:rPr>
        <w:t>W przypadku nie wypełnienia okresu gwarancji Zamawiający uzna, że Wykonawca zaoferował minimalny okres gwarancji..</w:t>
      </w:r>
    </w:p>
    <w:p w14:paraId="6A6276F5" w14:textId="77777777" w:rsidR="00F665DB" w:rsidRDefault="00F665DB" w:rsidP="00F665DB">
      <w:pPr>
        <w:rPr>
          <w:b/>
        </w:rPr>
      </w:pPr>
      <w:r>
        <w:rPr>
          <w:b/>
          <w:color w:val="000000"/>
        </w:rPr>
        <w:t>____________________________________________________________________</w:t>
      </w:r>
    </w:p>
    <w:p w14:paraId="5E7A955B" w14:textId="77777777" w:rsidR="00F665DB" w:rsidRDefault="00F665DB" w:rsidP="00F665DB">
      <w:pPr>
        <w:rPr>
          <w:b/>
        </w:rPr>
      </w:pPr>
    </w:p>
    <w:p w14:paraId="1FC0A3AB" w14:textId="77777777" w:rsidR="00F665DB" w:rsidRDefault="00F665DB" w:rsidP="00F665DB">
      <w:pPr>
        <w:rPr>
          <w:b/>
          <w:sz w:val="28"/>
          <w:szCs w:val="28"/>
        </w:rPr>
      </w:pPr>
    </w:p>
    <w:p w14:paraId="3C53A845" w14:textId="77777777" w:rsidR="00A95822" w:rsidRDefault="00A95822" w:rsidP="00F665DB">
      <w:pPr>
        <w:rPr>
          <w:b/>
          <w:color w:val="000000"/>
        </w:rPr>
      </w:pPr>
    </w:p>
    <w:p w14:paraId="706B2E0A" w14:textId="77777777" w:rsidR="00F665DB" w:rsidRDefault="00F665DB" w:rsidP="002D4596">
      <w:pPr>
        <w:numPr>
          <w:ilvl w:val="0"/>
          <w:numId w:val="17"/>
        </w:numPr>
        <w:tabs>
          <w:tab w:val="left" w:pos="360"/>
        </w:tabs>
        <w:spacing w:before="120"/>
        <w:ind w:left="360"/>
        <w:jc w:val="both"/>
        <w:rPr>
          <w:color w:val="000000"/>
        </w:rPr>
      </w:pPr>
      <w:r>
        <w:rPr>
          <w:color w:val="000000"/>
        </w:rPr>
        <w:t>Oświadczamy, że podana kwota obejmuje wszelkie koszty związane z wykonaniem przedmiotu zamówienia.</w:t>
      </w:r>
    </w:p>
    <w:p w14:paraId="5AD220B4" w14:textId="77777777" w:rsidR="00F665DB" w:rsidRDefault="00F665DB" w:rsidP="002D4596">
      <w:pPr>
        <w:numPr>
          <w:ilvl w:val="0"/>
          <w:numId w:val="17"/>
        </w:numPr>
        <w:tabs>
          <w:tab w:val="left" w:pos="360"/>
        </w:tabs>
        <w:spacing w:before="120"/>
        <w:ind w:left="357"/>
        <w:jc w:val="both"/>
        <w:rPr>
          <w:color w:val="000000"/>
        </w:rPr>
      </w:pPr>
      <w:r>
        <w:rPr>
          <w:color w:val="000000"/>
        </w:rPr>
        <w:t>Oświadczamy, że zapoznaliśmy się z warunkami przetargu, kryteriami oceny ofert,  wzorem umowy i akceptujemy je bez zastrzeżeń.</w:t>
      </w:r>
    </w:p>
    <w:p w14:paraId="4A3D88F5" w14:textId="77777777" w:rsidR="00F665DB" w:rsidRDefault="00F665DB" w:rsidP="002D4596">
      <w:pPr>
        <w:numPr>
          <w:ilvl w:val="0"/>
          <w:numId w:val="17"/>
        </w:numPr>
        <w:tabs>
          <w:tab w:val="left" w:pos="360"/>
        </w:tabs>
        <w:spacing w:before="120"/>
        <w:ind w:left="357"/>
        <w:jc w:val="both"/>
        <w:rPr>
          <w:color w:val="000000"/>
        </w:rPr>
      </w:pPr>
      <w:r>
        <w:rPr>
          <w:color w:val="000000"/>
        </w:rPr>
        <w:t xml:space="preserve">Oświadczamy, że uważamy się za związanych niniejszą ofertą do czasu zawarcia umowy, jednak nie dłużej niż 30 dni z uwzględnieniem </w:t>
      </w:r>
      <w:r>
        <w:t>zapisów pkt 10 SIWZ .</w:t>
      </w:r>
    </w:p>
    <w:p w14:paraId="35BC0A9A" w14:textId="77777777" w:rsidR="00F665DB" w:rsidRDefault="00F665DB" w:rsidP="002D4596">
      <w:pPr>
        <w:numPr>
          <w:ilvl w:val="0"/>
          <w:numId w:val="17"/>
        </w:numPr>
        <w:tabs>
          <w:tab w:val="left" w:pos="360"/>
        </w:tabs>
        <w:spacing w:before="120"/>
        <w:ind w:left="357"/>
        <w:jc w:val="both"/>
      </w:pPr>
      <w:r>
        <w:rPr>
          <w:color w:val="000000"/>
        </w:rPr>
        <w:t>W przypadku przyjęcia naszej oferty zobowiązujemy się do zawarcia umowy w terminie wyznaczonym przez Zamawiająceg</w:t>
      </w:r>
      <w:r>
        <w:rPr>
          <w:rStyle w:val="Odwoaniedokomentarza1"/>
        </w:rPr>
        <w:t>o</w:t>
      </w:r>
      <w:r>
        <w:rPr>
          <w:color w:val="000000"/>
        </w:rPr>
        <w:t>.</w:t>
      </w:r>
    </w:p>
    <w:p w14:paraId="09EF897E" w14:textId="77777777" w:rsidR="00F665DB" w:rsidRDefault="00F665DB" w:rsidP="002D4596">
      <w:pPr>
        <w:numPr>
          <w:ilvl w:val="0"/>
          <w:numId w:val="17"/>
        </w:numPr>
        <w:tabs>
          <w:tab w:val="left" w:pos="284"/>
        </w:tabs>
        <w:spacing w:before="120"/>
        <w:ind w:left="357"/>
        <w:jc w:val="both"/>
        <w:rPr>
          <w:b/>
          <w:u w:val="single"/>
        </w:rPr>
      </w:pPr>
      <w:r>
        <w:t>Oświadczamy, że wybór oferty nie będzie prowadzić do powstania u zamawiającego obowiązku podatkowego zgodnie z przepisami o podatku od towarów i usług.**</w:t>
      </w:r>
    </w:p>
    <w:p w14:paraId="457A6E8E" w14:textId="77777777" w:rsidR="00F665DB" w:rsidRDefault="00F665DB" w:rsidP="00F665DB">
      <w:pPr>
        <w:spacing w:before="120"/>
        <w:jc w:val="both"/>
        <w:rPr>
          <w:u w:val="single"/>
        </w:rPr>
      </w:pPr>
      <w:r>
        <w:rPr>
          <w:u w:val="single"/>
        </w:rPr>
        <w:t>** Skreślić pkt</w:t>
      </w:r>
      <w:r w:rsidR="00CC7293">
        <w:rPr>
          <w:u w:val="single"/>
        </w:rPr>
        <w:t>.</w:t>
      </w:r>
      <w:r>
        <w:rPr>
          <w:u w:val="single"/>
        </w:rPr>
        <w:t xml:space="preserve"> 5, jeżeli wybór oferty będzie prowadzić do powstania u zamawiającego obowiązku podatkowego zgodnie z przepisami o podatku od towarów i usług. Należy wówczas dołączyć informację zawierającą nazwę (rodzaj) towaru lub usługi, których dostawa lub świadczenie będzie prowadzić do jego powstania, oraz wskazać ich wartość bez kwoty podatku, zgodnie z art. 91 ust. 3a u PZP.</w:t>
      </w:r>
    </w:p>
    <w:p w14:paraId="04F017E1" w14:textId="77777777" w:rsidR="00275652" w:rsidRDefault="00275652" w:rsidP="00F665DB">
      <w:pPr>
        <w:suppressAutoHyphens w:val="0"/>
        <w:autoSpaceDE w:val="0"/>
        <w:spacing w:after="20"/>
        <w:jc w:val="both"/>
        <w:rPr>
          <w:sz w:val="22"/>
          <w:szCs w:val="22"/>
          <w:lang w:eastAsia="en-US"/>
        </w:rPr>
      </w:pPr>
    </w:p>
    <w:p w14:paraId="09D0C17F" w14:textId="77777777" w:rsidR="00275652" w:rsidRDefault="00275652" w:rsidP="00F665DB">
      <w:pPr>
        <w:suppressAutoHyphens w:val="0"/>
        <w:autoSpaceDE w:val="0"/>
        <w:spacing w:after="20"/>
        <w:jc w:val="both"/>
        <w:rPr>
          <w:sz w:val="22"/>
          <w:szCs w:val="22"/>
          <w:lang w:eastAsia="en-US"/>
        </w:rPr>
      </w:pPr>
    </w:p>
    <w:p w14:paraId="289BE5CD" w14:textId="77777777" w:rsidR="00275652" w:rsidRDefault="00275652" w:rsidP="00F665DB">
      <w:pPr>
        <w:suppressAutoHyphens w:val="0"/>
        <w:autoSpaceDE w:val="0"/>
        <w:spacing w:after="20"/>
        <w:jc w:val="both"/>
        <w:rPr>
          <w:sz w:val="22"/>
          <w:szCs w:val="22"/>
          <w:lang w:eastAsia="en-US"/>
        </w:rPr>
      </w:pPr>
    </w:p>
    <w:p w14:paraId="7FCBB9F1" w14:textId="77777777" w:rsidR="00275652" w:rsidRDefault="00275652" w:rsidP="00F665DB">
      <w:pPr>
        <w:suppressAutoHyphens w:val="0"/>
        <w:autoSpaceDE w:val="0"/>
        <w:spacing w:after="20"/>
        <w:jc w:val="both"/>
        <w:rPr>
          <w:sz w:val="22"/>
          <w:szCs w:val="22"/>
          <w:lang w:eastAsia="en-US"/>
        </w:rPr>
      </w:pPr>
    </w:p>
    <w:p w14:paraId="45A955E6" w14:textId="77777777" w:rsidR="00275652" w:rsidRDefault="00275652" w:rsidP="00F665DB">
      <w:pPr>
        <w:suppressAutoHyphens w:val="0"/>
        <w:autoSpaceDE w:val="0"/>
        <w:spacing w:after="20"/>
        <w:jc w:val="both"/>
        <w:rPr>
          <w:sz w:val="22"/>
          <w:szCs w:val="22"/>
          <w:lang w:eastAsia="en-US"/>
        </w:rPr>
      </w:pPr>
    </w:p>
    <w:p w14:paraId="0C51426F" w14:textId="77777777" w:rsidR="00275652" w:rsidRDefault="00275652" w:rsidP="00F665DB">
      <w:pPr>
        <w:suppressAutoHyphens w:val="0"/>
        <w:autoSpaceDE w:val="0"/>
        <w:spacing w:after="20"/>
        <w:jc w:val="both"/>
        <w:rPr>
          <w:sz w:val="22"/>
          <w:szCs w:val="22"/>
          <w:lang w:eastAsia="en-US"/>
        </w:rPr>
      </w:pPr>
    </w:p>
    <w:p w14:paraId="246E42B1" w14:textId="77777777" w:rsidR="00275652" w:rsidRDefault="00275652" w:rsidP="00F665DB">
      <w:pPr>
        <w:suppressAutoHyphens w:val="0"/>
        <w:autoSpaceDE w:val="0"/>
        <w:spacing w:after="20"/>
        <w:jc w:val="both"/>
        <w:rPr>
          <w:sz w:val="22"/>
          <w:szCs w:val="22"/>
          <w:lang w:eastAsia="en-US"/>
        </w:rPr>
      </w:pPr>
    </w:p>
    <w:p w14:paraId="350133C7" w14:textId="77777777" w:rsidR="00F665DB" w:rsidRDefault="00F665DB" w:rsidP="00F665DB">
      <w:pPr>
        <w:suppressAutoHyphens w:val="0"/>
        <w:autoSpaceDE w:val="0"/>
        <w:spacing w:after="20"/>
        <w:jc w:val="both"/>
        <w:rPr>
          <w:color w:val="000000"/>
        </w:rPr>
      </w:pPr>
      <w:r>
        <w:rPr>
          <w:sz w:val="22"/>
          <w:szCs w:val="22"/>
          <w:lang w:eastAsia="en-US"/>
        </w:rPr>
        <w:t xml:space="preserve">6. </w:t>
      </w:r>
      <w:r>
        <w:rPr>
          <w:color w:val="000000"/>
        </w:rPr>
        <w:t>Oferta zawiera:</w:t>
      </w:r>
    </w:p>
    <w:p w14:paraId="0A2C2AF8" w14:textId="77777777" w:rsidR="00F665DB" w:rsidRDefault="00F665DB" w:rsidP="002D4596">
      <w:pPr>
        <w:numPr>
          <w:ilvl w:val="1"/>
          <w:numId w:val="18"/>
        </w:numPr>
        <w:tabs>
          <w:tab w:val="left" w:pos="360"/>
        </w:tabs>
        <w:spacing w:line="360" w:lineRule="auto"/>
        <w:ind w:left="360"/>
        <w:rPr>
          <w:color w:val="000000"/>
        </w:rPr>
      </w:pPr>
      <w:r>
        <w:rPr>
          <w:color w:val="000000"/>
        </w:rPr>
        <w:t>……………………………………….</w:t>
      </w:r>
    </w:p>
    <w:p w14:paraId="5B791F1E" w14:textId="77777777" w:rsidR="00F665DB" w:rsidRDefault="00F665DB" w:rsidP="002D4596">
      <w:pPr>
        <w:numPr>
          <w:ilvl w:val="1"/>
          <w:numId w:val="18"/>
        </w:numPr>
        <w:tabs>
          <w:tab w:val="left" w:pos="360"/>
        </w:tabs>
        <w:spacing w:line="360" w:lineRule="auto"/>
        <w:ind w:left="360"/>
        <w:rPr>
          <w:color w:val="000000"/>
        </w:rPr>
      </w:pPr>
      <w:r>
        <w:rPr>
          <w:color w:val="000000"/>
        </w:rPr>
        <w:t xml:space="preserve">………………………………………                                                                                           </w:t>
      </w:r>
    </w:p>
    <w:p w14:paraId="50ABB67C" w14:textId="77777777" w:rsidR="00F665DB" w:rsidRDefault="00F665DB" w:rsidP="00F665DB">
      <w:pPr>
        <w:spacing w:line="360" w:lineRule="auto"/>
        <w:ind w:left="705" w:hanging="705"/>
        <w:rPr>
          <w:color w:val="000000"/>
        </w:rPr>
      </w:pPr>
      <w:r>
        <w:rPr>
          <w:color w:val="000000"/>
        </w:rPr>
        <w:t xml:space="preserve">                                                                                      ………………………………………      </w:t>
      </w:r>
    </w:p>
    <w:p w14:paraId="6684A529" w14:textId="77777777" w:rsidR="00A95822" w:rsidRDefault="00F665DB" w:rsidP="00DB6CA1">
      <w:pPr>
        <w:jc w:val="right"/>
        <w:rPr>
          <w:color w:val="000000"/>
        </w:rPr>
      </w:pPr>
      <w:r>
        <w:rPr>
          <w:color w:val="000000"/>
        </w:rPr>
        <w:t xml:space="preserve">                                                                      (pieczątki imienne i podpisy osób                   uprawnionych do reprezentowania)</w:t>
      </w:r>
    </w:p>
    <w:p w14:paraId="09C1083D" w14:textId="77777777" w:rsidR="00DB6CA1" w:rsidRDefault="00DB6CA1" w:rsidP="00DB6CA1">
      <w:pPr>
        <w:jc w:val="right"/>
        <w:rPr>
          <w:b/>
          <w:color w:val="000000"/>
        </w:rPr>
      </w:pPr>
    </w:p>
    <w:p w14:paraId="4D65C6AE" w14:textId="77777777" w:rsidR="00275652" w:rsidRDefault="00275652" w:rsidP="00F665DB">
      <w:pPr>
        <w:jc w:val="right"/>
        <w:rPr>
          <w:b/>
          <w:color w:val="000000"/>
        </w:rPr>
      </w:pPr>
    </w:p>
    <w:p w14:paraId="5483D5BB" w14:textId="77777777" w:rsidR="00275652" w:rsidRDefault="00275652" w:rsidP="00F665DB">
      <w:pPr>
        <w:jc w:val="right"/>
        <w:rPr>
          <w:b/>
          <w:color w:val="000000"/>
        </w:rPr>
      </w:pPr>
    </w:p>
    <w:p w14:paraId="60AB3C93" w14:textId="77777777" w:rsidR="00275652" w:rsidRDefault="00275652" w:rsidP="00F665DB">
      <w:pPr>
        <w:jc w:val="right"/>
        <w:rPr>
          <w:b/>
          <w:color w:val="000000"/>
        </w:rPr>
      </w:pPr>
    </w:p>
    <w:p w14:paraId="243FC4D9" w14:textId="77777777" w:rsidR="00275652" w:rsidRDefault="00275652" w:rsidP="00F665DB">
      <w:pPr>
        <w:jc w:val="right"/>
        <w:rPr>
          <w:b/>
          <w:color w:val="000000"/>
        </w:rPr>
      </w:pPr>
    </w:p>
    <w:p w14:paraId="3D6F6C75" w14:textId="77777777" w:rsidR="00275652" w:rsidRDefault="00275652" w:rsidP="00F665DB">
      <w:pPr>
        <w:jc w:val="right"/>
        <w:rPr>
          <w:b/>
          <w:color w:val="000000"/>
        </w:rPr>
      </w:pPr>
    </w:p>
    <w:p w14:paraId="76A0A41C" w14:textId="77777777" w:rsidR="00275652" w:rsidRDefault="00275652" w:rsidP="00F665DB">
      <w:pPr>
        <w:jc w:val="right"/>
        <w:rPr>
          <w:b/>
          <w:color w:val="000000"/>
        </w:rPr>
      </w:pPr>
    </w:p>
    <w:p w14:paraId="0BC4BDB0" w14:textId="77777777" w:rsidR="00275652" w:rsidRDefault="00275652" w:rsidP="00F665DB">
      <w:pPr>
        <w:jc w:val="right"/>
        <w:rPr>
          <w:b/>
          <w:color w:val="000000"/>
        </w:rPr>
      </w:pPr>
    </w:p>
    <w:p w14:paraId="15ADB1A0" w14:textId="77777777" w:rsidR="00275652" w:rsidRDefault="00275652" w:rsidP="00F665DB">
      <w:pPr>
        <w:jc w:val="right"/>
        <w:rPr>
          <w:b/>
          <w:color w:val="000000"/>
        </w:rPr>
      </w:pPr>
    </w:p>
    <w:p w14:paraId="438412CD" w14:textId="77777777" w:rsidR="00275652" w:rsidRDefault="00275652" w:rsidP="00F665DB">
      <w:pPr>
        <w:jc w:val="right"/>
        <w:rPr>
          <w:b/>
          <w:color w:val="000000"/>
        </w:rPr>
      </w:pPr>
    </w:p>
    <w:p w14:paraId="3CD22DD8" w14:textId="77777777" w:rsidR="00275652" w:rsidRDefault="00275652" w:rsidP="00F665DB">
      <w:pPr>
        <w:jc w:val="right"/>
        <w:rPr>
          <w:b/>
          <w:color w:val="000000"/>
        </w:rPr>
      </w:pPr>
    </w:p>
    <w:p w14:paraId="66359C78" w14:textId="77777777" w:rsidR="00275652" w:rsidRDefault="00275652" w:rsidP="00F665DB">
      <w:pPr>
        <w:jc w:val="right"/>
        <w:rPr>
          <w:b/>
          <w:color w:val="000000"/>
        </w:rPr>
      </w:pPr>
    </w:p>
    <w:p w14:paraId="31C0A21A" w14:textId="77777777" w:rsidR="00275652" w:rsidRDefault="00275652" w:rsidP="00F665DB">
      <w:pPr>
        <w:jc w:val="right"/>
        <w:rPr>
          <w:b/>
          <w:color w:val="000000"/>
        </w:rPr>
      </w:pPr>
    </w:p>
    <w:p w14:paraId="4617989C" w14:textId="77777777" w:rsidR="00275652" w:rsidRDefault="00275652" w:rsidP="00F665DB">
      <w:pPr>
        <w:jc w:val="right"/>
        <w:rPr>
          <w:b/>
          <w:color w:val="000000"/>
        </w:rPr>
      </w:pPr>
    </w:p>
    <w:p w14:paraId="1246785C" w14:textId="77777777" w:rsidR="00275652" w:rsidRDefault="00275652" w:rsidP="00F665DB">
      <w:pPr>
        <w:jc w:val="right"/>
        <w:rPr>
          <w:b/>
          <w:color w:val="000000"/>
        </w:rPr>
      </w:pPr>
    </w:p>
    <w:p w14:paraId="3484132D" w14:textId="77777777" w:rsidR="00275652" w:rsidRDefault="00275652" w:rsidP="00F665DB">
      <w:pPr>
        <w:jc w:val="right"/>
        <w:rPr>
          <w:b/>
          <w:color w:val="000000"/>
        </w:rPr>
      </w:pPr>
    </w:p>
    <w:p w14:paraId="49E07033" w14:textId="77777777" w:rsidR="00275652" w:rsidRDefault="00275652" w:rsidP="00F665DB">
      <w:pPr>
        <w:jc w:val="right"/>
        <w:rPr>
          <w:b/>
          <w:color w:val="000000"/>
        </w:rPr>
      </w:pPr>
    </w:p>
    <w:p w14:paraId="423D3FFA" w14:textId="77777777" w:rsidR="00275652" w:rsidRDefault="00275652" w:rsidP="00F665DB">
      <w:pPr>
        <w:jc w:val="right"/>
        <w:rPr>
          <w:b/>
          <w:color w:val="000000"/>
        </w:rPr>
      </w:pPr>
    </w:p>
    <w:p w14:paraId="42CC1F6E" w14:textId="77777777" w:rsidR="00275652" w:rsidRDefault="00275652" w:rsidP="00F665DB">
      <w:pPr>
        <w:jc w:val="right"/>
        <w:rPr>
          <w:b/>
          <w:color w:val="000000"/>
        </w:rPr>
      </w:pPr>
    </w:p>
    <w:p w14:paraId="2BDE8EFC" w14:textId="77777777" w:rsidR="00275652" w:rsidRDefault="00275652" w:rsidP="00F665DB">
      <w:pPr>
        <w:jc w:val="right"/>
        <w:rPr>
          <w:b/>
          <w:color w:val="000000"/>
        </w:rPr>
      </w:pPr>
    </w:p>
    <w:p w14:paraId="14203317" w14:textId="77777777" w:rsidR="00275652" w:rsidRDefault="00275652" w:rsidP="00F665DB">
      <w:pPr>
        <w:jc w:val="right"/>
        <w:rPr>
          <w:b/>
          <w:color w:val="000000"/>
        </w:rPr>
      </w:pPr>
    </w:p>
    <w:p w14:paraId="3254AF28" w14:textId="77777777" w:rsidR="00275652" w:rsidRDefault="00275652" w:rsidP="00F665DB">
      <w:pPr>
        <w:jc w:val="right"/>
        <w:rPr>
          <w:b/>
          <w:color w:val="000000"/>
        </w:rPr>
      </w:pPr>
    </w:p>
    <w:p w14:paraId="75D0550A" w14:textId="77777777" w:rsidR="00275652" w:rsidRDefault="00275652" w:rsidP="00F665DB">
      <w:pPr>
        <w:jc w:val="right"/>
        <w:rPr>
          <w:b/>
          <w:color w:val="000000"/>
        </w:rPr>
      </w:pPr>
    </w:p>
    <w:p w14:paraId="545B53B9" w14:textId="77777777" w:rsidR="00275652" w:rsidRDefault="00275652" w:rsidP="00F665DB">
      <w:pPr>
        <w:jc w:val="right"/>
        <w:rPr>
          <w:b/>
          <w:color w:val="000000"/>
        </w:rPr>
      </w:pPr>
    </w:p>
    <w:p w14:paraId="4EA7BA0C" w14:textId="77777777" w:rsidR="00275652" w:rsidRDefault="00275652" w:rsidP="00F665DB">
      <w:pPr>
        <w:jc w:val="right"/>
        <w:rPr>
          <w:b/>
          <w:color w:val="000000"/>
        </w:rPr>
      </w:pPr>
    </w:p>
    <w:p w14:paraId="13993009" w14:textId="77777777" w:rsidR="00275652" w:rsidRDefault="00275652" w:rsidP="00F665DB">
      <w:pPr>
        <w:jc w:val="right"/>
        <w:rPr>
          <w:b/>
          <w:color w:val="000000"/>
        </w:rPr>
      </w:pPr>
    </w:p>
    <w:p w14:paraId="76D47C4B" w14:textId="77777777" w:rsidR="00275652" w:rsidRDefault="00275652" w:rsidP="00F665DB">
      <w:pPr>
        <w:jc w:val="right"/>
        <w:rPr>
          <w:b/>
          <w:color w:val="000000"/>
        </w:rPr>
      </w:pPr>
    </w:p>
    <w:p w14:paraId="50B13DD5" w14:textId="77777777" w:rsidR="00275652" w:rsidRDefault="00275652" w:rsidP="00F665DB">
      <w:pPr>
        <w:jc w:val="right"/>
        <w:rPr>
          <w:b/>
          <w:color w:val="000000"/>
        </w:rPr>
      </w:pPr>
    </w:p>
    <w:p w14:paraId="3A9E067F" w14:textId="77777777" w:rsidR="00275652" w:rsidRDefault="00275652" w:rsidP="00F665DB">
      <w:pPr>
        <w:jc w:val="right"/>
        <w:rPr>
          <w:b/>
          <w:color w:val="000000"/>
        </w:rPr>
      </w:pPr>
    </w:p>
    <w:p w14:paraId="5B6C021D" w14:textId="77777777" w:rsidR="00275652" w:rsidRDefault="00275652" w:rsidP="00F665DB">
      <w:pPr>
        <w:jc w:val="right"/>
        <w:rPr>
          <w:b/>
          <w:color w:val="000000"/>
        </w:rPr>
      </w:pPr>
    </w:p>
    <w:p w14:paraId="5999F36B" w14:textId="77777777" w:rsidR="00275652" w:rsidRDefault="00275652" w:rsidP="00F665DB">
      <w:pPr>
        <w:jc w:val="right"/>
        <w:rPr>
          <w:b/>
          <w:color w:val="000000"/>
        </w:rPr>
      </w:pPr>
    </w:p>
    <w:p w14:paraId="021C2465" w14:textId="77777777" w:rsidR="00275652" w:rsidRDefault="00275652" w:rsidP="00F665DB">
      <w:pPr>
        <w:jc w:val="right"/>
        <w:rPr>
          <w:b/>
          <w:color w:val="000000"/>
        </w:rPr>
      </w:pPr>
    </w:p>
    <w:p w14:paraId="0CACE5FA" w14:textId="77777777" w:rsidR="00275652" w:rsidRDefault="00275652" w:rsidP="00F665DB">
      <w:pPr>
        <w:jc w:val="right"/>
        <w:rPr>
          <w:b/>
          <w:color w:val="000000"/>
        </w:rPr>
      </w:pPr>
    </w:p>
    <w:p w14:paraId="5FFF4C89" w14:textId="77777777" w:rsidR="00275652" w:rsidRDefault="00275652" w:rsidP="00F665DB">
      <w:pPr>
        <w:jc w:val="right"/>
        <w:rPr>
          <w:b/>
          <w:color w:val="000000"/>
        </w:rPr>
      </w:pPr>
    </w:p>
    <w:p w14:paraId="602814C0" w14:textId="77777777" w:rsidR="00275652" w:rsidRDefault="00275652" w:rsidP="00F665DB">
      <w:pPr>
        <w:jc w:val="right"/>
        <w:rPr>
          <w:b/>
          <w:color w:val="000000"/>
        </w:rPr>
      </w:pPr>
    </w:p>
    <w:p w14:paraId="7CB0F75E" w14:textId="77777777" w:rsidR="00275652" w:rsidRDefault="00275652" w:rsidP="00F665DB">
      <w:pPr>
        <w:jc w:val="right"/>
        <w:rPr>
          <w:b/>
          <w:color w:val="000000"/>
        </w:rPr>
      </w:pPr>
    </w:p>
    <w:p w14:paraId="2C0EC763" w14:textId="77777777" w:rsidR="00275652" w:rsidRDefault="00275652" w:rsidP="00F665DB">
      <w:pPr>
        <w:jc w:val="right"/>
        <w:rPr>
          <w:b/>
          <w:color w:val="000000"/>
        </w:rPr>
      </w:pPr>
    </w:p>
    <w:p w14:paraId="4E03ECB8" w14:textId="77777777" w:rsidR="00275652" w:rsidRDefault="00275652" w:rsidP="00F665DB">
      <w:pPr>
        <w:jc w:val="right"/>
        <w:rPr>
          <w:b/>
          <w:color w:val="000000"/>
        </w:rPr>
      </w:pPr>
    </w:p>
    <w:p w14:paraId="1E1EC982" w14:textId="77777777" w:rsidR="00275652" w:rsidRDefault="00275652" w:rsidP="00BC65A2">
      <w:pPr>
        <w:rPr>
          <w:b/>
          <w:color w:val="000000"/>
        </w:rPr>
      </w:pPr>
    </w:p>
    <w:p w14:paraId="1E254B62" w14:textId="77777777" w:rsidR="00275652" w:rsidRDefault="00275652" w:rsidP="00F665DB">
      <w:pPr>
        <w:jc w:val="right"/>
        <w:rPr>
          <w:b/>
          <w:color w:val="000000"/>
        </w:rPr>
      </w:pPr>
    </w:p>
    <w:p w14:paraId="17C9A933" w14:textId="77777777" w:rsidR="00F665DB" w:rsidRDefault="00F665DB" w:rsidP="00F665DB">
      <w:pPr>
        <w:jc w:val="right"/>
        <w:rPr>
          <w:b/>
          <w:color w:val="000000"/>
        </w:rPr>
      </w:pPr>
      <w:r>
        <w:rPr>
          <w:b/>
          <w:color w:val="000000"/>
        </w:rPr>
        <w:t>Załącznik nr 2</w:t>
      </w:r>
    </w:p>
    <w:p w14:paraId="2E6CBEA7" w14:textId="77777777" w:rsidR="00F665DB" w:rsidRDefault="00F665DB" w:rsidP="00F665DB">
      <w:pPr>
        <w:jc w:val="right"/>
        <w:rPr>
          <w:b/>
          <w:color w:val="000000"/>
        </w:rPr>
      </w:pPr>
    </w:p>
    <w:p w14:paraId="1CDADE31" w14:textId="77777777" w:rsidR="00F665DB" w:rsidRDefault="00F665DB" w:rsidP="00F665DB">
      <w:pPr>
        <w:jc w:val="center"/>
        <w:rPr>
          <w:color w:val="000000"/>
        </w:rPr>
      </w:pPr>
      <w:r>
        <w:rPr>
          <w:b/>
          <w:color w:val="000000"/>
          <w:sz w:val="28"/>
          <w:szCs w:val="28"/>
          <w:u w:val="single"/>
        </w:rPr>
        <w:t>OŚWIADCZENIE WYKONAWCY</w:t>
      </w:r>
    </w:p>
    <w:p w14:paraId="138AC942" w14:textId="77777777" w:rsidR="00F665DB" w:rsidRDefault="00F665DB" w:rsidP="00F665DB">
      <w:pPr>
        <w:ind w:left="5664"/>
        <w:rPr>
          <w:color w:val="000000"/>
        </w:rPr>
      </w:pPr>
      <w:r>
        <w:rPr>
          <w:color w:val="000000"/>
        </w:rPr>
        <w:t xml:space="preserve">     ………….. …............................</w:t>
      </w:r>
    </w:p>
    <w:p w14:paraId="4E579914" w14:textId="77777777" w:rsidR="00F665DB" w:rsidRDefault="00F665DB" w:rsidP="00F665DB">
      <w:pPr>
        <w:rPr>
          <w:b/>
        </w:rPr>
      </w:pPr>
      <w:r>
        <w:rPr>
          <w:color w:val="000000"/>
        </w:rPr>
        <w:t xml:space="preserve">                                                                                                                          </w:t>
      </w:r>
      <w:r>
        <w:rPr>
          <w:color w:val="000000"/>
          <w:sz w:val="18"/>
        </w:rPr>
        <w:t>miejscowość, data</w:t>
      </w:r>
    </w:p>
    <w:p w14:paraId="119885A3" w14:textId="77777777" w:rsidR="00F665DB" w:rsidRDefault="00F665DB" w:rsidP="00F665DB">
      <w:r>
        <w:rPr>
          <w:b/>
        </w:rPr>
        <w:t>Wykonawca:</w:t>
      </w:r>
    </w:p>
    <w:p w14:paraId="234B6AE0" w14:textId="77777777" w:rsidR="00F665DB" w:rsidRDefault="00F665DB" w:rsidP="00F665DB">
      <w:pPr>
        <w:spacing w:line="480" w:lineRule="auto"/>
        <w:ind w:right="5954"/>
        <w:rPr>
          <w:i/>
        </w:rPr>
      </w:pPr>
      <w:r>
        <w:t>………………………………………………………………</w:t>
      </w:r>
    </w:p>
    <w:p w14:paraId="1F4FD0BE" w14:textId="77777777" w:rsidR="00F665DB" w:rsidRDefault="00F665DB" w:rsidP="00F665DB">
      <w:pPr>
        <w:ind w:right="5953"/>
        <w:rPr>
          <w:b/>
          <w:bCs/>
          <w:color w:val="000000"/>
          <w:sz w:val="28"/>
        </w:rPr>
      </w:pPr>
      <w:r>
        <w:rPr>
          <w:i/>
        </w:rPr>
        <w:t>(pełna nazwa/firma, adres,                 w zależności od podmiotu: NIP/PESEL, KRS/CE</w:t>
      </w:r>
      <w:r w:rsidR="00275652">
        <w:rPr>
          <w:i/>
        </w:rPr>
        <w:t xml:space="preserve"> </w:t>
      </w:r>
      <w:r>
        <w:rPr>
          <w:i/>
        </w:rPr>
        <w:t>i</w:t>
      </w:r>
      <w:r w:rsidR="00275652">
        <w:rPr>
          <w:i/>
        </w:rPr>
        <w:t xml:space="preserve"> </w:t>
      </w:r>
      <w:r>
        <w:rPr>
          <w:i/>
        </w:rPr>
        <w:t>DG)</w:t>
      </w:r>
    </w:p>
    <w:p w14:paraId="5407D9CC" w14:textId="77777777" w:rsidR="00F665DB" w:rsidRDefault="00F665DB" w:rsidP="00F665DB">
      <w:pPr>
        <w:rPr>
          <w:b/>
          <w:bCs/>
          <w:color w:val="000000"/>
          <w:sz w:val="28"/>
        </w:rPr>
      </w:pPr>
      <w:r>
        <w:rPr>
          <w:b/>
          <w:bCs/>
          <w:color w:val="000000"/>
          <w:sz w:val="28"/>
        </w:rPr>
        <w:t xml:space="preserve">                                                                                   Gmina  Grodzisko Dolne </w:t>
      </w:r>
    </w:p>
    <w:p w14:paraId="4C3B399B" w14:textId="77777777" w:rsidR="00F665DB" w:rsidRDefault="00F665DB" w:rsidP="00F665DB">
      <w:pPr>
        <w:rPr>
          <w:b/>
          <w:bCs/>
          <w:color w:val="000000"/>
          <w:sz w:val="28"/>
        </w:rPr>
      </w:pPr>
      <w:r>
        <w:rPr>
          <w:b/>
          <w:bCs/>
          <w:color w:val="000000"/>
          <w:sz w:val="28"/>
        </w:rPr>
        <w:t xml:space="preserve">                                                                                   37 – 306 Grodzisko Dolne </w:t>
      </w:r>
    </w:p>
    <w:p w14:paraId="171DC8A0" w14:textId="77777777" w:rsidR="00F665DB" w:rsidRDefault="00F665DB" w:rsidP="00F665DB">
      <w:r>
        <w:rPr>
          <w:b/>
          <w:bCs/>
          <w:color w:val="000000"/>
          <w:sz w:val="28"/>
        </w:rPr>
        <w:t xml:space="preserve">                                                                                   </w:t>
      </w:r>
    </w:p>
    <w:p w14:paraId="6CA66961" w14:textId="77777777" w:rsidR="00F665DB" w:rsidRDefault="00F665DB" w:rsidP="00F665DB"/>
    <w:p w14:paraId="4725A47A" w14:textId="77777777" w:rsidR="00F665DB" w:rsidRDefault="00F665DB" w:rsidP="00F665DB">
      <w:pPr>
        <w:spacing w:line="360" w:lineRule="auto"/>
        <w:jc w:val="center"/>
        <w:rPr>
          <w:b/>
        </w:rPr>
      </w:pPr>
      <w:r>
        <w:rPr>
          <w:b/>
        </w:rPr>
        <w:t xml:space="preserve">składane na podstawie art. 25a ust. 1 ustawy z dnia 29 stycznia 2004 r. </w:t>
      </w:r>
    </w:p>
    <w:p w14:paraId="0A23A814" w14:textId="77777777" w:rsidR="00F665DB" w:rsidRDefault="00F665DB" w:rsidP="00F665DB">
      <w:pPr>
        <w:spacing w:line="360" w:lineRule="auto"/>
        <w:jc w:val="center"/>
        <w:rPr>
          <w:b/>
          <w:u w:val="single"/>
        </w:rPr>
      </w:pPr>
      <w:r>
        <w:rPr>
          <w:b/>
        </w:rPr>
        <w:t xml:space="preserve"> Prawo zamówień publicznych (dalej jako: ustawa u PZP), </w:t>
      </w:r>
    </w:p>
    <w:p w14:paraId="14F3ACE2" w14:textId="77777777" w:rsidR="00F665DB" w:rsidRDefault="00F665DB" w:rsidP="00F665DB">
      <w:pPr>
        <w:spacing w:before="120" w:line="360" w:lineRule="auto"/>
        <w:jc w:val="center"/>
      </w:pPr>
      <w:r>
        <w:rPr>
          <w:b/>
          <w:u w:val="single"/>
        </w:rPr>
        <w:t>DOTYCZĄCE SPEŁNIANIA WARUNKÓW UDZIAŁU W POSTĘPOWANIU                   (W ZAKRESIE CZĘŚCI NUMER 1) I PRZESŁANEK WYKLUCZENIA Z POSTĘPOWANIA</w:t>
      </w:r>
      <w:r>
        <w:rPr>
          <w:u w:val="single"/>
        </w:rPr>
        <w:t xml:space="preserve"> </w:t>
      </w:r>
    </w:p>
    <w:p w14:paraId="633C149E" w14:textId="77777777" w:rsidR="00F665DB" w:rsidRDefault="00F665DB" w:rsidP="00F665DB">
      <w:pPr>
        <w:spacing w:line="360" w:lineRule="auto"/>
        <w:ind w:firstLine="708"/>
        <w:jc w:val="both"/>
      </w:pPr>
    </w:p>
    <w:p w14:paraId="12EFEC49" w14:textId="77777777" w:rsidR="00275652" w:rsidRPr="00593AE4" w:rsidRDefault="00F665DB" w:rsidP="00275652">
      <w:pPr>
        <w:rPr>
          <w:b/>
        </w:rPr>
      </w:pPr>
      <w:r>
        <w:t>Na potrzeby postępowania o udz</w:t>
      </w:r>
      <w:r w:rsidR="0043016C">
        <w:t xml:space="preserve">ielenie zamówienia publicznego  </w:t>
      </w:r>
      <w:r>
        <w:t xml:space="preserve">pn. </w:t>
      </w:r>
      <w:r>
        <w:rPr>
          <w:color w:val="000000"/>
          <w:sz w:val="20"/>
          <w:szCs w:val="20"/>
        </w:rPr>
        <w:t xml:space="preserve">- </w:t>
      </w:r>
      <w:r w:rsidR="00275652">
        <w:rPr>
          <w:b/>
          <w:color w:val="000000"/>
          <w:sz w:val="32"/>
        </w:rPr>
        <w:t xml:space="preserve">Budowa pięciu Otwartych Stref Aktywności na terenie Gminy Grodzisko Dolne </w:t>
      </w:r>
    </w:p>
    <w:p w14:paraId="19485BCD" w14:textId="77777777" w:rsidR="00F665DB" w:rsidRPr="00DB6CA1" w:rsidRDefault="00DB6CA1" w:rsidP="00DB6CA1">
      <w:pPr>
        <w:rPr>
          <w:b/>
        </w:rPr>
      </w:pPr>
      <w:r>
        <w:rPr>
          <w:b/>
        </w:rPr>
        <w:t xml:space="preserve"> </w:t>
      </w:r>
      <w:r w:rsidR="00F665DB">
        <w:rPr>
          <w:b/>
          <w:i/>
        </w:rPr>
        <w:t xml:space="preserve">, </w:t>
      </w:r>
      <w:r w:rsidR="00F665DB">
        <w:t xml:space="preserve">prowadzonego przez </w:t>
      </w:r>
      <w:r w:rsidR="00F665DB">
        <w:rPr>
          <w:b/>
        </w:rPr>
        <w:t xml:space="preserve">Gminę Grodzisko Dolne , 37-306 Grodzisko Dolne </w:t>
      </w:r>
      <w:r w:rsidR="00F665DB">
        <w:rPr>
          <w:i/>
        </w:rPr>
        <w:t xml:space="preserve">, </w:t>
      </w:r>
      <w:r w:rsidR="00F665DB">
        <w:t>oświadczam, co następuje:</w:t>
      </w:r>
    </w:p>
    <w:p w14:paraId="07F6928E" w14:textId="77777777" w:rsidR="00F665DB" w:rsidRDefault="00F665DB" w:rsidP="00F665DB">
      <w:pPr>
        <w:jc w:val="both"/>
        <w:rPr>
          <w:color w:val="000000"/>
        </w:rPr>
      </w:pPr>
    </w:p>
    <w:tbl>
      <w:tblPr>
        <w:tblW w:w="0" w:type="auto"/>
        <w:tblInd w:w="-5" w:type="dxa"/>
        <w:tblLayout w:type="fixed"/>
        <w:tblLook w:val="04A0" w:firstRow="1" w:lastRow="0" w:firstColumn="1" w:lastColumn="0" w:noHBand="0" w:noVBand="1"/>
      </w:tblPr>
      <w:tblGrid>
        <w:gridCol w:w="9222"/>
      </w:tblGrid>
      <w:tr w:rsidR="00F665DB" w14:paraId="3A11C83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9610537" w14:textId="77777777" w:rsidR="00F665DB" w:rsidRDefault="00F665DB">
            <w:r>
              <w:rPr>
                <w:b/>
                <w:color w:val="000000"/>
                <w:sz w:val="28"/>
                <w:szCs w:val="28"/>
              </w:rPr>
              <w:t>Oświadczenie dotyczące Wykonawcy</w:t>
            </w:r>
          </w:p>
        </w:tc>
      </w:tr>
    </w:tbl>
    <w:p w14:paraId="573B2A37" w14:textId="77777777" w:rsidR="00F665DB" w:rsidRDefault="00F665DB" w:rsidP="00F665DB">
      <w:pPr>
        <w:suppressAutoHyphens w:val="0"/>
        <w:spacing w:line="360" w:lineRule="auto"/>
        <w:jc w:val="both"/>
        <w:rPr>
          <w:rFonts w:eastAsia="Lucida Sans Unicode"/>
          <w:kern w:val="2"/>
        </w:rPr>
      </w:pPr>
    </w:p>
    <w:p w14:paraId="13CF7552"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 spełniam warunki udziału w postępowaniu określone w pkt</w:t>
      </w:r>
      <w:r w:rsidR="00CC7293">
        <w:rPr>
          <w:rFonts w:eastAsia="Lucida Sans Unicode"/>
          <w:kern w:val="2"/>
        </w:rPr>
        <w:t>.</w:t>
      </w:r>
      <w:r>
        <w:rPr>
          <w:rFonts w:eastAsia="Lucida Sans Unicode"/>
          <w:kern w:val="2"/>
        </w:rPr>
        <w:t xml:space="preserve"> 6.2 SIWZ </w:t>
      </w:r>
      <w:r w:rsidR="00DB6CA1">
        <w:rPr>
          <w:rFonts w:eastAsia="Lucida Sans Unicode"/>
          <w:i/>
          <w:kern w:val="2"/>
        </w:rPr>
        <w:t xml:space="preserve"> </w:t>
      </w:r>
    </w:p>
    <w:p w14:paraId="18D48F80" w14:textId="77777777" w:rsidR="00F665DB" w:rsidRDefault="00F665DB" w:rsidP="00F665DB">
      <w:pPr>
        <w:spacing w:line="360" w:lineRule="auto"/>
        <w:ind w:left="4248" w:firstLine="708"/>
        <w:jc w:val="both"/>
        <w:rPr>
          <w:i/>
        </w:rPr>
      </w:pPr>
      <w:r>
        <w:t>…………………………………………</w:t>
      </w:r>
    </w:p>
    <w:p w14:paraId="2D91EAA2" w14:textId="77777777" w:rsidR="00F665DB" w:rsidRDefault="00F665DB" w:rsidP="00F665DB">
      <w:pPr>
        <w:spacing w:line="360" w:lineRule="auto"/>
        <w:ind w:left="5664" w:firstLine="708"/>
        <w:jc w:val="both"/>
        <w:rPr>
          <w:i/>
        </w:rPr>
      </w:pPr>
      <w:r>
        <w:rPr>
          <w:i/>
        </w:rPr>
        <w:t>(podpis)</w:t>
      </w:r>
    </w:p>
    <w:p w14:paraId="51E3071E" w14:textId="77777777" w:rsidR="00F665DB" w:rsidRDefault="00F665DB" w:rsidP="00F665DB">
      <w:pPr>
        <w:suppressAutoHyphens w:val="0"/>
        <w:spacing w:line="360" w:lineRule="auto"/>
        <w:jc w:val="both"/>
        <w:rPr>
          <w:rFonts w:eastAsia="Lucida Sans Unicode"/>
          <w:kern w:val="2"/>
        </w:rPr>
      </w:pPr>
    </w:p>
    <w:p w14:paraId="0D94E191" w14:textId="77777777" w:rsidR="00F665DB" w:rsidRDefault="00F665DB" w:rsidP="00F665DB">
      <w:pPr>
        <w:suppressAutoHyphens w:val="0"/>
        <w:spacing w:line="360" w:lineRule="auto"/>
        <w:jc w:val="both"/>
        <w:rPr>
          <w:rFonts w:eastAsia="Lucida Sans Unicode"/>
          <w:kern w:val="2"/>
        </w:rPr>
      </w:pPr>
    </w:p>
    <w:p w14:paraId="239E3F16" w14:textId="77777777" w:rsidR="00F665DB" w:rsidRDefault="00F665DB" w:rsidP="00F665DB">
      <w:pPr>
        <w:suppressAutoHyphens w:val="0"/>
        <w:spacing w:line="360" w:lineRule="auto"/>
        <w:jc w:val="both"/>
        <w:rPr>
          <w:rFonts w:eastAsia="Lucida Sans Unicode"/>
          <w:kern w:val="2"/>
        </w:rPr>
      </w:pPr>
    </w:p>
    <w:p w14:paraId="08E6E671" w14:textId="77777777" w:rsidR="00F02DCA" w:rsidRDefault="00F02DCA" w:rsidP="00F665DB">
      <w:pPr>
        <w:suppressAutoHyphens w:val="0"/>
        <w:spacing w:line="360" w:lineRule="auto"/>
        <w:jc w:val="both"/>
        <w:rPr>
          <w:rFonts w:eastAsia="Lucida Sans Unicode"/>
          <w:kern w:val="2"/>
        </w:rPr>
      </w:pPr>
    </w:p>
    <w:p w14:paraId="1D23406A" w14:textId="77777777" w:rsidR="00F02DCA" w:rsidRDefault="00F02DCA" w:rsidP="00F665DB">
      <w:pPr>
        <w:suppressAutoHyphens w:val="0"/>
        <w:spacing w:line="360" w:lineRule="auto"/>
        <w:jc w:val="both"/>
        <w:rPr>
          <w:rFonts w:eastAsia="Lucida Sans Unicode"/>
          <w:kern w:val="2"/>
        </w:rPr>
      </w:pPr>
    </w:p>
    <w:p w14:paraId="6C6AE14C" w14:textId="77777777" w:rsidR="00CC7293" w:rsidRDefault="00CC7293" w:rsidP="00F665DB">
      <w:pPr>
        <w:suppressAutoHyphens w:val="0"/>
        <w:spacing w:line="360" w:lineRule="auto"/>
        <w:jc w:val="both"/>
        <w:rPr>
          <w:rFonts w:eastAsia="Lucida Sans Unicode"/>
          <w:kern w:val="2"/>
        </w:rPr>
      </w:pPr>
    </w:p>
    <w:p w14:paraId="5B5202B0" w14:textId="77777777" w:rsidR="00F665DB" w:rsidRDefault="00F665DB" w:rsidP="00F665DB">
      <w:pPr>
        <w:suppressAutoHyphens w:val="0"/>
        <w:spacing w:line="360" w:lineRule="auto"/>
        <w:jc w:val="both"/>
        <w:rPr>
          <w:rFonts w:eastAsia="Lucida Sans Unicode"/>
          <w:kern w:val="2"/>
        </w:rPr>
      </w:pPr>
      <w:r>
        <w:rPr>
          <w:rFonts w:eastAsia="Lucida Sans Unicode"/>
          <w:kern w:val="2"/>
        </w:rPr>
        <w:t>Oświadczam, że na dzień składania ofert:</w:t>
      </w:r>
    </w:p>
    <w:p w14:paraId="743E114C" w14:textId="77777777" w:rsidR="00F665DB" w:rsidRDefault="00F665DB" w:rsidP="00F665DB">
      <w:pPr>
        <w:suppressAutoHyphens w:val="0"/>
        <w:spacing w:line="360" w:lineRule="auto"/>
        <w:jc w:val="both"/>
        <w:rPr>
          <w:rFonts w:eastAsia="Lucida Sans Unicode"/>
          <w:kern w:val="2"/>
        </w:rPr>
      </w:pPr>
      <w:r>
        <w:rPr>
          <w:rFonts w:eastAsia="Lucida Sans Unicode"/>
          <w:kern w:val="2"/>
        </w:rPr>
        <w:t>- nie podlegam wykluczeniu z postępowania na podstawie art. 24 ust. 1 pkt</w:t>
      </w:r>
      <w:r w:rsidR="00CC7293">
        <w:rPr>
          <w:rFonts w:eastAsia="Lucida Sans Unicode"/>
          <w:kern w:val="2"/>
        </w:rPr>
        <w:t>.</w:t>
      </w:r>
      <w:r>
        <w:rPr>
          <w:rFonts w:eastAsia="Lucida Sans Unicode"/>
          <w:kern w:val="2"/>
        </w:rPr>
        <w:t xml:space="preserve"> 12-22 oraz ust. 5 pkt</w:t>
      </w:r>
      <w:r w:rsidR="00CC7293">
        <w:rPr>
          <w:rFonts w:eastAsia="Lucida Sans Unicode"/>
          <w:kern w:val="2"/>
        </w:rPr>
        <w:t>.</w:t>
      </w:r>
      <w:r>
        <w:rPr>
          <w:rFonts w:eastAsia="Lucida Sans Unicode"/>
          <w:kern w:val="2"/>
        </w:rPr>
        <w:t xml:space="preserve"> 8 u PZP </w:t>
      </w:r>
    </w:p>
    <w:p w14:paraId="0C2A7804" w14:textId="77777777" w:rsidR="00F665DB" w:rsidRDefault="00F665DB" w:rsidP="00F665DB">
      <w:pPr>
        <w:suppressAutoHyphens w:val="0"/>
        <w:spacing w:line="360" w:lineRule="auto"/>
        <w:jc w:val="both"/>
        <w:rPr>
          <w:rFonts w:eastAsia="Lucida Sans Unicode"/>
          <w:i/>
          <w:kern w:val="2"/>
        </w:rPr>
      </w:pPr>
      <w:r>
        <w:rPr>
          <w:rFonts w:eastAsia="Lucida Sans Unicode"/>
          <w:kern w:val="2"/>
        </w:rPr>
        <w:t>- nie podlegam wykluczeniu z postępowania na podstawie art. 24 ust. 1 pkt</w:t>
      </w:r>
      <w:r w:rsidR="00CC7293">
        <w:rPr>
          <w:rFonts w:eastAsia="Lucida Sans Unicode"/>
          <w:kern w:val="2"/>
        </w:rPr>
        <w:t>.</w:t>
      </w:r>
      <w:r w:rsidR="00DB6CA1">
        <w:rPr>
          <w:rFonts w:eastAsia="Lucida Sans Unicode"/>
          <w:kern w:val="2"/>
        </w:rPr>
        <w:t xml:space="preserve"> 12-22 </w:t>
      </w:r>
    </w:p>
    <w:p w14:paraId="544AD80A" w14:textId="77777777" w:rsidR="00F665DB" w:rsidRDefault="00F665DB" w:rsidP="00F665DB">
      <w:pPr>
        <w:spacing w:line="360" w:lineRule="auto"/>
        <w:ind w:left="4956"/>
        <w:jc w:val="both"/>
        <w:rPr>
          <w:i/>
        </w:rPr>
      </w:pPr>
      <w:r>
        <w:t>…………………………………………</w:t>
      </w:r>
    </w:p>
    <w:p w14:paraId="564EE660" w14:textId="77777777" w:rsidR="00F665DB" w:rsidRPr="00F665DB" w:rsidRDefault="00F665DB" w:rsidP="00F665DB">
      <w:pPr>
        <w:spacing w:line="360" w:lineRule="auto"/>
        <w:ind w:left="5664" w:firstLine="708"/>
        <w:jc w:val="both"/>
        <w:rPr>
          <w:i/>
        </w:rPr>
      </w:pPr>
      <w:r>
        <w:rPr>
          <w:i/>
        </w:rPr>
        <w:t>(podpis)</w:t>
      </w:r>
    </w:p>
    <w:p w14:paraId="2BE8DC8C" w14:textId="77777777" w:rsidR="00F665DB" w:rsidRDefault="00F665DB" w:rsidP="00F665DB">
      <w:pPr>
        <w:spacing w:line="360" w:lineRule="auto"/>
        <w:jc w:val="both"/>
      </w:pPr>
    </w:p>
    <w:p w14:paraId="1F61C160" w14:textId="77777777" w:rsidR="00F665DB" w:rsidRDefault="00F665DB" w:rsidP="0043016C">
      <w:pPr>
        <w:spacing w:line="360" w:lineRule="auto"/>
      </w:pPr>
      <w:r>
        <w:t xml:space="preserve">Oświadczam, że zachodzą w stosunku do mnie podstawy wykluczenia z postępowania na </w:t>
      </w:r>
      <w:r>
        <w:rPr>
          <w:color w:val="000000"/>
        </w:rPr>
        <w:t xml:space="preserve">podstawie art. …………. U PZP </w:t>
      </w:r>
      <w:r>
        <w:rPr>
          <w:i/>
          <w:color w:val="000000"/>
        </w:rPr>
        <w:t>(podać mającą zastosowanie podstawę wykluczenia spośród wymienionych w art. 24 ust. 1 pkt</w:t>
      </w:r>
      <w:r w:rsidR="00CC7293">
        <w:rPr>
          <w:i/>
          <w:color w:val="000000"/>
        </w:rPr>
        <w:t>.</w:t>
      </w:r>
      <w:r>
        <w:rPr>
          <w:i/>
          <w:color w:val="000000"/>
        </w:rPr>
        <w:t xml:space="preserve"> 13-14, 16-20 lub art. 24 ust. 5 pkt</w:t>
      </w:r>
      <w:r w:rsidR="00D438BB">
        <w:rPr>
          <w:i/>
          <w:color w:val="000000"/>
        </w:rPr>
        <w:t>.</w:t>
      </w:r>
      <w:r>
        <w:rPr>
          <w:i/>
          <w:color w:val="000000"/>
        </w:rPr>
        <w:t xml:space="preserve"> 8 u PZP),</w:t>
      </w:r>
      <w:r>
        <w:rPr>
          <w:color w:val="000000"/>
        </w:rPr>
        <w:t xml:space="preserve"> a w pozostałym zakresie nie podlegam wykluczeniu z postępowania. Jednocześnie oświadczam, że w związku z ww. okolicznością, na podstawie art. 24 ust. 8 u PZP podjąłem następujące śro</w:t>
      </w:r>
      <w:r w:rsidR="00DB6CA1">
        <w:rPr>
          <w:color w:val="000000"/>
        </w:rPr>
        <w:t xml:space="preserve">dki </w:t>
      </w:r>
      <w:r>
        <w:rPr>
          <w:color w:val="000000"/>
        </w:rPr>
        <w:t>naprawcze:</w:t>
      </w:r>
      <w:r>
        <w:t xml:space="preserve"> ………………………………………………………………………………………………………………..…………………………………………………………………………………………..…………………...........………………………………………………………………………………………………………………………………………………………</w:t>
      </w:r>
    </w:p>
    <w:p w14:paraId="0444438A" w14:textId="77777777" w:rsidR="00F665DB" w:rsidRDefault="00F665DB" w:rsidP="00F665DB">
      <w:pPr>
        <w:spacing w:line="360" w:lineRule="auto"/>
        <w:jc w:val="both"/>
        <w:rPr>
          <w:i/>
        </w:rPr>
      </w:pPr>
      <w:r>
        <w:tab/>
      </w:r>
      <w:r>
        <w:tab/>
      </w:r>
      <w:r>
        <w:tab/>
      </w:r>
      <w:r>
        <w:tab/>
      </w:r>
      <w:r>
        <w:tab/>
      </w:r>
      <w:r>
        <w:tab/>
      </w:r>
      <w:r>
        <w:tab/>
        <w:t>…………………………………………</w:t>
      </w:r>
    </w:p>
    <w:p w14:paraId="49DFB96F" w14:textId="77777777" w:rsidR="00D438BB" w:rsidRDefault="00F665DB" w:rsidP="00B42883">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2CA128E1"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6D9A8EC" w14:textId="77777777" w:rsidR="00F665DB" w:rsidRDefault="00F665DB">
            <w:pPr>
              <w:rPr>
                <w:b/>
                <w:color w:val="000000"/>
                <w:sz w:val="28"/>
                <w:szCs w:val="28"/>
              </w:rPr>
            </w:pPr>
            <w:r>
              <w:rPr>
                <w:b/>
                <w:color w:val="000000"/>
                <w:sz w:val="28"/>
                <w:szCs w:val="28"/>
              </w:rPr>
              <w:t xml:space="preserve">Informacja w związku z poleganiem na zasobach innych podmiotów </w:t>
            </w:r>
          </w:p>
          <w:p w14:paraId="07323829" w14:textId="77777777" w:rsidR="00F665DB" w:rsidRDefault="00F665DB">
            <w:pPr>
              <w:rPr>
                <w:b/>
                <w:i/>
                <w:color w:val="000000"/>
                <w:sz w:val="28"/>
                <w:szCs w:val="28"/>
              </w:rPr>
            </w:pPr>
          </w:p>
        </w:tc>
      </w:tr>
    </w:tbl>
    <w:p w14:paraId="3DAA0B1E" w14:textId="77777777" w:rsidR="00F665DB" w:rsidRDefault="00F665DB" w:rsidP="00F665DB">
      <w:pPr>
        <w:spacing w:line="360" w:lineRule="auto"/>
        <w:jc w:val="both"/>
        <w:rPr>
          <w:i/>
        </w:rPr>
      </w:pPr>
    </w:p>
    <w:p w14:paraId="3F794D66" w14:textId="77777777" w:rsidR="00275652" w:rsidRDefault="00F665DB" w:rsidP="00F665DB">
      <w:pPr>
        <w:spacing w:line="360" w:lineRule="auto"/>
      </w:pPr>
      <w:r>
        <w:t>Oświadczam, że w celu wykazania spełniania warunków udziału w postępowaniu,</w:t>
      </w:r>
      <w:r>
        <w:rPr>
          <w:color w:val="00B050"/>
        </w:rPr>
        <w:t xml:space="preserve"> </w:t>
      </w:r>
      <w:r>
        <w:t>polegam na zasobach następującego/ych podmiotu/ów: ………………………………………………………………………...……………………………………………………………………………………………………………….………</w:t>
      </w:r>
      <w:r w:rsidR="00DB6CA1">
        <w:t xml:space="preserve">……w następującym </w:t>
      </w:r>
    </w:p>
    <w:p w14:paraId="2B9B112E" w14:textId="77777777" w:rsidR="00275652" w:rsidRDefault="00275652" w:rsidP="00F665DB">
      <w:pPr>
        <w:spacing w:line="360" w:lineRule="auto"/>
      </w:pPr>
    </w:p>
    <w:p w14:paraId="76EEE45B" w14:textId="77777777" w:rsidR="00275652" w:rsidRDefault="00275652" w:rsidP="00F665DB">
      <w:pPr>
        <w:spacing w:line="360" w:lineRule="auto"/>
      </w:pPr>
    </w:p>
    <w:p w14:paraId="45BB5E4F" w14:textId="77777777" w:rsidR="00275652" w:rsidRDefault="00275652" w:rsidP="00F665DB">
      <w:pPr>
        <w:spacing w:line="360" w:lineRule="auto"/>
      </w:pPr>
    </w:p>
    <w:p w14:paraId="401DE23A" w14:textId="77777777" w:rsidR="00275652" w:rsidRDefault="00275652" w:rsidP="00F665DB">
      <w:pPr>
        <w:spacing w:line="360" w:lineRule="auto"/>
      </w:pPr>
    </w:p>
    <w:p w14:paraId="557CA9A1" w14:textId="77777777" w:rsidR="00275652" w:rsidRDefault="00275652" w:rsidP="00F665DB">
      <w:pPr>
        <w:spacing w:line="360" w:lineRule="auto"/>
      </w:pPr>
    </w:p>
    <w:p w14:paraId="2A84682C" w14:textId="77777777" w:rsidR="00275652" w:rsidRDefault="00275652" w:rsidP="00F665DB">
      <w:pPr>
        <w:spacing w:line="360" w:lineRule="auto"/>
      </w:pPr>
    </w:p>
    <w:p w14:paraId="349D1BEE" w14:textId="77777777" w:rsidR="00F665DB" w:rsidRDefault="00F665DB" w:rsidP="00F665DB">
      <w:pPr>
        <w:spacing w:line="360" w:lineRule="auto"/>
      </w:pPr>
      <w:r>
        <w:t xml:space="preserve">zakresie: …………………………………………………………………………………………………………………………………………………………… </w:t>
      </w:r>
    </w:p>
    <w:p w14:paraId="0A4538EE" w14:textId="77777777" w:rsidR="00F665DB" w:rsidRDefault="00F665DB" w:rsidP="00F665DB">
      <w:pPr>
        <w:spacing w:line="360" w:lineRule="auto"/>
      </w:pPr>
      <w:r>
        <w:rPr>
          <w:i/>
        </w:rPr>
        <w:t xml:space="preserve">(wskazać podmiot i określić odpowiedni zakres dla wskazanego podmiotu). </w:t>
      </w:r>
    </w:p>
    <w:p w14:paraId="1CA5B02B" w14:textId="77777777" w:rsidR="00F665DB" w:rsidRDefault="00F665DB" w:rsidP="00F665DB">
      <w:pPr>
        <w:spacing w:line="360" w:lineRule="auto"/>
        <w:jc w:val="both"/>
        <w:rPr>
          <w:rFonts w:ascii="Arial" w:hAnsi="Arial" w:cs="Arial"/>
          <w:sz w:val="20"/>
          <w:szCs w:val="20"/>
        </w:rPr>
      </w:pPr>
    </w:p>
    <w:p w14:paraId="1B6433D2" w14:textId="77777777" w:rsidR="00F665DB" w:rsidRDefault="00F665DB" w:rsidP="00F665D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E24BCBA" w14:textId="77777777" w:rsidR="00F665DB" w:rsidRDefault="00F665DB" w:rsidP="00F665DB">
      <w:pPr>
        <w:spacing w:line="360" w:lineRule="auto"/>
        <w:ind w:left="5664" w:firstLine="708"/>
        <w:jc w:val="both"/>
        <w:rPr>
          <w:rFonts w:ascii="Arial" w:hAnsi="Arial" w:cs="Arial"/>
          <w:i/>
          <w:sz w:val="16"/>
          <w:szCs w:val="16"/>
        </w:rPr>
      </w:pPr>
      <w:r>
        <w:rPr>
          <w:rFonts w:ascii="Arial" w:hAnsi="Arial" w:cs="Arial"/>
          <w:i/>
          <w:sz w:val="16"/>
          <w:szCs w:val="16"/>
        </w:rPr>
        <w:t>(podpis)</w:t>
      </w:r>
    </w:p>
    <w:p w14:paraId="126929AE" w14:textId="77777777" w:rsidR="00275652" w:rsidRDefault="00275652" w:rsidP="00F665DB">
      <w:pPr>
        <w:spacing w:line="360" w:lineRule="auto"/>
        <w:ind w:left="5664" w:firstLine="708"/>
        <w:jc w:val="both"/>
        <w:rPr>
          <w:rFonts w:ascii="Arial" w:hAnsi="Arial" w:cs="Arial"/>
          <w:i/>
          <w:sz w:val="16"/>
          <w:szCs w:val="16"/>
        </w:rPr>
      </w:pPr>
    </w:p>
    <w:tbl>
      <w:tblPr>
        <w:tblW w:w="0" w:type="auto"/>
        <w:tblInd w:w="-5" w:type="dxa"/>
        <w:tblLayout w:type="fixed"/>
        <w:tblLook w:val="04A0" w:firstRow="1" w:lastRow="0" w:firstColumn="1" w:lastColumn="0" w:noHBand="0" w:noVBand="1"/>
      </w:tblPr>
      <w:tblGrid>
        <w:gridCol w:w="9222"/>
      </w:tblGrid>
      <w:tr w:rsidR="00F665DB" w14:paraId="66C26444"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6770A04C" w14:textId="77777777" w:rsidR="00F665DB" w:rsidRDefault="00F665DB">
            <w:r>
              <w:rPr>
                <w:b/>
                <w:color w:val="000000"/>
                <w:sz w:val="28"/>
                <w:szCs w:val="28"/>
              </w:rPr>
              <w:t xml:space="preserve">Oświadczenie dotyczące podmiotu, na którego zasoby powołuje się Wykonawca </w:t>
            </w:r>
          </w:p>
        </w:tc>
      </w:tr>
    </w:tbl>
    <w:p w14:paraId="4A8D6AAE" w14:textId="77777777" w:rsidR="00F665DB" w:rsidRDefault="00F665DB" w:rsidP="00F665DB">
      <w:pPr>
        <w:spacing w:line="360" w:lineRule="auto"/>
        <w:jc w:val="both"/>
        <w:rPr>
          <w:b/>
        </w:rPr>
      </w:pPr>
    </w:p>
    <w:p w14:paraId="2E427738" w14:textId="77777777" w:rsidR="00F665DB" w:rsidRDefault="00F665DB" w:rsidP="00F665DB">
      <w:pPr>
        <w:spacing w:line="360" w:lineRule="auto"/>
        <w:jc w:val="both"/>
      </w:pPr>
      <w:r>
        <w:t xml:space="preserve">Oświadczam, że następujący/e podmiot/y, na którego/ych zasoby powołuję się w niniejszym postępowaniu, tj.:……………………………………………………….……………………… </w:t>
      </w:r>
      <w:r>
        <w:rPr>
          <w:i/>
        </w:rPr>
        <w:t>(podać pełną nazwę/firmę, adres, a także w zależności od podmiotu: NIP/PESEL, KRS/CE</w:t>
      </w:r>
      <w:r w:rsidR="00275652">
        <w:rPr>
          <w:i/>
        </w:rPr>
        <w:t xml:space="preserve"> </w:t>
      </w:r>
      <w:r>
        <w:rPr>
          <w:i/>
        </w:rPr>
        <w:t>i</w:t>
      </w:r>
      <w:r w:rsidR="00275652">
        <w:rPr>
          <w:i/>
        </w:rPr>
        <w:t xml:space="preserve"> </w:t>
      </w:r>
      <w:r>
        <w:rPr>
          <w:i/>
        </w:rPr>
        <w:t xml:space="preserve">DG) </w:t>
      </w:r>
      <w:r>
        <w:t>nie podlega/ją wykluczeniu z postępowania o udzielenie zamówienia.</w:t>
      </w:r>
    </w:p>
    <w:p w14:paraId="46E4694C" w14:textId="77777777" w:rsidR="00F665DB" w:rsidRDefault="00F665DB" w:rsidP="00F665DB">
      <w:pPr>
        <w:spacing w:line="360" w:lineRule="auto"/>
        <w:jc w:val="both"/>
      </w:pPr>
    </w:p>
    <w:p w14:paraId="43A86D2A" w14:textId="77777777" w:rsidR="00F665DB" w:rsidRDefault="00F665DB" w:rsidP="00F665DB">
      <w:pPr>
        <w:spacing w:line="360" w:lineRule="auto"/>
        <w:jc w:val="both"/>
        <w:rPr>
          <w:i/>
        </w:rPr>
      </w:pPr>
      <w:r>
        <w:tab/>
      </w:r>
      <w:r>
        <w:tab/>
      </w:r>
      <w:r>
        <w:tab/>
      </w:r>
      <w:r>
        <w:tab/>
      </w:r>
      <w:r>
        <w:tab/>
      </w:r>
      <w:r>
        <w:tab/>
      </w:r>
      <w:r>
        <w:tab/>
        <w:t>…………………………………………</w:t>
      </w:r>
    </w:p>
    <w:p w14:paraId="2F70B4F5" w14:textId="77777777" w:rsidR="00D438BB" w:rsidRDefault="00F665DB" w:rsidP="00B42883">
      <w:pPr>
        <w:spacing w:line="360" w:lineRule="auto"/>
        <w:ind w:left="5664" w:firstLine="708"/>
        <w:jc w:val="both"/>
        <w:rPr>
          <w:i/>
        </w:rPr>
      </w:pPr>
      <w:r>
        <w:rPr>
          <w:i/>
        </w:rPr>
        <w:t>(podpis)</w:t>
      </w:r>
    </w:p>
    <w:p w14:paraId="11DAE689" w14:textId="77777777" w:rsidR="00D438BB" w:rsidRDefault="00D438BB" w:rsidP="00F665DB">
      <w:pPr>
        <w:spacing w:line="360" w:lineRule="auto"/>
        <w:ind w:left="5664" w:firstLine="708"/>
        <w:jc w:val="both"/>
        <w:rPr>
          <w:i/>
        </w:rPr>
      </w:pPr>
    </w:p>
    <w:tbl>
      <w:tblPr>
        <w:tblW w:w="0" w:type="auto"/>
        <w:tblInd w:w="-5" w:type="dxa"/>
        <w:tblLayout w:type="fixed"/>
        <w:tblLook w:val="04A0" w:firstRow="1" w:lastRow="0" w:firstColumn="1" w:lastColumn="0" w:noHBand="0" w:noVBand="1"/>
      </w:tblPr>
      <w:tblGrid>
        <w:gridCol w:w="9222"/>
      </w:tblGrid>
      <w:tr w:rsidR="00F665DB" w14:paraId="2021415A"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15CACCD8" w14:textId="77777777" w:rsidR="00F665DB" w:rsidRDefault="00F665DB">
            <w:r>
              <w:rPr>
                <w:b/>
                <w:color w:val="000000"/>
                <w:sz w:val="28"/>
                <w:szCs w:val="28"/>
              </w:rPr>
              <w:t>Informacje dotyczące podwykonawców</w:t>
            </w:r>
            <w:r>
              <w:rPr>
                <w:lang w:eastAsia="en-US"/>
              </w:rPr>
              <w:t xml:space="preserve"> </w:t>
            </w:r>
            <w:r>
              <w:rPr>
                <w:b/>
                <w:i/>
                <w:lang w:eastAsia="en-US"/>
              </w:rPr>
              <w:t>(jeżeli dotyczy</w:t>
            </w:r>
            <w:r>
              <w:rPr>
                <w:b/>
                <w:i/>
              </w:rPr>
              <w:t xml:space="preserve"> tj. </w:t>
            </w:r>
            <w:r>
              <w:rPr>
                <w:b/>
                <w:i/>
                <w:lang w:eastAsia="en-US"/>
              </w:rPr>
              <w:t>wykonawca zamierza powierzyć podwykonawcom wykonanie części zamówienia)</w:t>
            </w:r>
          </w:p>
        </w:tc>
      </w:tr>
    </w:tbl>
    <w:p w14:paraId="36D4ED17" w14:textId="77777777" w:rsidR="00F665DB" w:rsidRDefault="00F665DB" w:rsidP="00F665DB">
      <w:pPr>
        <w:tabs>
          <w:tab w:val="left" w:pos="0"/>
          <w:tab w:val="left" w:pos="142"/>
        </w:tabs>
        <w:suppressAutoHyphens w:val="0"/>
        <w:autoSpaceDE w:val="0"/>
        <w:spacing w:after="20"/>
        <w:jc w:val="both"/>
      </w:pPr>
    </w:p>
    <w:p w14:paraId="21986B91" w14:textId="77777777" w:rsidR="00F665DB" w:rsidRDefault="00F665DB" w:rsidP="00F665DB">
      <w:pPr>
        <w:jc w:val="both"/>
      </w:pPr>
      <w:r>
        <w:t>Należy wskazać części zamówienia, których wykonanie wykonawca zamierza powierzyć podwykonawcom i o ile jest to wiadome, podać firmy podwykonawców.</w:t>
      </w:r>
    </w:p>
    <w:p w14:paraId="6F6355D7" w14:textId="77777777" w:rsidR="00F665DB" w:rsidRDefault="00F665DB" w:rsidP="00F665DB"/>
    <w:p w14:paraId="50E113D6" w14:textId="77777777" w:rsidR="00F665DB" w:rsidRDefault="00F665DB" w:rsidP="00F665DB">
      <w:r>
        <w:t>Firma podwykonawcy (</w:t>
      </w:r>
      <w:r>
        <w:rPr>
          <w:i/>
        </w:rPr>
        <w:t>o ile jest to wiadome</w:t>
      </w:r>
      <w:r>
        <w:t>): …………………………………………………………………………</w:t>
      </w:r>
    </w:p>
    <w:p w14:paraId="65C2E6F6" w14:textId="77777777" w:rsidR="00F665DB" w:rsidRDefault="00F665DB" w:rsidP="00F665DB">
      <w:pPr>
        <w:jc w:val="both"/>
      </w:pPr>
    </w:p>
    <w:p w14:paraId="01234CA1" w14:textId="77777777" w:rsidR="00F665DB" w:rsidRDefault="00F665DB" w:rsidP="00F665DB">
      <w:pPr>
        <w:suppressAutoHyphens w:val="0"/>
        <w:autoSpaceDE w:val="0"/>
        <w:spacing w:after="20"/>
        <w:rPr>
          <w:b/>
          <w:lang w:eastAsia="en-US"/>
        </w:rPr>
      </w:pPr>
      <w:r>
        <w:rPr>
          <w:lang w:eastAsia="en-US"/>
        </w:rPr>
        <w:t>Opis części zamówienia, którą będzie wykonywał Podwykonawca: …………………………………………………………………………….</w:t>
      </w:r>
    </w:p>
    <w:p w14:paraId="423F671F" w14:textId="77777777" w:rsidR="00F665DB" w:rsidRDefault="00F665DB" w:rsidP="00F665DB">
      <w:pPr>
        <w:jc w:val="both"/>
      </w:pPr>
    </w:p>
    <w:p w14:paraId="1563F7AB" w14:textId="77777777" w:rsidR="00F665DB" w:rsidRDefault="00F665DB" w:rsidP="00F665DB">
      <w:r>
        <w:t>Firma podwykonawcy (</w:t>
      </w:r>
      <w:r>
        <w:rPr>
          <w:i/>
        </w:rPr>
        <w:t>o ile jest to wiadome</w:t>
      </w:r>
      <w:r>
        <w:t>): …………………………………………………………………………</w:t>
      </w:r>
    </w:p>
    <w:p w14:paraId="37210D2D" w14:textId="77777777" w:rsidR="00F665DB" w:rsidRDefault="00F665DB" w:rsidP="00F665DB">
      <w:pPr>
        <w:jc w:val="both"/>
      </w:pPr>
    </w:p>
    <w:p w14:paraId="0A0337B7" w14:textId="77777777" w:rsidR="00F665DB" w:rsidRDefault="00F665DB" w:rsidP="00F665DB">
      <w:pPr>
        <w:suppressAutoHyphens w:val="0"/>
        <w:autoSpaceDE w:val="0"/>
        <w:spacing w:after="20"/>
        <w:rPr>
          <w:lang w:eastAsia="en-US"/>
        </w:rPr>
      </w:pPr>
      <w:r>
        <w:rPr>
          <w:lang w:eastAsia="en-US"/>
        </w:rPr>
        <w:t>Opis części zamówienia, którą będzie wykonywał Podwykonawca: …………………………………………………………………………….</w:t>
      </w:r>
    </w:p>
    <w:p w14:paraId="4E9A4522" w14:textId="77777777" w:rsidR="00CA3F2D" w:rsidRDefault="00CA3F2D" w:rsidP="00BC65A2">
      <w:pPr>
        <w:spacing w:line="360" w:lineRule="auto"/>
        <w:jc w:val="both"/>
      </w:pPr>
    </w:p>
    <w:p w14:paraId="32AB18BD" w14:textId="77777777" w:rsidR="00F665DB" w:rsidRDefault="00F665DB" w:rsidP="00F665DB">
      <w:pPr>
        <w:spacing w:line="360" w:lineRule="auto"/>
        <w:ind w:left="4248" w:firstLine="708"/>
        <w:jc w:val="both"/>
        <w:rPr>
          <w:i/>
        </w:rPr>
      </w:pPr>
      <w:r>
        <w:t>…………………………………………</w:t>
      </w:r>
    </w:p>
    <w:p w14:paraId="68E0CC98" w14:textId="77777777" w:rsidR="00F665DB" w:rsidRDefault="00F665DB" w:rsidP="00D438BB">
      <w:pPr>
        <w:spacing w:line="360" w:lineRule="auto"/>
        <w:ind w:left="5664" w:firstLine="708"/>
        <w:jc w:val="both"/>
        <w:rPr>
          <w:i/>
        </w:rPr>
      </w:pPr>
      <w:r>
        <w:rPr>
          <w:i/>
        </w:rPr>
        <w:t>(podpis)</w:t>
      </w:r>
    </w:p>
    <w:p w14:paraId="1315DD6E" w14:textId="77777777" w:rsidR="00CC7293" w:rsidRDefault="00CC7293" w:rsidP="00F665DB">
      <w:pPr>
        <w:spacing w:line="360" w:lineRule="auto"/>
        <w:ind w:left="5664" w:firstLine="708"/>
        <w:jc w:val="both"/>
        <w:rPr>
          <w:i/>
        </w:rPr>
      </w:pPr>
    </w:p>
    <w:p w14:paraId="48DC8241" w14:textId="77777777" w:rsidR="00A173C1" w:rsidRDefault="00A173C1" w:rsidP="00CD1DD7">
      <w:pPr>
        <w:spacing w:line="360" w:lineRule="auto"/>
        <w:jc w:val="both"/>
        <w:rPr>
          <w:i/>
        </w:rPr>
      </w:pPr>
    </w:p>
    <w:tbl>
      <w:tblPr>
        <w:tblW w:w="0" w:type="auto"/>
        <w:tblInd w:w="-5" w:type="dxa"/>
        <w:tblLayout w:type="fixed"/>
        <w:tblLook w:val="04A0" w:firstRow="1" w:lastRow="0" w:firstColumn="1" w:lastColumn="0" w:noHBand="0" w:noVBand="1"/>
      </w:tblPr>
      <w:tblGrid>
        <w:gridCol w:w="9222"/>
      </w:tblGrid>
      <w:tr w:rsidR="00F665DB" w14:paraId="4971FC7D"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4E7DC16B" w14:textId="77777777" w:rsidR="00F665DB" w:rsidRDefault="00F665DB">
            <w:r>
              <w:rPr>
                <w:b/>
                <w:color w:val="000000"/>
                <w:sz w:val="28"/>
                <w:szCs w:val="28"/>
              </w:rPr>
              <w:t>Informacja na temat Wykonawcy</w:t>
            </w:r>
          </w:p>
        </w:tc>
      </w:tr>
    </w:tbl>
    <w:p w14:paraId="34F0205A" w14:textId="77777777" w:rsidR="00F665DB" w:rsidRDefault="00F665DB" w:rsidP="00F665DB">
      <w:pPr>
        <w:spacing w:line="360" w:lineRule="auto"/>
        <w:jc w:val="both"/>
      </w:pPr>
    </w:p>
    <w:p w14:paraId="7B15E778" w14:textId="77777777" w:rsidR="00F665DB" w:rsidRDefault="00F665DB" w:rsidP="00F665DB">
      <w:pPr>
        <w:spacing w:line="360" w:lineRule="auto"/>
        <w:jc w:val="both"/>
      </w:pPr>
      <w:r>
        <w:t xml:space="preserve">Informuję, że:* </w:t>
      </w:r>
    </w:p>
    <w:p w14:paraId="125DF170" w14:textId="77777777" w:rsidR="00F665DB" w:rsidRDefault="00F665DB" w:rsidP="00F665DB">
      <w:pPr>
        <w:spacing w:line="360" w:lineRule="auto"/>
        <w:jc w:val="both"/>
      </w:pPr>
      <w:r>
        <w:sym w:font="Symbol" w:char="0092"/>
      </w:r>
      <w:r>
        <w:t xml:space="preserve"> </w:t>
      </w:r>
      <w:r>
        <w:rPr>
          <w:u w:val="single"/>
        </w:rPr>
        <w:t>jestem</w:t>
      </w:r>
      <w:r>
        <w:t xml:space="preserve"> małym lub średnim przedsiębiorstwem</w:t>
      </w:r>
    </w:p>
    <w:p w14:paraId="39041F7E" w14:textId="77777777" w:rsidR="00F665DB" w:rsidRDefault="00F665DB" w:rsidP="00F665DB">
      <w:pPr>
        <w:spacing w:line="360" w:lineRule="auto"/>
        <w:jc w:val="both"/>
      </w:pPr>
      <w:r>
        <w:sym w:font="Symbol" w:char="0092"/>
      </w:r>
      <w:r>
        <w:t xml:space="preserve"> </w:t>
      </w:r>
      <w:r>
        <w:rPr>
          <w:u w:val="single"/>
        </w:rPr>
        <w:t>nie jestem</w:t>
      </w:r>
      <w:r>
        <w:t xml:space="preserve"> małym lub średnim przedsiębiorstwem</w:t>
      </w:r>
    </w:p>
    <w:p w14:paraId="6E38FB63" w14:textId="77777777" w:rsidR="00F665DB" w:rsidRDefault="00F665DB" w:rsidP="00F665DB">
      <w:pPr>
        <w:spacing w:after="200" w:line="276" w:lineRule="auto"/>
        <w:jc w:val="both"/>
        <w:rPr>
          <w:rFonts w:eastAsia="Calibri"/>
          <w:i/>
          <w:color w:val="000000"/>
          <w:sz w:val="22"/>
          <w:szCs w:val="22"/>
          <w:lang w:eastAsia="en-US"/>
        </w:rPr>
      </w:pPr>
      <w:r>
        <w:rPr>
          <w:rFonts w:eastAsia="Calibri"/>
          <w:i/>
          <w:color w:val="000000"/>
          <w:sz w:val="22"/>
          <w:szCs w:val="22"/>
          <w:lang w:eastAsia="en-US"/>
        </w:rPr>
        <w:t>* Należy zaznaczyć właściwe przy użyciu znaku „X”</w:t>
      </w:r>
    </w:p>
    <w:p w14:paraId="1B110445" w14:textId="77777777" w:rsidR="00F665DB" w:rsidRDefault="00F665DB" w:rsidP="00F665DB">
      <w:pPr>
        <w:spacing w:line="360" w:lineRule="auto"/>
        <w:ind w:left="4248" w:firstLine="708"/>
        <w:jc w:val="both"/>
        <w:rPr>
          <w:i/>
        </w:rPr>
      </w:pPr>
      <w:r>
        <w:t>…………………………………………</w:t>
      </w:r>
    </w:p>
    <w:p w14:paraId="76DD95EB" w14:textId="77777777" w:rsidR="00F665DB" w:rsidRDefault="00F665DB" w:rsidP="00D438BB">
      <w:pPr>
        <w:spacing w:line="360" w:lineRule="auto"/>
        <w:ind w:left="5664" w:firstLine="708"/>
        <w:jc w:val="both"/>
        <w:rPr>
          <w:i/>
        </w:rPr>
      </w:pPr>
      <w:r>
        <w:rPr>
          <w:i/>
        </w:rPr>
        <w:t>(podpis)</w:t>
      </w:r>
    </w:p>
    <w:tbl>
      <w:tblPr>
        <w:tblW w:w="0" w:type="auto"/>
        <w:tblInd w:w="-5" w:type="dxa"/>
        <w:tblLayout w:type="fixed"/>
        <w:tblLook w:val="04A0" w:firstRow="1" w:lastRow="0" w:firstColumn="1" w:lastColumn="0" w:noHBand="0" w:noVBand="1"/>
      </w:tblPr>
      <w:tblGrid>
        <w:gridCol w:w="9222"/>
      </w:tblGrid>
      <w:tr w:rsidR="00F665DB" w14:paraId="36AF950C" w14:textId="77777777" w:rsidTr="00F665DB">
        <w:tc>
          <w:tcPr>
            <w:tcW w:w="9222" w:type="dxa"/>
            <w:tcBorders>
              <w:top w:val="single" w:sz="4" w:space="0" w:color="000000"/>
              <w:left w:val="single" w:sz="4" w:space="0" w:color="000000"/>
              <w:bottom w:val="single" w:sz="4" w:space="0" w:color="000000"/>
              <w:right w:val="single" w:sz="4" w:space="0" w:color="000000"/>
            </w:tcBorders>
            <w:hideMark/>
          </w:tcPr>
          <w:p w14:paraId="2DCD43D2" w14:textId="77777777" w:rsidR="00F665DB" w:rsidRDefault="00F665DB">
            <w:r>
              <w:rPr>
                <w:b/>
                <w:color w:val="000000"/>
                <w:sz w:val="28"/>
                <w:szCs w:val="28"/>
              </w:rPr>
              <w:t>Oświadczenie dotyczące podanych informacji</w:t>
            </w:r>
          </w:p>
        </w:tc>
      </w:tr>
    </w:tbl>
    <w:p w14:paraId="08F5CB53" w14:textId="77777777" w:rsidR="00A173C1" w:rsidRDefault="00A173C1" w:rsidP="00F665DB">
      <w:pPr>
        <w:spacing w:line="360" w:lineRule="auto"/>
        <w:jc w:val="both"/>
      </w:pPr>
    </w:p>
    <w:p w14:paraId="5885DA16" w14:textId="77777777" w:rsidR="00F665DB" w:rsidRDefault="00F665DB" w:rsidP="00F665DB">
      <w:pPr>
        <w:spacing w:line="360" w:lineRule="auto"/>
        <w:jc w:val="both"/>
      </w:pPr>
      <w:r>
        <w:t xml:space="preserve">Oświadczam, że wszystkie informacje podane w powyższych oświadczeniach są aktualne </w:t>
      </w:r>
      <w:r>
        <w:br/>
        <w:t>i zgodne z prawdą oraz zostały przedstawione z pełną świadomością konsekwencji wprowadzenia zamawiającego w błąd przy przedstawianiu informacji.</w:t>
      </w:r>
    </w:p>
    <w:p w14:paraId="220C5AE8" w14:textId="77777777" w:rsidR="00F665DB" w:rsidRDefault="00F665DB" w:rsidP="00F665DB">
      <w:pPr>
        <w:spacing w:line="360" w:lineRule="auto"/>
        <w:jc w:val="both"/>
      </w:pPr>
    </w:p>
    <w:p w14:paraId="4F0832BF" w14:textId="77777777" w:rsidR="00F665DB" w:rsidRDefault="00F665DB" w:rsidP="00F665DB">
      <w:pPr>
        <w:spacing w:line="360" w:lineRule="auto"/>
        <w:jc w:val="both"/>
        <w:rPr>
          <w:i/>
        </w:rPr>
      </w:pPr>
      <w:r>
        <w:tab/>
      </w:r>
      <w:r>
        <w:tab/>
      </w:r>
      <w:r>
        <w:tab/>
      </w:r>
      <w:r>
        <w:tab/>
      </w:r>
      <w:r>
        <w:tab/>
      </w:r>
      <w:r>
        <w:tab/>
      </w:r>
      <w:r>
        <w:tab/>
        <w:t>…………………………………………</w:t>
      </w:r>
    </w:p>
    <w:p w14:paraId="088FB9A2" w14:textId="77777777" w:rsidR="00F665DB" w:rsidRDefault="00F665DB" w:rsidP="00F665DB">
      <w:pPr>
        <w:spacing w:line="360" w:lineRule="auto"/>
        <w:ind w:left="5664" w:firstLine="708"/>
        <w:jc w:val="both"/>
        <w:rPr>
          <w:b/>
          <w:color w:val="000000"/>
        </w:rPr>
      </w:pPr>
      <w:r>
        <w:rPr>
          <w:i/>
        </w:rPr>
        <w:t>(podpis)</w:t>
      </w:r>
    </w:p>
    <w:p w14:paraId="0CD13314" w14:textId="77777777" w:rsidR="00F665DB" w:rsidRDefault="00F665DB" w:rsidP="00F665DB">
      <w:pPr>
        <w:jc w:val="right"/>
        <w:rPr>
          <w:b/>
          <w:color w:val="000000"/>
        </w:rPr>
      </w:pPr>
    </w:p>
    <w:p w14:paraId="50A134B8" w14:textId="77777777" w:rsidR="00F665DB" w:rsidRDefault="00F665DB" w:rsidP="00F665DB">
      <w:pPr>
        <w:rPr>
          <w:b/>
          <w:color w:val="000000"/>
        </w:rPr>
      </w:pPr>
    </w:p>
    <w:p w14:paraId="5370685C" w14:textId="77777777" w:rsidR="00F665DB" w:rsidRDefault="00F665DB" w:rsidP="00317438">
      <w:pPr>
        <w:rPr>
          <w:b/>
          <w:color w:val="000000"/>
        </w:rPr>
      </w:pPr>
    </w:p>
    <w:p w14:paraId="1A607262" w14:textId="77777777" w:rsidR="00F665DB" w:rsidRDefault="00F665DB" w:rsidP="00F665DB">
      <w:pPr>
        <w:tabs>
          <w:tab w:val="left" w:pos="6720"/>
        </w:tabs>
        <w:suppressAutoHyphens w:val="0"/>
        <w:jc w:val="center"/>
        <w:rPr>
          <w:bCs/>
          <w:i/>
          <w:sz w:val="22"/>
          <w:szCs w:val="22"/>
          <w:u w:val="single"/>
          <w:lang w:eastAsia="en-US"/>
        </w:rPr>
      </w:pPr>
      <w:r>
        <w:rPr>
          <w:bCs/>
          <w:i/>
          <w:sz w:val="22"/>
          <w:szCs w:val="22"/>
          <w:u w:val="single"/>
          <w:lang w:eastAsia="en-US"/>
        </w:rPr>
        <w:t>Pouczenie.</w:t>
      </w:r>
    </w:p>
    <w:p w14:paraId="0110CEBB" w14:textId="77777777" w:rsidR="00F665DB" w:rsidRDefault="00F665DB" w:rsidP="00F665DB">
      <w:pPr>
        <w:tabs>
          <w:tab w:val="left" w:pos="6720"/>
        </w:tabs>
        <w:suppressAutoHyphens w:val="0"/>
        <w:jc w:val="both"/>
        <w:rPr>
          <w:i/>
          <w:sz w:val="22"/>
          <w:szCs w:val="22"/>
          <w:highlight w:val="magenta"/>
          <w:lang w:eastAsia="en-US"/>
        </w:rPr>
      </w:pPr>
      <w:r>
        <w:rPr>
          <w:bCs/>
          <w:i/>
          <w:sz w:val="22"/>
          <w:szCs w:val="22"/>
          <w:lang w:eastAsia="en-US"/>
        </w:rPr>
        <w:t xml:space="preserve">W przypadku wspólnego ubiegania się o zamówienie przez wykonawców oświadczenie składa każdy </w:t>
      </w:r>
      <w:r>
        <w:rPr>
          <w:bCs/>
          <w:i/>
          <w:sz w:val="22"/>
          <w:szCs w:val="22"/>
          <w:lang w:eastAsia="en-US"/>
        </w:rPr>
        <w:br/>
        <w:t>z wykonawców wspólnie ubiegających się o zamówienie.</w:t>
      </w:r>
    </w:p>
    <w:p w14:paraId="7CD78717" w14:textId="77777777" w:rsidR="00F665DB" w:rsidRDefault="00F665DB" w:rsidP="00F665DB">
      <w:pPr>
        <w:suppressAutoHyphens w:val="0"/>
        <w:spacing w:after="160" w:line="256" w:lineRule="auto"/>
        <w:rPr>
          <w:rFonts w:ascii="Calibri" w:eastAsia="Calibri" w:hAnsi="Calibri"/>
          <w:sz w:val="22"/>
          <w:szCs w:val="22"/>
          <w:lang w:eastAsia="en-US"/>
        </w:rPr>
      </w:pPr>
    </w:p>
    <w:p w14:paraId="73666F2B" w14:textId="77777777" w:rsidR="00F665DB" w:rsidRDefault="00F665DB" w:rsidP="00F665DB">
      <w:pPr>
        <w:jc w:val="right"/>
        <w:rPr>
          <w:b/>
          <w:color w:val="000000"/>
        </w:rPr>
      </w:pPr>
    </w:p>
    <w:p w14:paraId="3BC3CD11" w14:textId="77777777" w:rsidR="00F665DB" w:rsidRDefault="00F665DB" w:rsidP="00F665DB">
      <w:pPr>
        <w:jc w:val="right"/>
        <w:rPr>
          <w:b/>
          <w:color w:val="000000"/>
        </w:rPr>
      </w:pPr>
    </w:p>
    <w:p w14:paraId="619ED62C" w14:textId="77777777" w:rsidR="00F665DB" w:rsidRDefault="00F665DB" w:rsidP="00F665DB">
      <w:pPr>
        <w:jc w:val="right"/>
        <w:rPr>
          <w:b/>
          <w:color w:val="000000"/>
        </w:rPr>
      </w:pPr>
    </w:p>
    <w:p w14:paraId="258B3D63" w14:textId="77777777" w:rsidR="00F665DB" w:rsidRDefault="00F665DB" w:rsidP="00F665DB">
      <w:pPr>
        <w:jc w:val="right"/>
        <w:rPr>
          <w:b/>
          <w:color w:val="000000"/>
        </w:rPr>
      </w:pPr>
    </w:p>
    <w:p w14:paraId="69BECBEA" w14:textId="77777777" w:rsidR="00F665DB" w:rsidRDefault="00F665DB" w:rsidP="00F665DB">
      <w:pPr>
        <w:jc w:val="right"/>
        <w:rPr>
          <w:b/>
          <w:color w:val="000000"/>
        </w:rPr>
      </w:pPr>
    </w:p>
    <w:p w14:paraId="57A1BEC0" w14:textId="77777777" w:rsidR="00F665DB" w:rsidRDefault="00F665DB" w:rsidP="00F665DB">
      <w:pPr>
        <w:jc w:val="right"/>
        <w:rPr>
          <w:b/>
          <w:color w:val="000000"/>
        </w:rPr>
      </w:pPr>
    </w:p>
    <w:p w14:paraId="731FB76B" w14:textId="77777777" w:rsidR="00F665DB" w:rsidRDefault="00F665DB" w:rsidP="00F665DB">
      <w:pPr>
        <w:jc w:val="right"/>
        <w:rPr>
          <w:b/>
          <w:color w:val="000000"/>
        </w:rPr>
      </w:pPr>
    </w:p>
    <w:p w14:paraId="22CC84C0" w14:textId="77777777" w:rsidR="00F665DB" w:rsidRDefault="00F665DB" w:rsidP="00F665DB">
      <w:pPr>
        <w:jc w:val="right"/>
        <w:rPr>
          <w:b/>
          <w:color w:val="000000"/>
        </w:rPr>
      </w:pPr>
    </w:p>
    <w:p w14:paraId="1B0D7D6A" w14:textId="77777777" w:rsidR="00F665DB" w:rsidRDefault="00F665DB" w:rsidP="00F665DB">
      <w:pPr>
        <w:jc w:val="right"/>
        <w:rPr>
          <w:b/>
          <w:color w:val="000000"/>
        </w:rPr>
      </w:pPr>
    </w:p>
    <w:p w14:paraId="6F90FFCE" w14:textId="77777777" w:rsidR="00F665DB" w:rsidRDefault="00F665DB" w:rsidP="00F665DB">
      <w:pPr>
        <w:jc w:val="right"/>
        <w:rPr>
          <w:b/>
          <w:color w:val="000000"/>
        </w:rPr>
      </w:pPr>
    </w:p>
    <w:p w14:paraId="28B279CC" w14:textId="77777777" w:rsidR="00F665DB" w:rsidRDefault="00F665DB" w:rsidP="00F665DB">
      <w:pPr>
        <w:jc w:val="right"/>
        <w:rPr>
          <w:b/>
          <w:color w:val="000000"/>
        </w:rPr>
      </w:pPr>
    </w:p>
    <w:p w14:paraId="61F7599B" w14:textId="77777777" w:rsidR="00F665DB" w:rsidRDefault="00F665DB" w:rsidP="00F665DB">
      <w:pPr>
        <w:jc w:val="right"/>
        <w:rPr>
          <w:b/>
          <w:color w:val="000000"/>
        </w:rPr>
      </w:pPr>
    </w:p>
    <w:p w14:paraId="6935689F" w14:textId="77777777" w:rsidR="00F665DB" w:rsidRDefault="00F665DB" w:rsidP="00F665DB">
      <w:pPr>
        <w:jc w:val="right"/>
        <w:rPr>
          <w:b/>
          <w:color w:val="000000"/>
        </w:rPr>
      </w:pPr>
    </w:p>
    <w:p w14:paraId="40FB8962" w14:textId="77777777" w:rsidR="00F665DB" w:rsidRDefault="00F665DB" w:rsidP="00F665DB">
      <w:pPr>
        <w:jc w:val="right"/>
        <w:rPr>
          <w:b/>
          <w:color w:val="000000"/>
        </w:rPr>
      </w:pPr>
    </w:p>
    <w:p w14:paraId="0CD2447B" w14:textId="77777777" w:rsidR="00F665DB" w:rsidRDefault="00F665DB" w:rsidP="00317438">
      <w:pPr>
        <w:rPr>
          <w:b/>
          <w:color w:val="000000"/>
        </w:rPr>
      </w:pPr>
    </w:p>
    <w:p w14:paraId="7999C7EB" w14:textId="77777777" w:rsidR="00D438BB" w:rsidRDefault="00D438BB" w:rsidP="00317438">
      <w:pPr>
        <w:rPr>
          <w:b/>
          <w:color w:val="000000"/>
        </w:rPr>
      </w:pPr>
    </w:p>
    <w:p w14:paraId="1B978D24" w14:textId="77777777" w:rsidR="00D438BB" w:rsidRDefault="00D438BB" w:rsidP="00317438">
      <w:pPr>
        <w:rPr>
          <w:b/>
          <w:color w:val="000000"/>
        </w:rPr>
      </w:pPr>
    </w:p>
    <w:p w14:paraId="200E60D7" w14:textId="77777777" w:rsidR="00F665DB" w:rsidRDefault="00F665DB" w:rsidP="00F665DB">
      <w:pPr>
        <w:jc w:val="right"/>
        <w:rPr>
          <w:b/>
          <w:color w:val="000000"/>
        </w:rPr>
      </w:pPr>
    </w:p>
    <w:p w14:paraId="62A5EBE0" w14:textId="77777777" w:rsidR="00F665DB" w:rsidRDefault="00F665DB" w:rsidP="00F665DB">
      <w:pPr>
        <w:jc w:val="right"/>
        <w:rPr>
          <w:color w:val="000000"/>
        </w:rPr>
      </w:pPr>
      <w:r>
        <w:rPr>
          <w:b/>
          <w:color w:val="000000"/>
        </w:rPr>
        <w:t>Załącznik nr 3</w:t>
      </w:r>
    </w:p>
    <w:p w14:paraId="1256CD10" w14:textId="77777777" w:rsidR="00F665DB" w:rsidRDefault="00F665DB" w:rsidP="00F665DB">
      <w:pPr>
        <w:rPr>
          <w:color w:val="000000"/>
        </w:rPr>
      </w:pPr>
      <w:r>
        <w:rPr>
          <w:color w:val="000000"/>
        </w:rPr>
        <w:t xml:space="preserve">                                                                                                    ………….. …............................</w:t>
      </w:r>
    </w:p>
    <w:p w14:paraId="2705ACBD" w14:textId="77777777" w:rsidR="00F665DB" w:rsidRDefault="00F665DB" w:rsidP="00F665DB">
      <w:pPr>
        <w:rPr>
          <w:color w:val="000000"/>
          <w:sz w:val="18"/>
        </w:rPr>
      </w:pPr>
      <w:r>
        <w:rPr>
          <w:color w:val="000000"/>
        </w:rPr>
        <w:t xml:space="preserve">                                                                                                                          </w:t>
      </w:r>
      <w:r>
        <w:rPr>
          <w:color w:val="000000"/>
          <w:sz w:val="18"/>
        </w:rPr>
        <w:t>miejscowość, data</w:t>
      </w:r>
    </w:p>
    <w:p w14:paraId="1FC0A4E8" w14:textId="77777777" w:rsidR="00F665DB" w:rsidRDefault="00F665DB" w:rsidP="00F665DB">
      <w:pPr>
        <w:rPr>
          <w:color w:val="000000"/>
          <w:sz w:val="18"/>
        </w:rPr>
      </w:pPr>
    </w:p>
    <w:p w14:paraId="3C830E61" w14:textId="77777777" w:rsidR="00F665DB" w:rsidRDefault="00F665DB" w:rsidP="00F665DB">
      <w:pPr>
        <w:spacing w:after="200" w:line="276" w:lineRule="auto"/>
        <w:jc w:val="center"/>
        <w:rPr>
          <w:rFonts w:eastAsia="Calibri"/>
          <w:b/>
          <w:bCs/>
          <w:sz w:val="28"/>
          <w:szCs w:val="28"/>
          <w:u w:val="single"/>
          <w:lang w:eastAsia="en-US"/>
        </w:rPr>
      </w:pPr>
      <w:r>
        <w:rPr>
          <w:rFonts w:eastAsia="Calibri"/>
          <w:b/>
          <w:bCs/>
          <w:sz w:val="28"/>
          <w:szCs w:val="28"/>
          <w:u w:val="single"/>
          <w:lang w:eastAsia="en-US"/>
        </w:rPr>
        <w:t>WYKAZ ROBÓT BUDOWALANYC</w:t>
      </w:r>
      <w:r w:rsidR="00A173C1">
        <w:rPr>
          <w:rFonts w:eastAsia="Calibri"/>
          <w:b/>
          <w:bCs/>
          <w:sz w:val="28"/>
          <w:szCs w:val="28"/>
          <w:u w:val="single"/>
          <w:lang w:eastAsia="en-US"/>
        </w:rPr>
        <w:t>H*</w:t>
      </w:r>
    </w:p>
    <w:p w14:paraId="0ACB7EA0" w14:textId="77777777" w:rsidR="00F665DB" w:rsidRDefault="00F665DB" w:rsidP="00F665DB">
      <w:pPr>
        <w:spacing w:after="200" w:line="276" w:lineRule="auto"/>
        <w:jc w:val="center"/>
        <w:rPr>
          <w:b/>
        </w:rPr>
      </w:pPr>
    </w:p>
    <w:p w14:paraId="3BC57C5E" w14:textId="77777777" w:rsidR="00F665DB" w:rsidRDefault="00F665DB" w:rsidP="00F665DB">
      <w:r>
        <w:rPr>
          <w:b/>
        </w:rPr>
        <w:t>Wykonawca:</w:t>
      </w:r>
    </w:p>
    <w:p w14:paraId="2240FD7D" w14:textId="77777777" w:rsidR="00F665DB" w:rsidRDefault="00F665DB" w:rsidP="00F665DB">
      <w:pPr>
        <w:spacing w:line="480" w:lineRule="auto"/>
        <w:ind w:right="5954"/>
        <w:rPr>
          <w:i/>
        </w:rPr>
      </w:pPr>
      <w:r>
        <w:t>………………………………………………………………</w:t>
      </w:r>
    </w:p>
    <w:p w14:paraId="324967FF" w14:textId="77777777" w:rsidR="00F665DB" w:rsidRDefault="00F665DB" w:rsidP="00F665DB">
      <w:pPr>
        <w:ind w:right="5953"/>
        <w:rPr>
          <w:b/>
          <w:bCs/>
          <w:color w:val="000000"/>
          <w:sz w:val="28"/>
        </w:rPr>
      </w:pPr>
      <w:r>
        <w:rPr>
          <w:i/>
        </w:rPr>
        <w:t>(pełna nazwa/firma, adres,                 w zależności od podmiotu: NIP/PESEL, KRS/CE</w:t>
      </w:r>
      <w:r w:rsidR="00CD1DD7">
        <w:rPr>
          <w:i/>
        </w:rPr>
        <w:t xml:space="preserve"> </w:t>
      </w:r>
      <w:r>
        <w:rPr>
          <w:i/>
        </w:rPr>
        <w:t>i</w:t>
      </w:r>
      <w:r w:rsidR="00CD1DD7">
        <w:rPr>
          <w:i/>
        </w:rPr>
        <w:t xml:space="preserve"> </w:t>
      </w:r>
      <w:r>
        <w:rPr>
          <w:i/>
        </w:rPr>
        <w:t>DG)</w:t>
      </w:r>
    </w:p>
    <w:p w14:paraId="45277555" w14:textId="77777777" w:rsidR="00F665DB" w:rsidRDefault="00F665DB" w:rsidP="00F665DB">
      <w:pPr>
        <w:rPr>
          <w:b/>
          <w:bCs/>
          <w:color w:val="000000"/>
          <w:sz w:val="28"/>
        </w:rPr>
      </w:pPr>
      <w:r>
        <w:rPr>
          <w:b/>
          <w:bCs/>
          <w:color w:val="000000"/>
          <w:sz w:val="28"/>
        </w:rPr>
        <w:t xml:space="preserve">                                                                                   Gmina Grodzisko Dolne </w:t>
      </w:r>
    </w:p>
    <w:p w14:paraId="15CD139A" w14:textId="77777777" w:rsidR="00F665DB" w:rsidRDefault="00F665DB" w:rsidP="00F665DB">
      <w:pPr>
        <w:rPr>
          <w:b/>
          <w:bCs/>
          <w:color w:val="000000"/>
          <w:sz w:val="28"/>
        </w:rPr>
      </w:pPr>
      <w:r>
        <w:rPr>
          <w:b/>
          <w:bCs/>
          <w:color w:val="000000"/>
          <w:sz w:val="28"/>
        </w:rPr>
        <w:t xml:space="preserve">                                                                                   37 – 306 Grodzisko Dolne </w:t>
      </w:r>
    </w:p>
    <w:p w14:paraId="7775A6A0" w14:textId="77777777" w:rsidR="00F665DB" w:rsidRDefault="00F665DB" w:rsidP="00F665DB">
      <w:pPr>
        <w:rPr>
          <w:rFonts w:eastAsia="Calibri"/>
          <w:b/>
          <w:lang w:eastAsia="en-US"/>
        </w:rPr>
      </w:pPr>
      <w:r>
        <w:rPr>
          <w:b/>
          <w:bCs/>
          <w:color w:val="000000"/>
          <w:sz w:val="28"/>
        </w:rPr>
        <w:t xml:space="preserve">                                                                                   </w:t>
      </w:r>
    </w:p>
    <w:p w14:paraId="7786445A" w14:textId="77777777" w:rsidR="00F665DB" w:rsidRDefault="00F665DB" w:rsidP="00F665DB">
      <w:pPr>
        <w:spacing w:line="276" w:lineRule="auto"/>
        <w:jc w:val="center"/>
        <w:rPr>
          <w:rFonts w:eastAsia="Calibri"/>
          <w:b/>
          <w:bCs/>
          <w:lang w:eastAsia="en-US"/>
        </w:rPr>
      </w:pPr>
      <w:r>
        <w:rPr>
          <w:rFonts w:eastAsia="Calibri"/>
          <w:b/>
          <w:lang w:eastAsia="en-US"/>
        </w:rPr>
        <w:t>Wykaz robót budowlanych w  zakresie niezbędnym do wykazania spełniania warunków wiedzy i doświadczenia na zadaniu</w:t>
      </w:r>
    </w:p>
    <w:p w14:paraId="74F93730" w14:textId="77777777" w:rsidR="00CD1DD7" w:rsidRDefault="00CD1DD7" w:rsidP="00A173C1">
      <w:pPr>
        <w:rPr>
          <w:rFonts w:eastAsia="Calibri"/>
          <w:b/>
          <w:bCs/>
          <w:lang w:eastAsia="en-US"/>
        </w:rPr>
      </w:pPr>
    </w:p>
    <w:p w14:paraId="17C72E71" w14:textId="77777777" w:rsidR="00A173C1" w:rsidRPr="00135F02" w:rsidRDefault="00F665DB" w:rsidP="00A173C1">
      <w:pPr>
        <w:rPr>
          <w:b/>
        </w:rPr>
      </w:pPr>
      <w:r>
        <w:rPr>
          <w:rFonts w:eastAsia="Calibri"/>
          <w:b/>
          <w:bCs/>
          <w:lang w:eastAsia="en-US"/>
        </w:rPr>
        <w:t xml:space="preserve">pn. </w:t>
      </w:r>
      <w:r w:rsidR="00135F02">
        <w:rPr>
          <w:b/>
          <w:color w:val="000000"/>
          <w:sz w:val="32"/>
        </w:rPr>
        <w:t xml:space="preserve">Budowa pięciu Otwartych Stref Aktywności na terenie Gminy Grodzisko Dolne </w:t>
      </w:r>
    </w:p>
    <w:p w14:paraId="4F4D5E38" w14:textId="77777777" w:rsidR="00CD1DD7" w:rsidRPr="00787CC8" w:rsidRDefault="00CD1DD7" w:rsidP="00A173C1">
      <w:pPr>
        <w:rPr>
          <w:b/>
        </w:rPr>
      </w:pPr>
    </w:p>
    <w:p w14:paraId="66247AE2" w14:textId="77777777" w:rsidR="00F665DB" w:rsidRPr="0043016C" w:rsidRDefault="00F665DB" w:rsidP="0043016C">
      <w:pPr>
        <w:jc w:val="both"/>
        <w:rPr>
          <w:color w:val="000000"/>
          <w:sz w:val="20"/>
          <w:szCs w:val="20"/>
        </w:rPr>
      </w:pPr>
    </w:p>
    <w:p w14:paraId="208B2990" w14:textId="77777777" w:rsidR="00F665DB" w:rsidRDefault="00F665DB" w:rsidP="00F665DB">
      <w:pPr>
        <w:autoSpaceDE w:val="0"/>
        <w:jc w:val="center"/>
        <w:rPr>
          <w:rFonts w:eastAsia="Calibri"/>
          <w:b/>
          <w:lang w:eastAsia="en-US"/>
        </w:rPr>
      </w:pPr>
    </w:p>
    <w:tbl>
      <w:tblPr>
        <w:tblW w:w="0" w:type="auto"/>
        <w:tblInd w:w="-10" w:type="dxa"/>
        <w:tblLayout w:type="fixed"/>
        <w:tblLook w:val="04A0" w:firstRow="1" w:lastRow="0" w:firstColumn="1" w:lastColumn="0" w:noHBand="0" w:noVBand="1"/>
      </w:tblPr>
      <w:tblGrid>
        <w:gridCol w:w="630"/>
        <w:gridCol w:w="3078"/>
        <w:gridCol w:w="2143"/>
        <w:gridCol w:w="1917"/>
        <w:gridCol w:w="2105"/>
      </w:tblGrid>
      <w:tr w:rsidR="00F665DB" w14:paraId="487165BE" w14:textId="77777777" w:rsidTr="00F665DB">
        <w:trPr>
          <w:trHeight w:val="1116"/>
        </w:trPr>
        <w:tc>
          <w:tcPr>
            <w:tcW w:w="630" w:type="dxa"/>
            <w:tcBorders>
              <w:top w:val="single" w:sz="4" w:space="0" w:color="000000"/>
              <w:left w:val="single" w:sz="4" w:space="0" w:color="000000"/>
              <w:bottom w:val="single" w:sz="4" w:space="0" w:color="000000"/>
              <w:right w:val="nil"/>
            </w:tcBorders>
            <w:vAlign w:val="center"/>
            <w:hideMark/>
          </w:tcPr>
          <w:p w14:paraId="15C63DA6" w14:textId="77777777" w:rsidR="00F665DB" w:rsidRDefault="00F665DB">
            <w:pPr>
              <w:snapToGrid w:val="0"/>
              <w:spacing w:after="200" w:line="276" w:lineRule="auto"/>
              <w:jc w:val="center"/>
              <w:rPr>
                <w:rFonts w:eastAsia="Calibri"/>
                <w:b/>
                <w:lang w:eastAsia="en-US"/>
              </w:rPr>
            </w:pPr>
            <w:r>
              <w:rPr>
                <w:rFonts w:eastAsia="Calibri"/>
                <w:b/>
                <w:lang w:eastAsia="en-US"/>
              </w:rPr>
              <w:t>L.p.</w:t>
            </w:r>
          </w:p>
        </w:tc>
        <w:tc>
          <w:tcPr>
            <w:tcW w:w="3078" w:type="dxa"/>
            <w:tcBorders>
              <w:top w:val="single" w:sz="4" w:space="0" w:color="000000"/>
              <w:left w:val="single" w:sz="4" w:space="0" w:color="000000"/>
              <w:bottom w:val="single" w:sz="4" w:space="0" w:color="000000"/>
              <w:right w:val="nil"/>
            </w:tcBorders>
            <w:vAlign w:val="center"/>
            <w:hideMark/>
          </w:tcPr>
          <w:p w14:paraId="7137D5F4" w14:textId="77777777" w:rsidR="00F665DB" w:rsidRDefault="00F665DB">
            <w:pPr>
              <w:snapToGrid w:val="0"/>
              <w:spacing w:after="200" w:line="276" w:lineRule="auto"/>
              <w:jc w:val="center"/>
              <w:rPr>
                <w:rFonts w:eastAsia="Calibri"/>
                <w:b/>
                <w:lang w:eastAsia="en-US"/>
              </w:rPr>
            </w:pPr>
            <w:r>
              <w:rPr>
                <w:rFonts w:eastAsia="Calibri"/>
                <w:b/>
                <w:lang w:eastAsia="en-US"/>
              </w:rPr>
              <w:t>Rodzaj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 i miejsce wykonania zadania </w:t>
            </w:r>
          </w:p>
        </w:tc>
        <w:tc>
          <w:tcPr>
            <w:tcW w:w="2143" w:type="dxa"/>
            <w:tcBorders>
              <w:top w:val="single" w:sz="4" w:space="0" w:color="000000"/>
              <w:left w:val="single" w:sz="4" w:space="0" w:color="000000"/>
              <w:bottom w:val="single" w:sz="4" w:space="0" w:color="000000"/>
              <w:right w:val="nil"/>
            </w:tcBorders>
            <w:vAlign w:val="center"/>
            <w:hideMark/>
          </w:tcPr>
          <w:p w14:paraId="0617EAE1" w14:textId="77777777" w:rsidR="00F665DB" w:rsidRDefault="00F665DB">
            <w:pPr>
              <w:snapToGrid w:val="0"/>
              <w:spacing w:after="200" w:line="276" w:lineRule="auto"/>
              <w:jc w:val="center"/>
              <w:rPr>
                <w:rFonts w:eastAsia="Calibri"/>
                <w:b/>
                <w:lang w:eastAsia="en-US"/>
              </w:rPr>
            </w:pPr>
            <w:r>
              <w:rPr>
                <w:rFonts w:eastAsia="Calibri"/>
                <w:b/>
                <w:lang w:eastAsia="en-US"/>
              </w:rPr>
              <w:t>Nazwa i adres podmiotu na rzecz których roboty te zostały wykonane</w:t>
            </w:r>
          </w:p>
        </w:tc>
        <w:tc>
          <w:tcPr>
            <w:tcW w:w="1917" w:type="dxa"/>
            <w:tcBorders>
              <w:top w:val="single" w:sz="4" w:space="0" w:color="000000"/>
              <w:left w:val="single" w:sz="4" w:space="0" w:color="000000"/>
              <w:bottom w:val="single" w:sz="4" w:space="0" w:color="000000"/>
              <w:right w:val="nil"/>
            </w:tcBorders>
            <w:vAlign w:val="center"/>
            <w:hideMark/>
          </w:tcPr>
          <w:p w14:paraId="5E9A6951" w14:textId="77777777" w:rsidR="00F665DB" w:rsidRDefault="00F665DB">
            <w:pPr>
              <w:snapToGrid w:val="0"/>
              <w:spacing w:line="276" w:lineRule="auto"/>
              <w:ind w:hanging="176"/>
              <w:jc w:val="center"/>
              <w:rPr>
                <w:rFonts w:eastAsia="Calibri"/>
                <w:b/>
                <w:lang w:eastAsia="en-US"/>
              </w:rPr>
            </w:pPr>
            <w:r>
              <w:rPr>
                <w:rFonts w:eastAsia="Calibri"/>
                <w:b/>
                <w:lang w:eastAsia="en-US"/>
              </w:rPr>
              <w:t>Wartość wykonanych robót – brutto (zgodnie z pkt</w:t>
            </w:r>
            <w:r w:rsidR="00CC7293">
              <w:rPr>
                <w:rFonts w:eastAsia="Calibri"/>
                <w:b/>
                <w:lang w:eastAsia="en-US"/>
              </w:rPr>
              <w:t>.</w:t>
            </w:r>
            <w:r>
              <w:rPr>
                <w:rFonts w:eastAsia="Calibri"/>
                <w:b/>
                <w:lang w:eastAsia="en-US"/>
              </w:rPr>
              <w:t xml:space="preserve"> 6.2 p pkt</w:t>
            </w:r>
            <w:r w:rsidR="00CC7293">
              <w:rPr>
                <w:rFonts w:eastAsia="Calibri"/>
                <w:b/>
                <w:lang w:eastAsia="en-US"/>
              </w:rPr>
              <w:t>.</w:t>
            </w:r>
            <w:r>
              <w:rPr>
                <w:rFonts w:eastAsia="Calibri"/>
                <w:b/>
                <w:lang w:eastAsia="en-US"/>
              </w:rPr>
              <w:t xml:space="preserve"> 2) SIWZ )</w:t>
            </w:r>
          </w:p>
        </w:tc>
        <w:tc>
          <w:tcPr>
            <w:tcW w:w="2105" w:type="dxa"/>
            <w:tcBorders>
              <w:top w:val="single" w:sz="4" w:space="0" w:color="000000"/>
              <w:left w:val="single" w:sz="4" w:space="0" w:color="000000"/>
              <w:bottom w:val="single" w:sz="4" w:space="0" w:color="000000"/>
              <w:right w:val="single" w:sz="4" w:space="0" w:color="000000"/>
            </w:tcBorders>
            <w:vAlign w:val="center"/>
            <w:hideMark/>
          </w:tcPr>
          <w:p w14:paraId="64C72F60" w14:textId="77777777" w:rsidR="00F665DB" w:rsidRDefault="00F665DB">
            <w:pPr>
              <w:snapToGrid w:val="0"/>
              <w:spacing w:after="200" w:line="276" w:lineRule="auto"/>
              <w:jc w:val="center"/>
            </w:pPr>
            <w:r>
              <w:rPr>
                <w:rFonts w:eastAsia="Calibri"/>
                <w:b/>
                <w:lang w:eastAsia="en-US"/>
              </w:rPr>
              <w:t>Data wykonania zadania</w:t>
            </w:r>
          </w:p>
        </w:tc>
      </w:tr>
      <w:tr w:rsidR="00F665DB" w14:paraId="2155C7E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41590B21" w14:textId="77777777" w:rsidR="00F665DB" w:rsidRDefault="00F665DB">
            <w:pPr>
              <w:snapToGrid w:val="0"/>
              <w:spacing w:after="200" w:line="276" w:lineRule="auto"/>
              <w:jc w:val="both"/>
              <w:rPr>
                <w:rFonts w:eastAsia="Calibri"/>
                <w:b/>
                <w:lang w:eastAsia="en-US"/>
              </w:rPr>
            </w:pPr>
          </w:p>
        </w:tc>
        <w:tc>
          <w:tcPr>
            <w:tcW w:w="3078" w:type="dxa"/>
            <w:tcBorders>
              <w:top w:val="single" w:sz="4" w:space="0" w:color="000000"/>
              <w:left w:val="single" w:sz="4" w:space="0" w:color="000000"/>
              <w:bottom w:val="single" w:sz="4" w:space="0" w:color="000000"/>
              <w:right w:val="nil"/>
            </w:tcBorders>
          </w:tcPr>
          <w:p w14:paraId="100CDA6A" w14:textId="77777777" w:rsidR="00F665DB" w:rsidRDefault="00F665DB">
            <w:pPr>
              <w:snapToGrid w:val="0"/>
              <w:spacing w:after="200" w:line="276" w:lineRule="auto"/>
              <w:jc w:val="both"/>
              <w:rPr>
                <w:rFonts w:eastAsia="Calibri"/>
                <w:lang w:eastAsia="en-US"/>
              </w:rPr>
            </w:pPr>
          </w:p>
          <w:p w14:paraId="5823DDC9"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73005A95"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6F9FFBEA"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7902E86" w14:textId="77777777" w:rsidR="00F665DB" w:rsidRDefault="00F665DB">
            <w:pPr>
              <w:snapToGrid w:val="0"/>
              <w:spacing w:after="200" w:line="276" w:lineRule="auto"/>
              <w:jc w:val="both"/>
              <w:rPr>
                <w:rFonts w:eastAsia="Calibri"/>
                <w:lang w:eastAsia="en-US"/>
              </w:rPr>
            </w:pPr>
          </w:p>
        </w:tc>
      </w:tr>
      <w:tr w:rsidR="00F665DB" w14:paraId="7EC36263" w14:textId="77777777" w:rsidTr="00F665DB">
        <w:trPr>
          <w:trHeight w:val="271"/>
        </w:trPr>
        <w:tc>
          <w:tcPr>
            <w:tcW w:w="630" w:type="dxa"/>
            <w:tcBorders>
              <w:top w:val="single" w:sz="4" w:space="0" w:color="000000"/>
              <w:left w:val="single" w:sz="4" w:space="0" w:color="000000"/>
              <w:bottom w:val="single" w:sz="4" w:space="0" w:color="000000"/>
              <w:right w:val="nil"/>
            </w:tcBorders>
          </w:tcPr>
          <w:p w14:paraId="72E216F2" w14:textId="77777777" w:rsidR="00F665DB" w:rsidRDefault="00F665DB">
            <w:pPr>
              <w:snapToGrid w:val="0"/>
              <w:spacing w:after="200" w:line="276" w:lineRule="auto"/>
              <w:jc w:val="both"/>
              <w:rPr>
                <w:rFonts w:eastAsia="Calibri"/>
                <w:lang w:eastAsia="en-US"/>
              </w:rPr>
            </w:pPr>
          </w:p>
        </w:tc>
        <w:tc>
          <w:tcPr>
            <w:tcW w:w="3078" w:type="dxa"/>
            <w:tcBorders>
              <w:top w:val="single" w:sz="4" w:space="0" w:color="000000"/>
              <w:left w:val="single" w:sz="4" w:space="0" w:color="000000"/>
              <w:bottom w:val="single" w:sz="4" w:space="0" w:color="000000"/>
              <w:right w:val="nil"/>
            </w:tcBorders>
          </w:tcPr>
          <w:p w14:paraId="669726B1" w14:textId="77777777" w:rsidR="00F665DB" w:rsidRDefault="00F665DB">
            <w:pPr>
              <w:snapToGrid w:val="0"/>
              <w:spacing w:after="200" w:line="276" w:lineRule="auto"/>
              <w:jc w:val="both"/>
              <w:rPr>
                <w:rFonts w:eastAsia="Calibri"/>
                <w:lang w:eastAsia="en-US"/>
              </w:rPr>
            </w:pPr>
          </w:p>
          <w:p w14:paraId="4FB439FA" w14:textId="77777777" w:rsidR="00F665DB" w:rsidRDefault="00F665DB">
            <w:pPr>
              <w:spacing w:after="200" w:line="276" w:lineRule="auto"/>
              <w:jc w:val="both"/>
              <w:rPr>
                <w:rFonts w:eastAsia="Calibri"/>
                <w:lang w:eastAsia="en-US"/>
              </w:rPr>
            </w:pPr>
          </w:p>
        </w:tc>
        <w:tc>
          <w:tcPr>
            <w:tcW w:w="2143" w:type="dxa"/>
            <w:tcBorders>
              <w:top w:val="single" w:sz="4" w:space="0" w:color="000000"/>
              <w:left w:val="single" w:sz="4" w:space="0" w:color="000000"/>
              <w:bottom w:val="single" w:sz="4" w:space="0" w:color="000000"/>
              <w:right w:val="nil"/>
            </w:tcBorders>
          </w:tcPr>
          <w:p w14:paraId="50211851" w14:textId="77777777" w:rsidR="00F665DB" w:rsidRDefault="00F665DB">
            <w:pPr>
              <w:snapToGrid w:val="0"/>
              <w:spacing w:after="200" w:line="276" w:lineRule="auto"/>
              <w:jc w:val="both"/>
              <w:rPr>
                <w:rFonts w:eastAsia="Calibri"/>
                <w:lang w:eastAsia="en-US"/>
              </w:rPr>
            </w:pPr>
          </w:p>
        </w:tc>
        <w:tc>
          <w:tcPr>
            <w:tcW w:w="1917" w:type="dxa"/>
            <w:tcBorders>
              <w:top w:val="single" w:sz="4" w:space="0" w:color="000000"/>
              <w:left w:val="single" w:sz="4" w:space="0" w:color="000000"/>
              <w:bottom w:val="single" w:sz="4" w:space="0" w:color="000000"/>
              <w:right w:val="nil"/>
            </w:tcBorders>
          </w:tcPr>
          <w:p w14:paraId="20AEB5DE" w14:textId="77777777" w:rsidR="00F665DB" w:rsidRDefault="00F665DB">
            <w:pPr>
              <w:snapToGrid w:val="0"/>
              <w:spacing w:after="200" w:line="276" w:lineRule="auto"/>
              <w:jc w:val="both"/>
              <w:rPr>
                <w:rFonts w:eastAsia="Calibri"/>
                <w:lang w:eastAsia="en-US"/>
              </w:rPr>
            </w:pPr>
          </w:p>
        </w:tc>
        <w:tc>
          <w:tcPr>
            <w:tcW w:w="2105" w:type="dxa"/>
            <w:tcBorders>
              <w:top w:val="single" w:sz="4" w:space="0" w:color="000000"/>
              <w:left w:val="single" w:sz="4" w:space="0" w:color="000000"/>
              <w:bottom w:val="single" w:sz="4" w:space="0" w:color="000000"/>
              <w:right w:val="single" w:sz="4" w:space="0" w:color="000000"/>
            </w:tcBorders>
          </w:tcPr>
          <w:p w14:paraId="6983C257" w14:textId="77777777" w:rsidR="00F665DB" w:rsidRDefault="00F665DB">
            <w:pPr>
              <w:snapToGrid w:val="0"/>
              <w:spacing w:after="200" w:line="276" w:lineRule="auto"/>
              <w:jc w:val="both"/>
              <w:rPr>
                <w:rFonts w:eastAsia="Calibri"/>
                <w:lang w:eastAsia="en-US"/>
              </w:rPr>
            </w:pPr>
          </w:p>
        </w:tc>
      </w:tr>
    </w:tbl>
    <w:p w14:paraId="28A2678D" w14:textId="77777777" w:rsidR="00F665DB" w:rsidRDefault="00F665DB" w:rsidP="00F665DB">
      <w:pPr>
        <w:spacing w:after="200" w:line="276" w:lineRule="auto"/>
        <w:jc w:val="both"/>
        <w:rPr>
          <w:rFonts w:eastAsia="Calibri"/>
          <w:lang w:eastAsia="en-US"/>
        </w:rPr>
      </w:pPr>
    </w:p>
    <w:p w14:paraId="796B622A" w14:textId="77777777" w:rsidR="00F665DB" w:rsidRDefault="00F665DB" w:rsidP="00F665DB">
      <w:pPr>
        <w:spacing w:after="200" w:line="276" w:lineRule="auto"/>
        <w:jc w:val="both"/>
        <w:rPr>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27A1CC36" w14:textId="77777777" w:rsidR="00F665DB" w:rsidRDefault="00F665DB" w:rsidP="00F665DB">
      <w:pPr>
        <w:spacing w:after="200" w:line="276" w:lineRule="auto"/>
        <w:jc w:val="right"/>
        <w:rPr>
          <w:rFonts w:eastAsia="Calibri"/>
          <w:sz w:val="20"/>
          <w:szCs w:val="20"/>
          <w:u w:val="single"/>
          <w:lang w:eastAsia="en-US"/>
        </w:rPr>
      </w:pPr>
      <w:r>
        <w:rPr>
          <w:lang w:eastAsia="en-US"/>
        </w:rPr>
        <w:t xml:space="preserve">                                                                          </w:t>
      </w:r>
      <w:r>
        <w:rPr>
          <w:rFonts w:eastAsia="Calibri"/>
          <w:lang w:eastAsia="en-US"/>
        </w:rPr>
        <w:t xml:space="preserve">(pieczątki imienne i podpisy osób                   uprawnionych do reprezentowania ) </w:t>
      </w:r>
    </w:p>
    <w:p w14:paraId="0523FD47" w14:textId="77777777" w:rsidR="00F665DB" w:rsidRDefault="00F665DB" w:rsidP="00F665DB">
      <w:pPr>
        <w:spacing w:before="280" w:after="280" w:line="276" w:lineRule="auto"/>
        <w:jc w:val="both"/>
        <w:rPr>
          <w:rFonts w:eastAsia="Calibri"/>
          <w:sz w:val="20"/>
          <w:szCs w:val="20"/>
          <w:u w:val="single"/>
          <w:lang w:eastAsia="en-US"/>
        </w:rPr>
      </w:pPr>
    </w:p>
    <w:p w14:paraId="50B82F1C" w14:textId="77777777" w:rsidR="00F665DB" w:rsidRDefault="00F665DB" w:rsidP="00F665DB">
      <w:pPr>
        <w:spacing w:before="280" w:after="280" w:line="276" w:lineRule="auto"/>
        <w:jc w:val="both"/>
        <w:rPr>
          <w:b/>
          <w:color w:val="000000"/>
          <w:sz w:val="22"/>
          <w:szCs w:val="22"/>
        </w:rPr>
      </w:pPr>
      <w:r>
        <w:rPr>
          <w:rFonts w:eastAsia="Calibri"/>
          <w:b/>
          <w:bCs/>
          <w:color w:val="000000"/>
          <w:sz w:val="22"/>
          <w:szCs w:val="22"/>
          <w:u w:val="single"/>
          <w:lang w:eastAsia="en-US"/>
        </w:rPr>
        <w:t>* Wykaz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44F4265B" w14:textId="77777777" w:rsidR="00F665DB" w:rsidRDefault="00F665DB" w:rsidP="00F665DB">
      <w:pPr>
        <w:jc w:val="right"/>
        <w:rPr>
          <w:b/>
          <w:color w:val="000000"/>
        </w:rPr>
      </w:pPr>
    </w:p>
    <w:p w14:paraId="65703B16" w14:textId="77777777" w:rsidR="00F665DB" w:rsidRDefault="00F665DB" w:rsidP="00F665DB">
      <w:pPr>
        <w:jc w:val="right"/>
        <w:rPr>
          <w:b/>
          <w:color w:val="000000"/>
        </w:rPr>
      </w:pPr>
    </w:p>
    <w:p w14:paraId="1D97A684" w14:textId="77777777" w:rsidR="00F665DB" w:rsidRDefault="00F665DB" w:rsidP="00F665DB">
      <w:pPr>
        <w:jc w:val="right"/>
        <w:rPr>
          <w:b/>
          <w:color w:val="000000"/>
        </w:rPr>
      </w:pPr>
    </w:p>
    <w:p w14:paraId="5DDBE287" w14:textId="77777777" w:rsidR="00F665DB" w:rsidRDefault="00F665DB" w:rsidP="00F665DB">
      <w:pPr>
        <w:jc w:val="right"/>
        <w:rPr>
          <w:b/>
          <w:color w:val="000000"/>
        </w:rPr>
      </w:pPr>
    </w:p>
    <w:p w14:paraId="578E474F" w14:textId="77777777" w:rsidR="00F665DB" w:rsidRDefault="00F665DB" w:rsidP="00F665DB">
      <w:pPr>
        <w:jc w:val="right"/>
        <w:rPr>
          <w:b/>
          <w:color w:val="000000"/>
        </w:rPr>
      </w:pPr>
    </w:p>
    <w:p w14:paraId="08527B9E" w14:textId="77777777" w:rsidR="00F665DB" w:rsidRDefault="00F665DB" w:rsidP="00F665DB">
      <w:pPr>
        <w:jc w:val="right"/>
        <w:rPr>
          <w:b/>
          <w:color w:val="000000"/>
        </w:rPr>
      </w:pPr>
    </w:p>
    <w:p w14:paraId="5F5D0EAC" w14:textId="77777777" w:rsidR="00F665DB" w:rsidRDefault="00F665DB" w:rsidP="00F665DB">
      <w:pPr>
        <w:jc w:val="right"/>
        <w:rPr>
          <w:b/>
          <w:color w:val="000000"/>
        </w:rPr>
      </w:pPr>
    </w:p>
    <w:p w14:paraId="1008D81F" w14:textId="77777777" w:rsidR="00F665DB" w:rsidRDefault="00F665DB" w:rsidP="00F665DB">
      <w:pPr>
        <w:jc w:val="right"/>
        <w:rPr>
          <w:b/>
          <w:color w:val="000000"/>
        </w:rPr>
      </w:pPr>
    </w:p>
    <w:p w14:paraId="3E57C580" w14:textId="77777777" w:rsidR="00F665DB" w:rsidRDefault="00F665DB" w:rsidP="00F665DB">
      <w:pPr>
        <w:jc w:val="right"/>
        <w:rPr>
          <w:b/>
          <w:color w:val="000000"/>
        </w:rPr>
      </w:pPr>
    </w:p>
    <w:p w14:paraId="484087BB" w14:textId="77777777" w:rsidR="00F665DB" w:rsidRDefault="00F665DB" w:rsidP="00F665DB">
      <w:pPr>
        <w:jc w:val="right"/>
        <w:rPr>
          <w:b/>
          <w:color w:val="000000"/>
        </w:rPr>
      </w:pPr>
    </w:p>
    <w:p w14:paraId="6EA3EEAB" w14:textId="77777777" w:rsidR="00F665DB" w:rsidRDefault="00F665DB" w:rsidP="00F665DB">
      <w:pPr>
        <w:jc w:val="right"/>
        <w:rPr>
          <w:b/>
          <w:color w:val="000000"/>
        </w:rPr>
      </w:pPr>
    </w:p>
    <w:p w14:paraId="2207F8E1" w14:textId="77777777" w:rsidR="00F665DB" w:rsidRDefault="00F665DB" w:rsidP="00F665DB">
      <w:pPr>
        <w:jc w:val="right"/>
        <w:rPr>
          <w:b/>
          <w:color w:val="000000"/>
        </w:rPr>
      </w:pPr>
    </w:p>
    <w:p w14:paraId="26E392CD" w14:textId="77777777" w:rsidR="00F665DB" w:rsidRDefault="00F665DB" w:rsidP="00F665DB">
      <w:pPr>
        <w:jc w:val="right"/>
        <w:rPr>
          <w:b/>
          <w:color w:val="000000"/>
        </w:rPr>
      </w:pPr>
    </w:p>
    <w:p w14:paraId="03838BC2" w14:textId="77777777" w:rsidR="00F665DB" w:rsidRDefault="00F665DB" w:rsidP="00F665DB">
      <w:pPr>
        <w:jc w:val="right"/>
        <w:rPr>
          <w:b/>
          <w:color w:val="000000"/>
        </w:rPr>
      </w:pPr>
    </w:p>
    <w:p w14:paraId="68953750" w14:textId="77777777" w:rsidR="00F665DB" w:rsidRDefault="00F665DB" w:rsidP="00F665DB">
      <w:pPr>
        <w:jc w:val="right"/>
        <w:rPr>
          <w:b/>
          <w:color w:val="000000"/>
        </w:rPr>
      </w:pPr>
    </w:p>
    <w:p w14:paraId="3F77EDDA" w14:textId="77777777" w:rsidR="00F665DB" w:rsidRDefault="00F665DB" w:rsidP="00F665DB">
      <w:pPr>
        <w:jc w:val="right"/>
        <w:rPr>
          <w:b/>
          <w:color w:val="000000"/>
        </w:rPr>
      </w:pPr>
    </w:p>
    <w:p w14:paraId="76EC8C59" w14:textId="77777777" w:rsidR="00F665DB" w:rsidRDefault="00F665DB" w:rsidP="00F665DB">
      <w:pPr>
        <w:jc w:val="right"/>
        <w:rPr>
          <w:b/>
          <w:color w:val="000000"/>
        </w:rPr>
      </w:pPr>
    </w:p>
    <w:p w14:paraId="6BD12F76" w14:textId="77777777" w:rsidR="00F665DB" w:rsidRDefault="00F665DB" w:rsidP="00F665DB">
      <w:pPr>
        <w:jc w:val="right"/>
        <w:rPr>
          <w:b/>
          <w:color w:val="000000"/>
        </w:rPr>
      </w:pPr>
    </w:p>
    <w:p w14:paraId="5316A8E5" w14:textId="77777777" w:rsidR="00F665DB" w:rsidRDefault="00F665DB" w:rsidP="00F665DB">
      <w:pPr>
        <w:jc w:val="right"/>
        <w:rPr>
          <w:b/>
          <w:color w:val="000000"/>
        </w:rPr>
      </w:pPr>
    </w:p>
    <w:p w14:paraId="275A29BE" w14:textId="77777777" w:rsidR="00F665DB" w:rsidRDefault="00F665DB" w:rsidP="00F665DB">
      <w:pPr>
        <w:jc w:val="right"/>
        <w:rPr>
          <w:b/>
          <w:color w:val="000000"/>
        </w:rPr>
      </w:pPr>
    </w:p>
    <w:p w14:paraId="49001B9D" w14:textId="77777777" w:rsidR="00F665DB" w:rsidRDefault="00F665DB" w:rsidP="00F665DB">
      <w:pPr>
        <w:jc w:val="right"/>
        <w:rPr>
          <w:b/>
          <w:color w:val="000000"/>
        </w:rPr>
      </w:pPr>
    </w:p>
    <w:p w14:paraId="24303BB7" w14:textId="77777777" w:rsidR="00F665DB" w:rsidRDefault="00F665DB" w:rsidP="00F665DB">
      <w:pPr>
        <w:jc w:val="right"/>
        <w:rPr>
          <w:b/>
          <w:color w:val="000000"/>
        </w:rPr>
      </w:pPr>
    </w:p>
    <w:p w14:paraId="696FA19C" w14:textId="77777777" w:rsidR="00F665DB" w:rsidRDefault="00F665DB" w:rsidP="00F665DB">
      <w:pPr>
        <w:jc w:val="right"/>
        <w:rPr>
          <w:b/>
          <w:color w:val="000000"/>
        </w:rPr>
      </w:pPr>
    </w:p>
    <w:p w14:paraId="7A97DE78" w14:textId="77777777" w:rsidR="00F665DB" w:rsidRDefault="00F665DB" w:rsidP="00F665DB">
      <w:pPr>
        <w:jc w:val="right"/>
        <w:rPr>
          <w:b/>
          <w:color w:val="000000"/>
        </w:rPr>
      </w:pPr>
    </w:p>
    <w:p w14:paraId="2F3EAB03" w14:textId="77777777" w:rsidR="00F665DB" w:rsidRDefault="00F665DB" w:rsidP="00F665DB">
      <w:pPr>
        <w:jc w:val="right"/>
        <w:rPr>
          <w:b/>
          <w:color w:val="000000"/>
        </w:rPr>
      </w:pPr>
    </w:p>
    <w:p w14:paraId="12337107" w14:textId="77777777" w:rsidR="00F665DB" w:rsidRDefault="00F665DB" w:rsidP="00F665DB">
      <w:pPr>
        <w:jc w:val="right"/>
        <w:rPr>
          <w:b/>
          <w:color w:val="000000"/>
        </w:rPr>
      </w:pPr>
    </w:p>
    <w:p w14:paraId="5A83D256" w14:textId="77777777" w:rsidR="00F665DB" w:rsidRDefault="00F665DB" w:rsidP="00F665DB">
      <w:pPr>
        <w:jc w:val="right"/>
        <w:rPr>
          <w:b/>
          <w:color w:val="000000"/>
        </w:rPr>
      </w:pPr>
    </w:p>
    <w:p w14:paraId="0E29214F" w14:textId="77777777" w:rsidR="00F665DB" w:rsidRDefault="00F665DB" w:rsidP="00F665DB">
      <w:pPr>
        <w:jc w:val="right"/>
        <w:rPr>
          <w:b/>
          <w:color w:val="000000"/>
        </w:rPr>
      </w:pPr>
    </w:p>
    <w:p w14:paraId="5AEF9509" w14:textId="77777777" w:rsidR="00F665DB" w:rsidRDefault="00F665DB" w:rsidP="00F665DB">
      <w:pPr>
        <w:jc w:val="right"/>
        <w:rPr>
          <w:b/>
          <w:color w:val="000000"/>
        </w:rPr>
      </w:pPr>
    </w:p>
    <w:p w14:paraId="34356318" w14:textId="77777777" w:rsidR="00F665DB" w:rsidRDefault="00F665DB" w:rsidP="00F665DB">
      <w:pPr>
        <w:jc w:val="right"/>
        <w:rPr>
          <w:b/>
          <w:color w:val="000000"/>
        </w:rPr>
      </w:pPr>
    </w:p>
    <w:p w14:paraId="7F276DFA" w14:textId="77777777" w:rsidR="00F665DB" w:rsidRDefault="00F665DB" w:rsidP="00F665DB">
      <w:pPr>
        <w:jc w:val="right"/>
        <w:rPr>
          <w:b/>
          <w:color w:val="000000"/>
        </w:rPr>
      </w:pPr>
    </w:p>
    <w:p w14:paraId="26B2FCFE" w14:textId="77777777" w:rsidR="00F665DB" w:rsidRDefault="00F665DB" w:rsidP="00F665DB">
      <w:pPr>
        <w:jc w:val="right"/>
        <w:rPr>
          <w:b/>
          <w:color w:val="000000"/>
        </w:rPr>
      </w:pPr>
    </w:p>
    <w:p w14:paraId="13E05F3B" w14:textId="77777777" w:rsidR="00F665DB" w:rsidRDefault="00F665DB" w:rsidP="00F665DB">
      <w:pPr>
        <w:jc w:val="right"/>
        <w:rPr>
          <w:b/>
          <w:color w:val="000000"/>
        </w:rPr>
      </w:pPr>
    </w:p>
    <w:p w14:paraId="7F3447F1" w14:textId="77777777" w:rsidR="00BC65A2" w:rsidRDefault="00BC65A2" w:rsidP="00F665DB">
      <w:pPr>
        <w:jc w:val="right"/>
        <w:rPr>
          <w:b/>
          <w:color w:val="000000"/>
        </w:rPr>
      </w:pPr>
    </w:p>
    <w:p w14:paraId="13B8E336" w14:textId="77777777" w:rsidR="00BC65A2" w:rsidRDefault="00BC65A2" w:rsidP="00F665DB">
      <w:pPr>
        <w:jc w:val="right"/>
        <w:rPr>
          <w:b/>
          <w:color w:val="000000"/>
        </w:rPr>
      </w:pPr>
    </w:p>
    <w:p w14:paraId="36F14F6E" w14:textId="77777777" w:rsidR="00BC65A2" w:rsidRDefault="00BC65A2" w:rsidP="00F665DB">
      <w:pPr>
        <w:jc w:val="right"/>
        <w:rPr>
          <w:b/>
          <w:color w:val="000000"/>
        </w:rPr>
      </w:pPr>
    </w:p>
    <w:p w14:paraId="21B2121C" w14:textId="77777777" w:rsidR="00F665DB" w:rsidRDefault="00F665DB" w:rsidP="00F665DB">
      <w:pPr>
        <w:jc w:val="right"/>
        <w:rPr>
          <w:b/>
          <w:color w:val="000000"/>
        </w:rPr>
      </w:pPr>
    </w:p>
    <w:p w14:paraId="476D6E13" w14:textId="77777777" w:rsidR="00F665DB" w:rsidRDefault="00F665DB" w:rsidP="00F665DB">
      <w:pPr>
        <w:jc w:val="right"/>
        <w:rPr>
          <w:b/>
          <w:color w:val="000000"/>
        </w:rPr>
      </w:pPr>
    </w:p>
    <w:p w14:paraId="40C40C37" w14:textId="77777777" w:rsidR="00F665DB" w:rsidRDefault="00F665DB" w:rsidP="00F665DB">
      <w:pPr>
        <w:spacing w:after="200" w:line="276" w:lineRule="auto"/>
        <w:rPr>
          <w:rFonts w:eastAsia="Calibri"/>
          <w:b/>
          <w:lang w:eastAsia="en-US"/>
        </w:rPr>
      </w:pPr>
    </w:p>
    <w:p w14:paraId="3C1560A3" w14:textId="77777777" w:rsidR="00F665DB" w:rsidRDefault="00135F02" w:rsidP="00F665DB">
      <w:pPr>
        <w:spacing w:after="200" w:line="276" w:lineRule="auto"/>
        <w:jc w:val="right"/>
        <w:rPr>
          <w:rFonts w:eastAsia="Calibri"/>
          <w:b/>
          <w:color w:val="000000"/>
          <w:sz w:val="28"/>
          <w:szCs w:val="22"/>
          <w:u w:val="single"/>
          <w:lang w:eastAsia="ar-SA"/>
        </w:rPr>
      </w:pPr>
      <w:r>
        <w:rPr>
          <w:rFonts w:eastAsia="Calibri"/>
          <w:b/>
          <w:lang w:eastAsia="en-US"/>
        </w:rPr>
        <w:lastRenderedPageBreak/>
        <w:t xml:space="preserve">Załącznik nr 4 </w:t>
      </w:r>
    </w:p>
    <w:p w14:paraId="1B293212" w14:textId="77777777" w:rsidR="00F665DB" w:rsidRDefault="00F665DB" w:rsidP="002D4596">
      <w:pPr>
        <w:keepNext/>
        <w:widowControl w:val="0"/>
        <w:numPr>
          <w:ilvl w:val="1"/>
          <w:numId w:val="19"/>
        </w:numPr>
        <w:tabs>
          <w:tab w:val="left" w:pos="576"/>
        </w:tabs>
        <w:spacing w:line="276" w:lineRule="auto"/>
        <w:jc w:val="center"/>
        <w:rPr>
          <w:rFonts w:eastAsia="Calibri"/>
          <w:color w:val="000000"/>
          <w:sz w:val="22"/>
          <w:szCs w:val="22"/>
          <w:lang w:eastAsia="ar-SA"/>
        </w:rPr>
      </w:pPr>
      <w:r>
        <w:rPr>
          <w:rFonts w:eastAsia="Calibri"/>
          <w:b/>
          <w:color w:val="000000"/>
          <w:sz w:val="28"/>
          <w:szCs w:val="22"/>
          <w:u w:val="single"/>
          <w:lang w:eastAsia="ar-SA"/>
        </w:rPr>
        <w:t>OŚWIADCZENIE O PRZYNALEŻNOŚCI LUB BRAKU PRZYNALEŻNOŚCI DO TEJ SAMEJ GRUPY KAPITAŁOWEJ**</w:t>
      </w:r>
    </w:p>
    <w:p w14:paraId="1672A2C0" w14:textId="77777777" w:rsidR="00F665DB" w:rsidRDefault="00F665DB" w:rsidP="002D4596">
      <w:pPr>
        <w:keepNext/>
        <w:widowControl w:val="0"/>
        <w:numPr>
          <w:ilvl w:val="1"/>
          <w:numId w:val="19"/>
        </w:numPr>
        <w:tabs>
          <w:tab w:val="left" w:pos="576"/>
        </w:tabs>
        <w:spacing w:line="276" w:lineRule="auto"/>
        <w:jc w:val="right"/>
        <w:rPr>
          <w:rFonts w:eastAsia="Calibri"/>
          <w:color w:val="000000"/>
          <w:sz w:val="22"/>
          <w:szCs w:val="22"/>
          <w:lang w:eastAsia="ar-SA"/>
        </w:rPr>
      </w:pPr>
    </w:p>
    <w:p w14:paraId="46DA5ACB" w14:textId="77777777" w:rsidR="00F665DB" w:rsidRDefault="00F665DB" w:rsidP="002D4596">
      <w:pPr>
        <w:keepNext/>
        <w:widowControl w:val="0"/>
        <w:numPr>
          <w:ilvl w:val="1"/>
          <w:numId w:val="19"/>
        </w:numPr>
        <w:tabs>
          <w:tab w:val="left" w:pos="576"/>
        </w:tabs>
        <w:spacing w:after="280" w:line="276" w:lineRule="auto"/>
        <w:jc w:val="right"/>
        <w:rPr>
          <w:color w:val="000000"/>
          <w:sz w:val="22"/>
          <w:szCs w:val="22"/>
          <w:lang w:eastAsia="ar-SA"/>
        </w:rPr>
      </w:pPr>
      <w:r>
        <w:rPr>
          <w:rFonts w:eastAsia="Calibri"/>
          <w:color w:val="000000"/>
          <w:sz w:val="22"/>
          <w:szCs w:val="22"/>
          <w:lang w:eastAsia="ar-SA"/>
        </w:rPr>
        <w:t>..................................................</w:t>
      </w:r>
    </w:p>
    <w:p w14:paraId="41D9FCAE" w14:textId="77777777" w:rsidR="00F665DB" w:rsidRDefault="00F665DB" w:rsidP="00F665DB">
      <w:pPr>
        <w:spacing w:after="200" w:line="276" w:lineRule="auto"/>
        <w:jc w:val="both"/>
        <w:rPr>
          <w:b/>
        </w:rPr>
      </w:pPr>
      <w:r>
        <w:rPr>
          <w:color w:val="000000"/>
          <w:sz w:val="22"/>
          <w:szCs w:val="22"/>
          <w:lang w:eastAsia="ar-SA"/>
        </w:rPr>
        <w:t xml:space="preserve">                                               </w:t>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2"/>
          <w:szCs w:val="22"/>
          <w:lang w:eastAsia="ar-SA"/>
        </w:rPr>
        <w:tab/>
      </w:r>
      <w:r>
        <w:rPr>
          <w:rFonts w:eastAsia="Calibri"/>
          <w:color w:val="000000"/>
          <w:sz w:val="20"/>
          <w:szCs w:val="20"/>
          <w:lang w:eastAsia="ar-SA"/>
        </w:rPr>
        <w:t>/</w:t>
      </w:r>
      <w:r>
        <w:rPr>
          <w:rFonts w:eastAsia="Calibri"/>
          <w:i/>
          <w:color w:val="000000"/>
          <w:sz w:val="20"/>
          <w:szCs w:val="20"/>
          <w:lang w:eastAsia="ar-SA"/>
        </w:rPr>
        <w:t>miejscowość, data</w:t>
      </w:r>
      <w:r>
        <w:rPr>
          <w:rFonts w:eastAsia="Calibri"/>
          <w:color w:val="000000"/>
          <w:sz w:val="22"/>
          <w:szCs w:val="22"/>
          <w:lang w:eastAsia="ar-SA"/>
        </w:rPr>
        <w:t xml:space="preserve">                                         </w:t>
      </w:r>
    </w:p>
    <w:p w14:paraId="62BF7E5E" w14:textId="77777777" w:rsidR="00F665DB" w:rsidRDefault="00F665DB" w:rsidP="002D4596">
      <w:pPr>
        <w:numPr>
          <w:ilvl w:val="0"/>
          <w:numId w:val="19"/>
        </w:numPr>
        <w:rPr>
          <w:b/>
        </w:rPr>
      </w:pPr>
    </w:p>
    <w:p w14:paraId="675FD036" w14:textId="77777777" w:rsidR="00F665DB" w:rsidRDefault="00F665DB" w:rsidP="002D4596">
      <w:pPr>
        <w:numPr>
          <w:ilvl w:val="0"/>
          <w:numId w:val="19"/>
        </w:numPr>
      </w:pPr>
      <w:r>
        <w:rPr>
          <w:b/>
        </w:rPr>
        <w:t>Wykonawca:</w:t>
      </w:r>
    </w:p>
    <w:p w14:paraId="61C38F51" w14:textId="77777777" w:rsidR="00F665DB" w:rsidRDefault="00F665DB" w:rsidP="002D4596">
      <w:pPr>
        <w:numPr>
          <w:ilvl w:val="0"/>
          <w:numId w:val="19"/>
        </w:numPr>
        <w:spacing w:line="480" w:lineRule="auto"/>
        <w:ind w:left="0" w:right="5954" w:firstLine="0"/>
        <w:rPr>
          <w:i/>
        </w:rPr>
      </w:pPr>
      <w:r>
        <w:t>…………………………………………………………</w:t>
      </w:r>
    </w:p>
    <w:p w14:paraId="265DFF41"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w:t>
      </w:r>
      <w:r w:rsidR="00135F02">
        <w:rPr>
          <w:i/>
        </w:rPr>
        <w:t xml:space="preserve"> </w:t>
      </w:r>
      <w:r>
        <w:rPr>
          <w:i/>
        </w:rPr>
        <w:t>i</w:t>
      </w:r>
      <w:r w:rsidR="00135F02">
        <w:rPr>
          <w:i/>
        </w:rPr>
        <w:t xml:space="preserve"> </w:t>
      </w:r>
      <w:r>
        <w:rPr>
          <w:i/>
        </w:rPr>
        <w:t>DG)</w:t>
      </w:r>
    </w:p>
    <w:p w14:paraId="7F161882" w14:textId="77777777" w:rsidR="00F665DB" w:rsidRDefault="00F665DB" w:rsidP="002D4596">
      <w:pPr>
        <w:numPr>
          <w:ilvl w:val="0"/>
          <w:numId w:val="19"/>
        </w:numPr>
        <w:ind w:left="0" w:firstLine="0"/>
        <w:rPr>
          <w:b/>
          <w:bCs/>
          <w:color w:val="000000"/>
          <w:sz w:val="28"/>
        </w:rPr>
      </w:pPr>
      <w:r>
        <w:rPr>
          <w:b/>
          <w:bCs/>
          <w:color w:val="000000"/>
          <w:sz w:val="28"/>
        </w:rPr>
        <w:t xml:space="preserve">                                                                                   Gmina Grodzisko Dolne </w:t>
      </w:r>
    </w:p>
    <w:p w14:paraId="0DB72067" w14:textId="77777777" w:rsidR="00F665DB" w:rsidRDefault="00F665DB" w:rsidP="002D4596">
      <w:pPr>
        <w:numPr>
          <w:ilvl w:val="0"/>
          <w:numId w:val="19"/>
        </w:numPr>
        <w:rPr>
          <w:b/>
          <w:bCs/>
          <w:color w:val="000000"/>
          <w:sz w:val="28"/>
        </w:rPr>
      </w:pPr>
      <w:r>
        <w:rPr>
          <w:b/>
          <w:bCs/>
          <w:color w:val="000000"/>
          <w:sz w:val="28"/>
        </w:rPr>
        <w:t xml:space="preserve">                                                                                   37 – 306 Grodzisko Dolne </w:t>
      </w:r>
    </w:p>
    <w:p w14:paraId="4562B58E" w14:textId="77777777" w:rsidR="00F665DB" w:rsidRDefault="00F665DB" w:rsidP="002D4596">
      <w:pPr>
        <w:numPr>
          <w:ilvl w:val="0"/>
          <w:numId w:val="19"/>
        </w:numPr>
        <w:rPr>
          <w:rFonts w:eastAsia="Calibri"/>
          <w:b/>
          <w:color w:val="000000"/>
          <w:sz w:val="28"/>
          <w:szCs w:val="22"/>
          <w:lang w:eastAsia="ar-SA"/>
        </w:rPr>
      </w:pPr>
      <w:r>
        <w:rPr>
          <w:b/>
          <w:bCs/>
          <w:color w:val="000000"/>
          <w:sz w:val="28"/>
        </w:rPr>
        <w:t xml:space="preserve">                                                                                   </w:t>
      </w:r>
    </w:p>
    <w:p w14:paraId="76DBF3E1" w14:textId="77777777" w:rsidR="00F665DB" w:rsidRDefault="00F665DB" w:rsidP="002D4596">
      <w:pPr>
        <w:keepNext/>
        <w:widowControl w:val="0"/>
        <w:numPr>
          <w:ilvl w:val="1"/>
          <w:numId w:val="19"/>
        </w:numPr>
        <w:tabs>
          <w:tab w:val="left" w:pos="576"/>
        </w:tabs>
        <w:spacing w:line="276" w:lineRule="auto"/>
        <w:jc w:val="center"/>
        <w:rPr>
          <w:rFonts w:eastAsia="Calibri"/>
          <w:b/>
          <w:color w:val="000000"/>
          <w:sz w:val="28"/>
          <w:szCs w:val="22"/>
          <w:lang w:eastAsia="ar-SA"/>
        </w:rPr>
      </w:pPr>
    </w:p>
    <w:p w14:paraId="6F280322" w14:textId="77777777" w:rsidR="00F665DB" w:rsidRDefault="00F665DB" w:rsidP="002D4596">
      <w:pPr>
        <w:keepNext/>
        <w:widowControl w:val="0"/>
        <w:numPr>
          <w:ilvl w:val="1"/>
          <w:numId w:val="19"/>
        </w:numPr>
        <w:tabs>
          <w:tab w:val="left" w:pos="576"/>
        </w:tabs>
        <w:spacing w:after="280" w:line="276" w:lineRule="auto"/>
        <w:jc w:val="center"/>
        <w:rPr>
          <w:rFonts w:eastAsia="Calibri"/>
          <w:color w:val="000000"/>
          <w:lang w:eastAsia="en-US"/>
        </w:rPr>
      </w:pPr>
      <w:r>
        <w:rPr>
          <w:rFonts w:eastAsia="Calibri"/>
          <w:color w:val="000000"/>
          <w:lang w:eastAsia="ar-SA"/>
        </w:rPr>
        <w:t xml:space="preserve">Zgodnie z </w:t>
      </w:r>
      <w:r>
        <w:rPr>
          <w:rFonts w:eastAsia="Calibri"/>
          <w:b/>
          <w:color w:val="000000"/>
          <w:lang w:eastAsia="ar-SA"/>
        </w:rPr>
        <w:t>art. 24 ust 1 pkt 23</w:t>
      </w:r>
      <w:r>
        <w:rPr>
          <w:rFonts w:eastAsia="Calibri"/>
          <w:color w:val="000000"/>
          <w:lang w:eastAsia="ar-SA"/>
        </w:rPr>
        <w:t xml:space="preserve"> ustawy Prawo Zamówień ustawy z dnia 29 stycznia 2004 r.                                        </w:t>
      </w:r>
    </w:p>
    <w:p w14:paraId="6D0D2E0E"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2DACAEEC"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54BF537F" w14:textId="77777777" w:rsidR="00F665DB" w:rsidRDefault="00F665DB" w:rsidP="00F665DB">
      <w:pPr>
        <w:spacing w:after="200" w:line="276" w:lineRule="auto"/>
        <w:jc w:val="center"/>
        <w:rPr>
          <w:b/>
          <w:bCs/>
          <w:color w:val="000000"/>
        </w:rPr>
      </w:pPr>
      <w:r>
        <w:rPr>
          <w:rFonts w:eastAsia="Calibri"/>
          <w:b/>
          <w:bCs/>
          <w:color w:val="000000"/>
          <w:lang w:eastAsia="en-US"/>
        </w:rPr>
        <w:t>Ubiegając się o udzielenie zamówienia publicznego, w postępowaniu o udzielenie zamówienia pn.:</w:t>
      </w:r>
      <w:r>
        <w:rPr>
          <w:rFonts w:eastAsia="Calibri"/>
          <w:b/>
          <w:color w:val="000000"/>
          <w:lang w:eastAsia="ar-SA"/>
        </w:rPr>
        <w:t xml:space="preserve"> </w:t>
      </w:r>
    </w:p>
    <w:p w14:paraId="4AF31F14" w14:textId="77777777" w:rsidR="00135F02" w:rsidRPr="00593AE4" w:rsidRDefault="00135F02" w:rsidP="00135F02">
      <w:pPr>
        <w:rPr>
          <w:b/>
        </w:rPr>
      </w:pPr>
      <w:r>
        <w:rPr>
          <w:b/>
          <w:color w:val="000000"/>
          <w:sz w:val="32"/>
        </w:rPr>
        <w:t xml:space="preserve">Budowa pięciu Otwartych Stref Aktywności na terenie Gminy Grodzisko Dolne </w:t>
      </w:r>
    </w:p>
    <w:p w14:paraId="6BFC2A57" w14:textId="77777777" w:rsidR="00A173C1" w:rsidRPr="00787CC8" w:rsidRDefault="00A173C1" w:rsidP="00A173C1">
      <w:pPr>
        <w:rPr>
          <w:b/>
        </w:rPr>
      </w:pPr>
    </w:p>
    <w:p w14:paraId="43F130E9" w14:textId="77777777" w:rsidR="00F665DB" w:rsidRDefault="00F665DB" w:rsidP="00F665DB">
      <w:pPr>
        <w:spacing w:after="200" w:line="276" w:lineRule="auto"/>
        <w:jc w:val="center"/>
        <w:rPr>
          <w:rFonts w:eastAsia="Calibri"/>
          <w:color w:val="000000"/>
          <w:lang w:eastAsia="en-US"/>
        </w:rPr>
      </w:pPr>
      <w:r>
        <w:rPr>
          <w:rFonts w:eastAsia="Calibri"/>
          <w:b/>
          <w:bCs/>
          <w:color w:val="000000"/>
          <w:lang w:eastAsia="en-US"/>
        </w:rPr>
        <w:t xml:space="preserve">informuje, że </w:t>
      </w:r>
    </w:p>
    <w:p w14:paraId="16EE244D" w14:textId="77777777" w:rsidR="00576159" w:rsidRDefault="00576159" w:rsidP="00576159">
      <w:pPr>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oświadczam, że wykonawca, którego reprezentuję</w:t>
      </w:r>
    </w:p>
    <w:p w14:paraId="0B1EF0CD"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D0893A2" w14:textId="77777777" w:rsidR="00CA3F2D" w:rsidRDefault="00CA3F2D" w:rsidP="00576159">
      <w:pPr>
        <w:suppressAutoHyphens w:val="0"/>
        <w:autoSpaceDE w:val="0"/>
        <w:autoSpaceDN w:val="0"/>
        <w:adjustRightInd w:val="0"/>
        <w:rPr>
          <w:rFonts w:ascii="Symbol" w:eastAsiaTheme="minorHAnsi" w:hAnsi="Symbol" w:cs="Symbol"/>
          <w:color w:val="000000"/>
          <w:sz w:val="22"/>
          <w:szCs w:val="22"/>
          <w:lang w:eastAsia="en-US"/>
        </w:rPr>
      </w:pPr>
    </w:p>
    <w:p w14:paraId="3CB5F5DA"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Symbol" w:eastAsiaTheme="minorHAnsi" w:hAnsi="Symbol" w:cs="Symbol"/>
          <w:color w:val="000000"/>
          <w:sz w:val="22"/>
          <w:szCs w:val="22"/>
          <w:lang w:eastAsia="en-US"/>
        </w:rPr>
        <w:t></w:t>
      </w:r>
      <w:r w:rsidRPr="000B64E1">
        <w:rPr>
          <w:rFonts w:ascii="Symbol" w:eastAsiaTheme="minorHAnsi" w:hAnsi="Symbol" w:cs="Symbol"/>
          <w:color w:val="000000"/>
          <w:sz w:val="22"/>
          <w:szCs w:val="22"/>
          <w:lang w:eastAsia="en-US"/>
        </w:rPr>
        <w:t></w:t>
      </w:r>
      <w:r w:rsidRPr="000B64E1">
        <w:rPr>
          <w:rFonts w:ascii="Arial" w:eastAsiaTheme="minorHAnsi" w:hAnsi="Arial" w:cs="Arial"/>
          <w:b/>
          <w:bCs/>
          <w:color w:val="000000"/>
          <w:sz w:val="22"/>
          <w:szCs w:val="22"/>
          <w:lang w:eastAsia="en-US"/>
        </w:rPr>
        <w:t xml:space="preserve">nie 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U. z 2017</w:t>
      </w:r>
      <w:r w:rsidRPr="000B64E1">
        <w:rPr>
          <w:rFonts w:ascii="Arial" w:eastAsiaTheme="minorHAnsi" w:hAnsi="Arial" w:cs="Arial"/>
          <w:i/>
          <w:iCs/>
          <w:color w:val="000000"/>
          <w:sz w:val="22"/>
          <w:szCs w:val="22"/>
          <w:lang w:eastAsia="en-US"/>
        </w:rPr>
        <w:t xml:space="preserve">r., poz. </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.zm.)</w:t>
      </w:r>
      <w:r w:rsidRPr="000B64E1">
        <w:rPr>
          <w:rFonts w:ascii="Arial" w:eastAsiaTheme="minorHAnsi" w:hAnsi="Arial" w:cs="Arial"/>
          <w:color w:val="000000"/>
          <w:sz w:val="22"/>
          <w:szCs w:val="22"/>
          <w:lang w:eastAsia="en-US"/>
        </w:rPr>
        <w:t>, 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w:t>
      </w:r>
    </w:p>
    <w:p w14:paraId="2BA5763A" w14:textId="77777777" w:rsidR="00A173C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2EA4C6FE" w14:textId="77777777" w:rsidR="00135F02" w:rsidRDefault="00135F02" w:rsidP="00576159">
      <w:pPr>
        <w:suppressAutoHyphens w:val="0"/>
        <w:autoSpaceDE w:val="0"/>
        <w:autoSpaceDN w:val="0"/>
        <w:adjustRightInd w:val="0"/>
        <w:rPr>
          <w:rFonts w:ascii="Arial" w:eastAsiaTheme="minorHAnsi" w:hAnsi="Arial" w:cs="Arial"/>
          <w:color w:val="000000"/>
          <w:sz w:val="22"/>
          <w:szCs w:val="22"/>
          <w:lang w:eastAsia="en-US"/>
        </w:rPr>
      </w:pPr>
    </w:p>
    <w:p w14:paraId="62810D5E" w14:textId="77777777" w:rsidR="00BC65A2" w:rsidRDefault="00BC65A2" w:rsidP="00576159">
      <w:pPr>
        <w:suppressAutoHyphens w:val="0"/>
        <w:autoSpaceDE w:val="0"/>
        <w:autoSpaceDN w:val="0"/>
        <w:adjustRightInd w:val="0"/>
        <w:rPr>
          <w:rFonts w:ascii="Arial" w:eastAsiaTheme="minorHAnsi" w:hAnsi="Arial" w:cs="Arial"/>
          <w:color w:val="000000"/>
          <w:sz w:val="22"/>
          <w:szCs w:val="22"/>
          <w:lang w:eastAsia="en-US"/>
        </w:rPr>
      </w:pPr>
    </w:p>
    <w:p w14:paraId="0BEACA42" w14:textId="77777777" w:rsidR="00BC65A2" w:rsidRDefault="00BC65A2" w:rsidP="00576159">
      <w:pPr>
        <w:suppressAutoHyphens w:val="0"/>
        <w:autoSpaceDE w:val="0"/>
        <w:autoSpaceDN w:val="0"/>
        <w:adjustRightInd w:val="0"/>
        <w:rPr>
          <w:rFonts w:ascii="Arial" w:eastAsiaTheme="minorHAnsi" w:hAnsi="Arial" w:cs="Arial"/>
          <w:color w:val="000000"/>
          <w:sz w:val="22"/>
          <w:szCs w:val="22"/>
          <w:lang w:eastAsia="en-US"/>
        </w:rPr>
      </w:pPr>
    </w:p>
    <w:p w14:paraId="0272D83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sidRPr="000B64E1">
        <w:rPr>
          <w:rFonts w:ascii="Arial" w:eastAsiaTheme="minorHAnsi" w:hAnsi="Arial" w:cs="Arial"/>
          <w:color w:val="000000"/>
          <w:sz w:val="22"/>
          <w:szCs w:val="22"/>
          <w:lang w:eastAsia="en-US"/>
        </w:rPr>
        <w:t xml:space="preserve">lub </w:t>
      </w:r>
    </w:p>
    <w:p w14:paraId="0ADC8215" w14:textId="77777777" w:rsidR="00576159" w:rsidRDefault="00576159" w:rsidP="00576159">
      <w:pPr>
        <w:suppressAutoHyphens w:val="0"/>
        <w:autoSpaceDE w:val="0"/>
        <w:autoSpaceDN w:val="0"/>
        <w:adjustRightInd w:val="0"/>
        <w:rPr>
          <w:rFonts w:ascii="Arial" w:eastAsiaTheme="minorHAnsi" w:hAnsi="Arial" w:cs="Arial"/>
          <w:color w:val="000000"/>
          <w:sz w:val="22"/>
          <w:szCs w:val="22"/>
          <w:lang w:eastAsia="en-US"/>
        </w:rPr>
      </w:pPr>
    </w:p>
    <w:p w14:paraId="293D5D08" w14:textId="77777777" w:rsidR="00A173C1" w:rsidRPr="000B64E1" w:rsidRDefault="00A173C1" w:rsidP="00576159">
      <w:pPr>
        <w:suppressAutoHyphens w:val="0"/>
        <w:autoSpaceDE w:val="0"/>
        <w:autoSpaceDN w:val="0"/>
        <w:adjustRightInd w:val="0"/>
        <w:rPr>
          <w:rFonts w:ascii="Arial" w:eastAsiaTheme="minorHAnsi" w:hAnsi="Arial" w:cs="Arial"/>
          <w:color w:val="000000"/>
          <w:sz w:val="22"/>
          <w:szCs w:val="22"/>
          <w:lang w:eastAsia="en-US"/>
        </w:rPr>
      </w:pPr>
    </w:p>
    <w:p w14:paraId="3226B201" w14:textId="77777777" w:rsidR="00576159" w:rsidRPr="000B64E1" w:rsidRDefault="00576159" w:rsidP="00576159">
      <w:pPr>
        <w:suppressAutoHyphens w:val="0"/>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0B64E1">
        <w:rPr>
          <w:rFonts w:ascii="Arial" w:eastAsiaTheme="minorHAnsi" w:hAnsi="Arial" w:cs="Arial"/>
          <w:b/>
          <w:bCs/>
          <w:color w:val="000000"/>
          <w:sz w:val="22"/>
          <w:szCs w:val="22"/>
          <w:lang w:eastAsia="en-US"/>
        </w:rPr>
        <w:t xml:space="preserve">należy* </w:t>
      </w:r>
      <w:r w:rsidRPr="000B64E1">
        <w:rPr>
          <w:rFonts w:ascii="Arial" w:eastAsiaTheme="minorHAnsi" w:hAnsi="Arial" w:cs="Arial"/>
          <w:color w:val="000000"/>
          <w:sz w:val="22"/>
          <w:szCs w:val="22"/>
          <w:lang w:eastAsia="en-US"/>
        </w:rPr>
        <w:t xml:space="preserve">do tej samej grupy kapitałowej z podmiotami, które złożyły ofertę w niniejszym postępowaniu </w:t>
      </w:r>
      <w:r w:rsidRPr="000B64E1">
        <w:rPr>
          <w:rFonts w:ascii="Arial" w:eastAsiaTheme="minorHAnsi" w:hAnsi="Arial" w:cs="Arial"/>
          <w:b/>
          <w:bCs/>
          <w:color w:val="000000"/>
          <w:sz w:val="22"/>
          <w:szCs w:val="22"/>
          <w:lang w:eastAsia="en-US"/>
        </w:rPr>
        <w:t xml:space="preserve">- </w:t>
      </w:r>
      <w:r w:rsidRPr="000B64E1">
        <w:rPr>
          <w:rFonts w:ascii="Arial" w:eastAsiaTheme="minorHAnsi" w:hAnsi="Arial" w:cs="Arial"/>
          <w:color w:val="000000"/>
          <w:sz w:val="22"/>
          <w:szCs w:val="22"/>
          <w:lang w:eastAsia="en-US"/>
        </w:rPr>
        <w:t xml:space="preserve">w rozumieniu ustawy z dnia 16 lutego 2007r. o ochronie konkurencji i konsumentów </w:t>
      </w:r>
      <w:r w:rsidRPr="000B64E1">
        <w:rPr>
          <w:rFonts w:ascii="Arial" w:eastAsiaTheme="minorHAnsi" w:hAnsi="Arial" w:cs="Arial"/>
          <w:i/>
          <w:iCs/>
          <w:color w:val="000000"/>
          <w:sz w:val="22"/>
          <w:szCs w:val="22"/>
          <w:lang w:eastAsia="en-US"/>
        </w:rPr>
        <w:t>(t.</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j. Dz.</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U. z 201</w:t>
      </w:r>
      <w:r>
        <w:rPr>
          <w:rFonts w:ascii="Arial" w:eastAsiaTheme="minorHAnsi" w:hAnsi="Arial" w:cs="Arial"/>
          <w:i/>
          <w:iCs/>
          <w:color w:val="000000"/>
          <w:sz w:val="22"/>
          <w:szCs w:val="22"/>
          <w:lang w:eastAsia="en-US"/>
        </w:rPr>
        <w:t xml:space="preserve">7 </w:t>
      </w:r>
      <w:r w:rsidRPr="000B64E1">
        <w:rPr>
          <w:rFonts w:ascii="Arial" w:eastAsiaTheme="minorHAnsi" w:hAnsi="Arial" w:cs="Arial"/>
          <w:i/>
          <w:iCs/>
          <w:color w:val="000000"/>
          <w:sz w:val="22"/>
          <w:szCs w:val="22"/>
          <w:lang w:eastAsia="en-US"/>
        </w:rPr>
        <w:t>r., poz.</w:t>
      </w:r>
      <w:r>
        <w:rPr>
          <w:rFonts w:ascii="Arial" w:eastAsiaTheme="minorHAnsi" w:hAnsi="Arial" w:cs="Arial"/>
          <w:i/>
          <w:iCs/>
          <w:color w:val="000000"/>
          <w:sz w:val="22"/>
          <w:szCs w:val="22"/>
          <w:lang w:eastAsia="en-US"/>
        </w:rPr>
        <w:t>229</w:t>
      </w:r>
      <w:r w:rsidRPr="000B64E1">
        <w:rPr>
          <w:rFonts w:ascii="Arial" w:eastAsiaTheme="minorHAnsi" w:hAnsi="Arial" w:cs="Arial"/>
          <w:i/>
          <w:iCs/>
          <w:color w:val="000000"/>
          <w:sz w:val="22"/>
          <w:szCs w:val="22"/>
          <w:lang w:eastAsia="en-US"/>
        </w:rPr>
        <w:t xml:space="preserve"> z późn.</w:t>
      </w:r>
      <w:r>
        <w:rPr>
          <w:rFonts w:ascii="Arial" w:eastAsiaTheme="minorHAnsi" w:hAnsi="Arial" w:cs="Arial"/>
          <w:i/>
          <w:iCs/>
          <w:color w:val="000000"/>
          <w:sz w:val="22"/>
          <w:szCs w:val="22"/>
          <w:lang w:eastAsia="en-US"/>
        </w:rPr>
        <w:t xml:space="preserve"> </w:t>
      </w:r>
      <w:r w:rsidRPr="000B64E1">
        <w:rPr>
          <w:rFonts w:ascii="Arial" w:eastAsiaTheme="minorHAnsi" w:hAnsi="Arial" w:cs="Arial"/>
          <w:i/>
          <w:iCs/>
          <w:color w:val="000000"/>
          <w:sz w:val="22"/>
          <w:szCs w:val="22"/>
          <w:lang w:eastAsia="en-US"/>
        </w:rPr>
        <w:t xml:space="preserve">zm.), </w:t>
      </w:r>
      <w:r w:rsidRPr="000B64E1">
        <w:rPr>
          <w:rFonts w:ascii="Arial" w:eastAsiaTheme="minorHAnsi" w:hAnsi="Arial" w:cs="Arial"/>
          <w:color w:val="000000"/>
          <w:sz w:val="22"/>
          <w:szCs w:val="22"/>
          <w:lang w:eastAsia="en-US"/>
        </w:rPr>
        <w:t>o której mowa w art. 24 ust. 1 pkt</w:t>
      </w:r>
      <w:r>
        <w:rPr>
          <w:rFonts w:ascii="Arial" w:eastAsiaTheme="minorHAnsi" w:hAnsi="Arial" w:cs="Arial"/>
          <w:color w:val="000000"/>
          <w:sz w:val="22"/>
          <w:szCs w:val="22"/>
          <w:lang w:eastAsia="en-US"/>
        </w:rPr>
        <w:t>.</w:t>
      </w:r>
      <w:r w:rsidRPr="000B64E1">
        <w:rPr>
          <w:rFonts w:ascii="Arial" w:eastAsiaTheme="minorHAnsi" w:hAnsi="Arial" w:cs="Arial"/>
          <w:color w:val="000000"/>
          <w:sz w:val="22"/>
          <w:szCs w:val="22"/>
          <w:lang w:eastAsia="en-US"/>
        </w:rPr>
        <w:t xml:space="preserve"> 23 ustawy P</w:t>
      </w:r>
      <w:r>
        <w:rPr>
          <w:rFonts w:ascii="Arial" w:eastAsiaTheme="minorHAnsi" w:hAnsi="Arial" w:cs="Arial"/>
          <w:color w:val="000000"/>
          <w:sz w:val="22"/>
          <w:szCs w:val="22"/>
          <w:lang w:eastAsia="en-US"/>
        </w:rPr>
        <w:t>ZP</w:t>
      </w:r>
      <w:r w:rsidRPr="000B64E1">
        <w:rPr>
          <w:rFonts w:ascii="Arial" w:eastAsiaTheme="minorHAnsi" w:hAnsi="Arial" w:cs="Arial"/>
          <w:color w:val="000000"/>
          <w:sz w:val="22"/>
          <w:szCs w:val="22"/>
          <w:lang w:eastAsia="en-US"/>
        </w:rPr>
        <w:t xml:space="preserve">, z nw. wykonawcami: </w:t>
      </w:r>
    </w:p>
    <w:p w14:paraId="1187AFC0" w14:textId="77777777" w:rsidR="00F665DB" w:rsidRDefault="00F665DB" w:rsidP="00F665DB">
      <w:pPr>
        <w:spacing w:after="200" w:line="276" w:lineRule="auto"/>
        <w:ind w:left="720"/>
        <w:jc w:val="both"/>
        <w:rPr>
          <w:color w:val="000000"/>
          <w:lang w:eastAsia="en-US"/>
        </w:rPr>
      </w:pPr>
      <w:r>
        <w:rPr>
          <w:color w:val="000000"/>
          <w:lang w:eastAsia="en-US"/>
        </w:rPr>
        <w:t xml:space="preserve">……………………………………………..…………………… </w:t>
      </w:r>
    </w:p>
    <w:p w14:paraId="23282F9D" w14:textId="0D14794F" w:rsidR="00F665DB" w:rsidRPr="00CA3F2D" w:rsidRDefault="00CA3F2D" w:rsidP="00CA3F2D">
      <w:pPr>
        <w:spacing w:after="200" w:line="276" w:lineRule="auto"/>
        <w:ind w:left="720"/>
        <w:jc w:val="both"/>
        <w:rPr>
          <w:color w:val="000000"/>
          <w:lang w:eastAsia="en-US"/>
        </w:rPr>
      </w:pPr>
      <w:r>
        <w:rPr>
          <w:color w:val="000000"/>
          <w:lang w:eastAsia="en-US"/>
        </w:rPr>
        <w:t xml:space="preserve">……………………………………………..…………………… </w:t>
      </w:r>
    </w:p>
    <w:p w14:paraId="57B75D9F" w14:textId="77777777" w:rsidR="00F665DB" w:rsidRDefault="00F665DB" w:rsidP="00576159">
      <w:pPr>
        <w:spacing w:after="200" w:line="276" w:lineRule="auto"/>
        <w:rPr>
          <w:color w:val="000000"/>
          <w:lang w:eastAsia="en-US"/>
        </w:rPr>
      </w:pPr>
      <w:r>
        <w:rPr>
          <w:color w:val="000000"/>
          <w:lang w:eastAsia="en-US"/>
        </w:rPr>
        <w:t xml:space="preserve">Jednocześnie przedstawiam dowody, że powiązania z tymi wykonawcami  nie prowadzą do zakłócenia konkurencji w postępowaniu o udzielenie zamówienia               </w:t>
      </w:r>
      <w:r>
        <w:rPr>
          <w:i/>
          <w:color w:val="000000"/>
          <w:lang w:eastAsia="en-US"/>
        </w:rPr>
        <w:t>(jeżeli wykonawca przedstawia dowody)</w:t>
      </w:r>
      <w:r>
        <w:rPr>
          <w:color w:val="000000"/>
          <w:lang w:eastAsia="en-US"/>
        </w:rPr>
        <w:t>: ……………………………………………………………………………………………………………………………………………………………………………………</w:t>
      </w:r>
    </w:p>
    <w:p w14:paraId="308F7075" w14:textId="77777777" w:rsidR="00F665DB" w:rsidRDefault="00F665DB" w:rsidP="00F665DB">
      <w:pPr>
        <w:spacing w:before="280" w:after="280" w:line="276" w:lineRule="auto"/>
        <w:ind w:left="2832" w:firstLine="708"/>
        <w:rPr>
          <w:color w:val="000000"/>
          <w:sz w:val="22"/>
          <w:szCs w:val="22"/>
          <w:lang w:eastAsia="ar-SA"/>
        </w:rPr>
      </w:pPr>
    </w:p>
    <w:p w14:paraId="09DA0E3A" w14:textId="77777777" w:rsidR="00F665DB" w:rsidRDefault="00F665DB" w:rsidP="00F665DB">
      <w:pPr>
        <w:spacing w:before="280" w:after="280" w:line="276" w:lineRule="auto"/>
        <w:ind w:left="2832" w:firstLine="708"/>
        <w:rPr>
          <w:rFonts w:eastAsia="Calibri"/>
          <w:b/>
          <w:color w:val="000000"/>
          <w:sz w:val="16"/>
          <w:szCs w:val="16"/>
          <w:lang w:eastAsia="en-US"/>
        </w:rPr>
      </w:pPr>
      <w:r>
        <w:rPr>
          <w:color w:val="000000"/>
          <w:sz w:val="22"/>
          <w:szCs w:val="22"/>
          <w:lang w:eastAsia="ar-SA"/>
        </w:rPr>
        <w:t>…………</w:t>
      </w:r>
      <w:r>
        <w:rPr>
          <w:rFonts w:eastAsia="Calibri"/>
          <w:color w:val="000000"/>
          <w:sz w:val="22"/>
          <w:szCs w:val="22"/>
          <w:lang w:eastAsia="ar-SA"/>
        </w:rPr>
        <w:t xml:space="preserve">.................................................                                                                              </w:t>
      </w:r>
      <w:r>
        <w:rPr>
          <w:rFonts w:eastAsia="Calibri"/>
          <w:i/>
          <w:color w:val="000000"/>
          <w:sz w:val="20"/>
          <w:szCs w:val="20"/>
          <w:lang w:eastAsia="ar-SA"/>
        </w:rPr>
        <w:t xml:space="preserve">(pieczątki imienne i podpisy osób uprawnionych do reprezentowania ) </w:t>
      </w:r>
    </w:p>
    <w:p w14:paraId="0D6072C2" w14:textId="77777777" w:rsidR="00F665DB" w:rsidRDefault="00F665DB" w:rsidP="00F665DB">
      <w:pPr>
        <w:spacing w:after="200" w:line="276" w:lineRule="auto"/>
        <w:jc w:val="both"/>
        <w:rPr>
          <w:rFonts w:eastAsia="Calibri"/>
          <w:b/>
          <w:color w:val="000000"/>
          <w:sz w:val="18"/>
          <w:szCs w:val="18"/>
          <w:lang w:eastAsia="en-US"/>
        </w:rPr>
      </w:pPr>
    </w:p>
    <w:p w14:paraId="481F2BFB" w14:textId="77777777" w:rsidR="00F665DB" w:rsidRDefault="00F665DB" w:rsidP="00F665DB">
      <w:pPr>
        <w:spacing w:after="200" w:line="276" w:lineRule="auto"/>
        <w:jc w:val="both"/>
        <w:rPr>
          <w:rFonts w:eastAsia="Calibri"/>
          <w:b/>
          <w:color w:val="000000"/>
          <w:sz w:val="18"/>
          <w:szCs w:val="18"/>
          <w:u w:val="single"/>
          <w:lang w:eastAsia="en-US"/>
        </w:rPr>
      </w:pPr>
      <w:r>
        <w:rPr>
          <w:rFonts w:eastAsia="Calibri"/>
          <w:b/>
          <w:color w:val="000000"/>
          <w:sz w:val="18"/>
          <w:szCs w:val="18"/>
          <w:lang w:eastAsia="en-US"/>
        </w:rPr>
        <w:t>* Należy zaznaczyć właściwe przy użyciu znaku „X”.</w:t>
      </w:r>
    </w:p>
    <w:p w14:paraId="6EE71C2A" w14:textId="77777777" w:rsidR="00F665DB" w:rsidRDefault="00F665DB" w:rsidP="00F665DB">
      <w:pPr>
        <w:spacing w:after="200" w:line="276" w:lineRule="auto"/>
        <w:jc w:val="both"/>
        <w:rPr>
          <w:b/>
          <w:color w:val="000000"/>
          <w:sz w:val="20"/>
          <w:szCs w:val="20"/>
          <w:u w:val="single"/>
        </w:rPr>
      </w:pPr>
      <w:r>
        <w:rPr>
          <w:rFonts w:eastAsia="Calibri"/>
          <w:b/>
          <w:color w:val="000000"/>
          <w:sz w:val="20"/>
          <w:szCs w:val="20"/>
          <w:u w:val="single"/>
          <w:lang w:eastAsia="en-US"/>
        </w:rPr>
        <w:t>**</w:t>
      </w:r>
      <w:r>
        <w:rPr>
          <w:b/>
          <w:color w:val="000000"/>
          <w:sz w:val="20"/>
          <w:szCs w:val="20"/>
          <w:u w:val="single"/>
        </w:rPr>
        <w:t xml:space="preserve"> Oświadczenie to Wykonawca składa w terminie 3 dni od zamieszczenia na stronie internetowej informacji</w:t>
      </w:r>
      <w:r>
        <w:rPr>
          <w:sz w:val="20"/>
          <w:szCs w:val="20"/>
          <w:u w:val="single"/>
        </w:rPr>
        <w:t xml:space="preserve"> </w:t>
      </w:r>
      <w:r>
        <w:rPr>
          <w:b/>
          <w:color w:val="000000"/>
          <w:sz w:val="20"/>
          <w:szCs w:val="20"/>
          <w:u w:val="single"/>
        </w:rPr>
        <w:t xml:space="preserve">z otwarcia ofert (o której mowa w art. 86 ust. 5 u PZP), samodzielnie (bez odrębnego wezwania ze strony zamawiającego). </w:t>
      </w:r>
    </w:p>
    <w:p w14:paraId="33306B3F" w14:textId="77777777" w:rsidR="00F665DB" w:rsidRDefault="00F665DB" w:rsidP="00F665DB">
      <w:pPr>
        <w:spacing w:after="200" w:line="276" w:lineRule="auto"/>
        <w:jc w:val="both"/>
        <w:rPr>
          <w:b/>
          <w:color w:val="000000"/>
          <w:sz w:val="18"/>
          <w:szCs w:val="18"/>
          <w:u w:val="single"/>
        </w:rPr>
      </w:pPr>
      <w:r>
        <w:rPr>
          <w:b/>
          <w:color w:val="000000"/>
          <w:sz w:val="18"/>
          <w:szCs w:val="18"/>
          <w:u w:val="single"/>
        </w:rPr>
        <w:t>W przypadku przynależności do tej samej grupy kapitałowej, wraz ze złożeniem oświadczenia, wykonawca może przedstawić dowody, że powiązania z innym wykonawcą nie prowadzą do zakłócenia konkurencji w postępowaniu o udzielenie zamówienia (</w:t>
      </w:r>
      <w:r>
        <w:rPr>
          <w:rFonts w:eastAsia="Calibri"/>
          <w:b/>
          <w:color w:val="000000"/>
          <w:sz w:val="18"/>
          <w:szCs w:val="18"/>
          <w:lang w:eastAsia="en-US"/>
        </w:rPr>
        <w:t>art. 24 ust. 11 u PZP).</w:t>
      </w:r>
      <w:r>
        <w:t xml:space="preserve"> </w:t>
      </w:r>
    </w:p>
    <w:p w14:paraId="638F309E" w14:textId="77777777" w:rsidR="00F665DB" w:rsidRDefault="00F665DB" w:rsidP="00F665DB">
      <w:pPr>
        <w:spacing w:after="200" w:line="276" w:lineRule="auto"/>
        <w:jc w:val="both"/>
        <w:rPr>
          <w:b/>
          <w:color w:val="000000"/>
          <w:sz w:val="18"/>
          <w:szCs w:val="18"/>
        </w:rPr>
      </w:pPr>
      <w:r>
        <w:rPr>
          <w:rFonts w:eastAsia="Calibri"/>
          <w:b/>
          <w:color w:val="000000"/>
          <w:sz w:val="18"/>
          <w:szCs w:val="18"/>
          <w:lang w:eastAsia="en-US"/>
        </w:rPr>
        <w:t>** Zgodnie z art. 4 pkt</w:t>
      </w:r>
      <w:r w:rsidR="00CC7293">
        <w:rPr>
          <w:rFonts w:eastAsia="Calibri"/>
          <w:b/>
          <w:color w:val="000000"/>
          <w:sz w:val="18"/>
          <w:szCs w:val="18"/>
          <w:lang w:eastAsia="en-US"/>
        </w:rPr>
        <w:t>.</w:t>
      </w:r>
      <w:r>
        <w:rPr>
          <w:rFonts w:eastAsia="Calibri"/>
          <w:b/>
          <w:color w:val="000000"/>
          <w:sz w:val="18"/>
          <w:szCs w:val="18"/>
          <w:lang w:eastAsia="en-US"/>
        </w:rPr>
        <w:t xml:space="preserve"> 14 ustawy z dnia 16 lutego 2007 r. o ochronie konkurencji i konsumentów </w:t>
      </w:r>
      <w:r w:rsidRPr="00AA3E78">
        <w:rPr>
          <w:rFonts w:eastAsia="Calibri"/>
          <w:b/>
          <w:color w:val="000000"/>
          <w:sz w:val="18"/>
          <w:szCs w:val="18"/>
          <w:lang w:eastAsia="en-US"/>
        </w:rPr>
        <w:t>(</w:t>
      </w:r>
      <w:r w:rsidR="00AA3E78" w:rsidRPr="00AA3E78">
        <w:rPr>
          <w:rFonts w:ascii="Arial" w:eastAsiaTheme="minorHAnsi" w:hAnsi="Arial" w:cs="Arial"/>
          <w:b/>
          <w:i/>
          <w:iCs/>
          <w:color w:val="000000"/>
          <w:sz w:val="18"/>
          <w:szCs w:val="18"/>
          <w:lang w:eastAsia="en-US"/>
        </w:rPr>
        <w:t>t. j. Dz. U. z 2017 r., poz.229 z późn. zm</w:t>
      </w:r>
      <w:r>
        <w:rPr>
          <w:rFonts w:eastAsia="Calibri"/>
          <w:b/>
          <w:color w:val="000000"/>
          <w:sz w:val="18"/>
          <w:szCs w:val="18"/>
          <w:lang w:eastAsia="en-US"/>
        </w:rPr>
        <w:t>) przez grupę kapitałową rozumie się wszystkich przedsiębiorców, którzy są kontrolowani w sposób bezpośredni lub pośredni przez jednego przedsiębiorcę, w tym również tego przedsiębiorcę.</w:t>
      </w:r>
    </w:p>
    <w:p w14:paraId="07490A59" w14:textId="77777777" w:rsidR="00F665DB" w:rsidRDefault="00F665DB" w:rsidP="00F665DB">
      <w:pPr>
        <w:spacing w:after="200" w:line="276" w:lineRule="auto"/>
        <w:jc w:val="right"/>
        <w:rPr>
          <w:rFonts w:eastAsia="Calibri"/>
          <w:b/>
          <w:lang w:eastAsia="en-US"/>
        </w:rPr>
      </w:pPr>
    </w:p>
    <w:p w14:paraId="181EAFDB" w14:textId="77777777" w:rsidR="00F665DB" w:rsidRDefault="00F665DB" w:rsidP="00F665DB">
      <w:pPr>
        <w:spacing w:after="200" w:line="276" w:lineRule="auto"/>
        <w:jc w:val="right"/>
        <w:rPr>
          <w:rFonts w:eastAsia="Calibri"/>
          <w:b/>
          <w:lang w:eastAsia="en-US"/>
        </w:rPr>
      </w:pPr>
    </w:p>
    <w:p w14:paraId="6C4D2EE3" w14:textId="77777777" w:rsidR="00F665DB" w:rsidRDefault="00F665DB" w:rsidP="00F665DB">
      <w:pPr>
        <w:spacing w:after="200" w:line="276" w:lineRule="auto"/>
        <w:jc w:val="right"/>
        <w:rPr>
          <w:rFonts w:eastAsia="Calibri"/>
          <w:b/>
          <w:lang w:eastAsia="en-US"/>
        </w:rPr>
      </w:pPr>
    </w:p>
    <w:p w14:paraId="680C9B7F" w14:textId="77777777" w:rsidR="00F665DB" w:rsidRDefault="00F665DB" w:rsidP="00F665DB">
      <w:pPr>
        <w:spacing w:after="200" w:line="276" w:lineRule="auto"/>
        <w:jc w:val="right"/>
        <w:rPr>
          <w:rFonts w:eastAsia="Calibri"/>
          <w:b/>
          <w:lang w:eastAsia="en-US"/>
        </w:rPr>
      </w:pPr>
    </w:p>
    <w:p w14:paraId="46B639AB" w14:textId="77777777" w:rsidR="00F665DB" w:rsidRDefault="00F665DB" w:rsidP="00F665DB">
      <w:pPr>
        <w:spacing w:after="200" w:line="276" w:lineRule="auto"/>
        <w:jc w:val="right"/>
        <w:rPr>
          <w:rFonts w:eastAsia="Calibri"/>
          <w:b/>
          <w:lang w:eastAsia="en-US"/>
        </w:rPr>
      </w:pPr>
    </w:p>
    <w:p w14:paraId="57CF297D" w14:textId="77777777" w:rsidR="00A173C1" w:rsidRDefault="00A173C1" w:rsidP="00524F35">
      <w:pPr>
        <w:spacing w:after="200" w:line="276" w:lineRule="auto"/>
        <w:jc w:val="center"/>
        <w:rPr>
          <w:rFonts w:eastAsia="Calibri"/>
          <w:b/>
          <w:lang w:eastAsia="en-US"/>
        </w:rPr>
      </w:pPr>
    </w:p>
    <w:p w14:paraId="3F5398B4" w14:textId="77777777" w:rsidR="00D14F5C" w:rsidRDefault="00D14F5C" w:rsidP="00524F35">
      <w:pPr>
        <w:spacing w:after="200" w:line="276" w:lineRule="auto"/>
        <w:jc w:val="center"/>
        <w:rPr>
          <w:rFonts w:eastAsia="Calibri"/>
          <w:b/>
          <w:lang w:eastAsia="en-US"/>
        </w:rPr>
      </w:pPr>
    </w:p>
    <w:p w14:paraId="41778E7B" w14:textId="77777777" w:rsidR="00F665DB" w:rsidRDefault="00524F35" w:rsidP="00524F35">
      <w:pPr>
        <w:spacing w:after="200" w:line="276" w:lineRule="auto"/>
        <w:ind w:left="6372" w:firstLine="708"/>
        <w:jc w:val="center"/>
        <w:rPr>
          <w:rFonts w:eastAsia="Calibri"/>
          <w:b/>
          <w:color w:val="000000"/>
          <w:sz w:val="28"/>
          <w:szCs w:val="22"/>
          <w:u w:val="single"/>
          <w:lang w:eastAsia="ar-SA"/>
        </w:rPr>
      </w:pPr>
      <w:r>
        <w:rPr>
          <w:rFonts w:eastAsia="Calibri"/>
          <w:b/>
          <w:lang w:eastAsia="en-US"/>
        </w:rPr>
        <w:lastRenderedPageBreak/>
        <w:t>Załącznik nr 5</w:t>
      </w:r>
    </w:p>
    <w:p w14:paraId="22A1D802" w14:textId="77777777" w:rsidR="00F665DB" w:rsidRDefault="00F665DB" w:rsidP="00F665DB">
      <w:pPr>
        <w:tabs>
          <w:tab w:val="left" w:pos="4424"/>
        </w:tabs>
        <w:suppressAutoHyphens w:val="0"/>
        <w:spacing w:after="200" w:line="276" w:lineRule="auto"/>
        <w:contextualSpacing/>
        <w:rPr>
          <w:rFonts w:eastAsia="Calibri"/>
          <w:lang w:eastAsia="en-US"/>
        </w:rPr>
      </w:pPr>
    </w:p>
    <w:p w14:paraId="35E8779B" w14:textId="77777777" w:rsidR="00F665DB" w:rsidRDefault="00F665DB" w:rsidP="002D4596">
      <w:pPr>
        <w:numPr>
          <w:ilvl w:val="0"/>
          <w:numId w:val="19"/>
        </w:numPr>
      </w:pPr>
      <w:r>
        <w:rPr>
          <w:b/>
        </w:rPr>
        <w:t>Wykonawca:</w:t>
      </w:r>
    </w:p>
    <w:p w14:paraId="32413599" w14:textId="77777777" w:rsidR="00F665DB" w:rsidRDefault="00F665DB" w:rsidP="002D4596">
      <w:pPr>
        <w:numPr>
          <w:ilvl w:val="0"/>
          <w:numId w:val="19"/>
        </w:numPr>
        <w:spacing w:line="480" w:lineRule="auto"/>
        <w:ind w:left="0" w:right="5954" w:firstLine="0"/>
        <w:rPr>
          <w:i/>
        </w:rPr>
      </w:pPr>
      <w:r>
        <w:t>…………………………………………………………</w:t>
      </w:r>
    </w:p>
    <w:p w14:paraId="0AB20295" w14:textId="77777777" w:rsidR="00F665DB" w:rsidRDefault="00F665DB" w:rsidP="002D4596">
      <w:pPr>
        <w:numPr>
          <w:ilvl w:val="0"/>
          <w:numId w:val="19"/>
        </w:numPr>
        <w:ind w:left="0" w:right="5953" w:firstLine="0"/>
        <w:rPr>
          <w:b/>
          <w:bCs/>
          <w:color w:val="000000"/>
          <w:sz w:val="28"/>
        </w:rPr>
      </w:pPr>
      <w:r>
        <w:rPr>
          <w:i/>
        </w:rPr>
        <w:t>(pełna nazwa/firma, adres,             w zależności od podmiotu: NIP/PESEL, KRS/CEiDG)</w:t>
      </w:r>
    </w:p>
    <w:p w14:paraId="6A19B2FE"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6F4A232" w14:textId="77777777" w:rsidR="00F665DB" w:rsidRDefault="00F665DB" w:rsidP="00F665DB">
      <w:pPr>
        <w:suppressAutoHyphens w:val="0"/>
        <w:autoSpaceDE w:val="0"/>
        <w:autoSpaceDN w:val="0"/>
        <w:adjustRightInd w:val="0"/>
        <w:spacing w:after="200" w:line="276" w:lineRule="auto"/>
        <w:jc w:val="center"/>
        <w:rPr>
          <w:rFonts w:eastAsia="Calibri"/>
          <w:b/>
          <w:bCs/>
          <w:sz w:val="28"/>
          <w:szCs w:val="28"/>
          <w:u w:val="single"/>
          <w:lang w:eastAsia="en-US"/>
        </w:rPr>
      </w:pPr>
      <w:r>
        <w:rPr>
          <w:rFonts w:eastAsia="Calibri"/>
          <w:b/>
          <w:bCs/>
          <w:sz w:val="28"/>
          <w:szCs w:val="28"/>
          <w:u w:val="single"/>
          <w:lang w:eastAsia="en-US"/>
        </w:rPr>
        <w:t>OŚWIADCZENIE WYKONAWCY O NIEZALEGANIU Z PODATKAMI I OPŁATAMI LOKAL</w:t>
      </w:r>
      <w:r w:rsidR="00A173C1">
        <w:rPr>
          <w:rFonts w:eastAsia="Calibri"/>
          <w:b/>
          <w:bCs/>
          <w:sz w:val="28"/>
          <w:szCs w:val="28"/>
          <w:u w:val="single"/>
          <w:lang w:eastAsia="en-US"/>
        </w:rPr>
        <w:t xml:space="preserve">NYMI </w:t>
      </w:r>
      <w:r>
        <w:rPr>
          <w:rFonts w:eastAsia="Calibri"/>
          <w:b/>
          <w:bCs/>
          <w:sz w:val="28"/>
          <w:szCs w:val="28"/>
          <w:u w:val="single"/>
          <w:vertAlign w:val="superscript"/>
          <w:lang w:eastAsia="en-US"/>
        </w:rPr>
        <w:t>*</w:t>
      </w:r>
    </w:p>
    <w:p w14:paraId="21FF55E5" w14:textId="77777777" w:rsidR="00F665DB" w:rsidRDefault="00F665DB" w:rsidP="00F665DB">
      <w:pPr>
        <w:jc w:val="both"/>
        <w:rPr>
          <w:color w:val="000000"/>
          <w:lang w:eastAsia="ar-SA"/>
        </w:rPr>
      </w:pPr>
    </w:p>
    <w:p w14:paraId="5B8F043D" w14:textId="77777777" w:rsidR="00F665DB" w:rsidRDefault="00F665DB" w:rsidP="00F665DB">
      <w:pPr>
        <w:jc w:val="both"/>
        <w:rPr>
          <w:color w:val="000000"/>
          <w:lang w:eastAsia="ar-SA"/>
        </w:rPr>
      </w:pPr>
      <w:r>
        <w:rPr>
          <w:color w:val="000000"/>
          <w:lang w:eastAsia="ar-SA"/>
        </w:rPr>
        <w:t xml:space="preserve">Na podstawie </w:t>
      </w:r>
      <w:r>
        <w:rPr>
          <w:b/>
          <w:color w:val="000000"/>
          <w:lang w:eastAsia="ar-SA"/>
        </w:rPr>
        <w:t>§ 5 pkt</w:t>
      </w:r>
      <w:r w:rsidR="00CC7293">
        <w:rPr>
          <w:b/>
          <w:color w:val="000000"/>
          <w:lang w:eastAsia="ar-SA"/>
        </w:rPr>
        <w:t>.</w:t>
      </w:r>
      <w:r>
        <w:rPr>
          <w:b/>
          <w:color w:val="000000"/>
          <w:lang w:eastAsia="ar-SA"/>
        </w:rPr>
        <w:t xml:space="preserve"> 9</w:t>
      </w:r>
      <w:r>
        <w:rPr>
          <w:color w:val="000000"/>
          <w:lang w:eastAsia="ar-SA"/>
        </w:rPr>
        <w:t xml:space="preserve"> Rozporządzenia Ministra Rozwoju z dnia 26 lipca 2016 r. w sprawie rodzajów dokumentów, jakich może żądać Zamawiający od Wykonawcy w postępowaniu o udzielenie zamówienia (Dz. U. 2016 r., poz. 1126)</w:t>
      </w:r>
    </w:p>
    <w:p w14:paraId="18A26E08" w14:textId="77777777" w:rsidR="00F665DB" w:rsidRDefault="00F665DB" w:rsidP="00F665DB">
      <w:pPr>
        <w:jc w:val="both"/>
        <w:rPr>
          <w:color w:val="000000"/>
          <w:lang w:eastAsia="ar-SA"/>
        </w:rPr>
      </w:pPr>
    </w:p>
    <w:p w14:paraId="2A63E287" w14:textId="77777777" w:rsidR="00F665DB" w:rsidRDefault="00F665DB" w:rsidP="00F665DB">
      <w:pPr>
        <w:spacing w:after="200" w:line="276" w:lineRule="auto"/>
        <w:jc w:val="both"/>
        <w:rPr>
          <w:rFonts w:eastAsia="Calibri"/>
          <w:i/>
          <w:iCs/>
          <w:color w:val="000000"/>
          <w:lang w:eastAsia="en-US"/>
        </w:rPr>
      </w:pPr>
      <w:r>
        <w:rPr>
          <w:rFonts w:eastAsia="Calibri"/>
          <w:color w:val="000000"/>
          <w:lang w:eastAsia="en-US"/>
        </w:rPr>
        <w:t>Wykonawca: ..............................................................................................................................................................................................................................................................................................................</w:t>
      </w:r>
    </w:p>
    <w:p w14:paraId="54F622AB" w14:textId="77777777" w:rsidR="00F665DB" w:rsidRDefault="00F665DB" w:rsidP="00F665DB">
      <w:pPr>
        <w:spacing w:after="200" w:line="276" w:lineRule="auto"/>
        <w:jc w:val="center"/>
        <w:rPr>
          <w:rFonts w:eastAsia="Calibri"/>
          <w:b/>
          <w:bCs/>
          <w:color w:val="000000"/>
          <w:lang w:eastAsia="en-US"/>
        </w:rPr>
      </w:pPr>
      <w:r>
        <w:rPr>
          <w:rFonts w:eastAsia="Calibri"/>
          <w:i/>
          <w:iCs/>
          <w:color w:val="000000"/>
          <w:lang w:eastAsia="en-US"/>
        </w:rPr>
        <w:t>(nazwa i adres Wykonawcy)</w:t>
      </w:r>
    </w:p>
    <w:p w14:paraId="019CDADC" w14:textId="77777777" w:rsidR="00F665DB" w:rsidRDefault="00F665DB" w:rsidP="00F665DB">
      <w:pPr>
        <w:rPr>
          <w:b/>
          <w:color w:val="000000"/>
          <w:sz w:val="28"/>
          <w:szCs w:val="28"/>
          <w:lang w:eastAsia="ar-SA"/>
        </w:rPr>
      </w:pPr>
    </w:p>
    <w:p w14:paraId="7984CA23" w14:textId="77777777" w:rsidR="00F665DB" w:rsidRDefault="00F665DB" w:rsidP="00F665DB">
      <w:pPr>
        <w:suppressAutoHyphens w:val="0"/>
        <w:autoSpaceDE w:val="0"/>
        <w:autoSpaceDN w:val="0"/>
        <w:adjustRightInd w:val="0"/>
        <w:spacing w:after="200" w:line="276" w:lineRule="auto"/>
        <w:jc w:val="both"/>
        <w:rPr>
          <w:rFonts w:eastAsia="Calibri"/>
          <w:bCs/>
          <w:lang w:eastAsia="en-US"/>
        </w:rPr>
      </w:pPr>
      <w:r>
        <w:rPr>
          <w:rFonts w:eastAsia="Calibri"/>
          <w:bCs/>
          <w:lang w:eastAsia="en-US"/>
        </w:rPr>
        <w:t xml:space="preserve">Oświadczam, że nie </w:t>
      </w:r>
      <w:r>
        <w:rPr>
          <w:rFonts w:eastAsia="Calibri"/>
          <w:lang w:eastAsia="en-US"/>
        </w:rPr>
        <w:t>zalegam z opłacaniem podatków i opłat lokalnych, o których mowa w </w:t>
      </w:r>
      <w:hyperlink r:id="rId19" w:anchor="/dokument/16793992" w:history="1">
        <w:r>
          <w:rPr>
            <w:rStyle w:val="Hipercze"/>
            <w:rFonts w:eastAsia="Calibri"/>
            <w:lang w:eastAsia="en-US"/>
          </w:rPr>
          <w:t>ustawie</w:t>
        </w:r>
      </w:hyperlink>
      <w:r>
        <w:rPr>
          <w:rFonts w:eastAsia="Calibri"/>
          <w:lang w:eastAsia="en-US"/>
        </w:rPr>
        <w:t xml:space="preserve"> z dnia 12 stycznia 1991 r. o podatkach i o</w:t>
      </w:r>
      <w:r w:rsidR="00E50767">
        <w:rPr>
          <w:rFonts w:eastAsia="Calibri"/>
          <w:lang w:eastAsia="en-US"/>
        </w:rPr>
        <w:t xml:space="preserve">płatach lokalnych (Dz. U. z 2017 r. poz. 1785 </w:t>
      </w:r>
      <w:r>
        <w:rPr>
          <w:rFonts w:eastAsia="Calibri"/>
          <w:lang w:eastAsia="en-US"/>
        </w:rPr>
        <w:t>);</w:t>
      </w:r>
    </w:p>
    <w:p w14:paraId="764BA4F6" w14:textId="77777777" w:rsidR="00F665DB" w:rsidRDefault="00F665DB" w:rsidP="00F665DB">
      <w:pPr>
        <w:jc w:val="both"/>
        <w:rPr>
          <w:b/>
          <w:bCs/>
          <w:color w:val="000000"/>
          <w:sz w:val="28"/>
          <w:szCs w:val="28"/>
          <w:u w:val="single"/>
          <w:lang w:eastAsia="ar-SA"/>
        </w:rPr>
      </w:pPr>
    </w:p>
    <w:p w14:paraId="4F046DAC" w14:textId="77777777" w:rsidR="00F665DB" w:rsidRDefault="00F665DB" w:rsidP="00F665DB">
      <w:pPr>
        <w:jc w:val="both"/>
        <w:rPr>
          <w:color w:val="000000"/>
          <w:lang w:eastAsia="ar-SA"/>
        </w:rPr>
      </w:pPr>
    </w:p>
    <w:p w14:paraId="77F04682" w14:textId="77777777" w:rsidR="00F665DB" w:rsidRDefault="00F665DB" w:rsidP="00F665DB">
      <w:pPr>
        <w:jc w:val="both"/>
        <w:rPr>
          <w:color w:val="000000"/>
          <w:lang w:eastAsia="ar-SA"/>
        </w:rPr>
      </w:pPr>
      <w:r>
        <w:rPr>
          <w:color w:val="000000"/>
          <w:lang w:eastAsia="ar-SA"/>
        </w:rPr>
        <w:tab/>
      </w:r>
      <w:r>
        <w:rPr>
          <w:color w:val="000000"/>
          <w:lang w:eastAsia="ar-SA"/>
        </w:rPr>
        <w:tab/>
      </w:r>
      <w:r>
        <w:rPr>
          <w:color w:val="000000"/>
          <w:lang w:eastAsia="ar-SA"/>
        </w:rPr>
        <w:tab/>
      </w:r>
      <w:r>
        <w:rPr>
          <w:color w:val="000000"/>
          <w:lang w:eastAsia="ar-SA"/>
        </w:rPr>
        <w:tab/>
      </w:r>
      <w:r>
        <w:rPr>
          <w:color w:val="000000"/>
          <w:lang w:eastAsia="ar-SA"/>
        </w:rPr>
        <w:tab/>
        <w:t xml:space="preserve">           ……………………………………………………</w:t>
      </w:r>
    </w:p>
    <w:p w14:paraId="57CDE010" w14:textId="77777777" w:rsidR="00F665DB" w:rsidRDefault="00F665DB" w:rsidP="00F665DB">
      <w:pPr>
        <w:jc w:val="right"/>
        <w:rPr>
          <w:color w:val="000000"/>
          <w:lang w:eastAsia="ar-SA"/>
        </w:rPr>
      </w:pPr>
      <w:r>
        <w:rPr>
          <w:color w:val="000000"/>
          <w:lang w:eastAsia="ar-SA"/>
        </w:rPr>
        <w:t xml:space="preserve">                                                                          (pieczątki imienne i podpisy osób</w:t>
      </w:r>
    </w:p>
    <w:p w14:paraId="1019A2F4" w14:textId="77777777" w:rsidR="00F665DB" w:rsidRDefault="00F665DB" w:rsidP="00F665DB">
      <w:pPr>
        <w:jc w:val="right"/>
        <w:rPr>
          <w:color w:val="000000"/>
          <w:lang w:eastAsia="ar-SA"/>
        </w:rPr>
      </w:pPr>
      <w:r>
        <w:rPr>
          <w:color w:val="000000"/>
          <w:lang w:eastAsia="ar-SA"/>
        </w:rPr>
        <w:t>uprawnionych do reprezentowania)</w:t>
      </w:r>
    </w:p>
    <w:p w14:paraId="428D15A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3984652F" w14:textId="77777777" w:rsidR="00F665DB" w:rsidRDefault="00F665DB" w:rsidP="00F665DB">
      <w:pPr>
        <w:ind w:left="142" w:hanging="142"/>
        <w:contextualSpacing/>
        <w:jc w:val="both"/>
        <w:rPr>
          <w:rFonts w:eastAsia="Cambria"/>
          <w:b/>
          <w:sz w:val="18"/>
          <w:szCs w:val="18"/>
        </w:rPr>
      </w:pPr>
      <w:r>
        <w:rPr>
          <w:b/>
          <w:color w:val="000000"/>
          <w:sz w:val="18"/>
          <w:szCs w:val="18"/>
        </w:rPr>
        <w:t>*</w:t>
      </w:r>
      <w:r>
        <w:rPr>
          <w:b/>
          <w:sz w:val="18"/>
          <w:szCs w:val="18"/>
        </w:rPr>
        <w:t xml:space="preserve"> Dokumentu tego nie składa się  razem z ofertą.  Dokument składany jest na wezwanie zamawiającego jedynie przez wykonawcę, którego oferta została najwyżej oceniona. </w:t>
      </w:r>
    </w:p>
    <w:p w14:paraId="272A9AC9"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2880DB46" w14:textId="77777777" w:rsidR="00F665DB" w:rsidRDefault="00F665DB" w:rsidP="00F665DB">
      <w:pPr>
        <w:suppressAutoHyphens w:val="0"/>
        <w:autoSpaceDE w:val="0"/>
        <w:autoSpaceDN w:val="0"/>
        <w:adjustRightInd w:val="0"/>
        <w:spacing w:after="200" w:line="276" w:lineRule="auto"/>
        <w:jc w:val="center"/>
        <w:rPr>
          <w:rFonts w:eastAsia="Calibri"/>
          <w:b/>
          <w:bCs/>
          <w:lang w:eastAsia="en-US"/>
        </w:rPr>
      </w:pPr>
    </w:p>
    <w:p w14:paraId="7268E67E" w14:textId="77777777" w:rsidR="00F665DB" w:rsidRDefault="00F665DB" w:rsidP="00F665DB">
      <w:pPr>
        <w:rPr>
          <w:rFonts w:eastAsia="Calibri"/>
          <w:b/>
          <w:bCs/>
          <w:lang w:eastAsia="en-US"/>
        </w:rPr>
      </w:pPr>
    </w:p>
    <w:p w14:paraId="3D5F565A" w14:textId="77777777" w:rsidR="00A173C1" w:rsidRDefault="00A173C1" w:rsidP="00F665DB">
      <w:pPr>
        <w:rPr>
          <w:rFonts w:eastAsia="Calibri"/>
          <w:b/>
          <w:bCs/>
          <w:lang w:eastAsia="en-US"/>
        </w:rPr>
      </w:pPr>
    </w:p>
    <w:p w14:paraId="0D8087CD" w14:textId="77777777" w:rsidR="00A173C1" w:rsidRDefault="00A173C1" w:rsidP="00F665DB">
      <w:pPr>
        <w:rPr>
          <w:rFonts w:eastAsia="Calibri"/>
          <w:b/>
          <w:bCs/>
          <w:lang w:eastAsia="en-US"/>
        </w:rPr>
      </w:pPr>
    </w:p>
    <w:p w14:paraId="16E6736E" w14:textId="77777777" w:rsidR="00A173C1" w:rsidRDefault="00A173C1" w:rsidP="00F665DB">
      <w:pPr>
        <w:rPr>
          <w:rFonts w:eastAsia="Calibri"/>
          <w:b/>
          <w:bCs/>
          <w:lang w:eastAsia="en-US"/>
        </w:rPr>
      </w:pPr>
    </w:p>
    <w:p w14:paraId="21E70008" w14:textId="77777777" w:rsidR="00F665DB" w:rsidRDefault="00F665DB" w:rsidP="00F665DB">
      <w:pPr>
        <w:rPr>
          <w:b/>
          <w:color w:val="000000"/>
        </w:rPr>
      </w:pPr>
    </w:p>
    <w:p w14:paraId="35F8E7CE" w14:textId="77777777" w:rsidR="00F665DB" w:rsidRDefault="00524F35" w:rsidP="00F665DB">
      <w:pPr>
        <w:jc w:val="right"/>
        <w:rPr>
          <w:color w:val="000000"/>
        </w:rPr>
      </w:pPr>
      <w:r>
        <w:rPr>
          <w:b/>
          <w:color w:val="000000"/>
        </w:rPr>
        <w:t>Załącznik nr 6</w:t>
      </w:r>
    </w:p>
    <w:p w14:paraId="28E1ACD1" w14:textId="77777777" w:rsidR="00F665DB" w:rsidRDefault="00F665DB" w:rsidP="00F665DB">
      <w:pPr>
        <w:jc w:val="both"/>
        <w:rPr>
          <w:color w:val="000000"/>
        </w:rPr>
      </w:pPr>
    </w:p>
    <w:p w14:paraId="74AFA5BD" w14:textId="77777777" w:rsidR="00F665DB" w:rsidRDefault="00F665DB" w:rsidP="00F665DB">
      <w:pPr>
        <w:pStyle w:val="Tekstpodstawowy"/>
        <w:tabs>
          <w:tab w:val="right" w:pos="9072"/>
        </w:tabs>
      </w:pPr>
    </w:p>
    <w:p w14:paraId="11763F5F" w14:textId="77777777" w:rsidR="00F665DB" w:rsidRDefault="00F665DB" w:rsidP="00F665DB">
      <w:pPr>
        <w:ind w:firstLine="708"/>
        <w:jc w:val="center"/>
        <w:rPr>
          <w:b/>
          <w:sz w:val="28"/>
          <w:szCs w:val="28"/>
          <w:u w:val="single"/>
        </w:rPr>
      </w:pPr>
    </w:p>
    <w:p w14:paraId="0069CECC" w14:textId="77777777" w:rsidR="00F665DB" w:rsidRDefault="00F665DB" w:rsidP="00F665DB">
      <w:pPr>
        <w:ind w:firstLine="708"/>
        <w:jc w:val="center"/>
        <w:rPr>
          <w:b/>
          <w:sz w:val="28"/>
          <w:szCs w:val="28"/>
          <w:u w:val="single"/>
        </w:rPr>
      </w:pPr>
      <w:r>
        <w:rPr>
          <w:b/>
          <w:sz w:val="28"/>
          <w:szCs w:val="28"/>
          <w:u w:val="single"/>
        </w:rPr>
        <w:t xml:space="preserve">WZÓR UMOWY </w:t>
      </w:r>
    </w:p>
    <w:p w14:paraId="762F0CD2" w14:textId="77777777" w:rsidR="00CC7293" w:rsidRDefault="00CC7293" w:rsidP="00F665DB">
      <w:pPr>
        <w:ind w:firstLine="708"/>
        <w:jc w:val="center"/>
        <w:rPr>
          <w:b/>
          <w:sz w:val="28"/>
          <w:szCs w:val="28"/>
          <w:u w:val="single"/>
        </w:rPr>
      </w:pPr>
    </w:p>
    <w:p w14:paraId="060BD4A6" w14:textId="77777777" w:rsidR="00A173C1" w:rsidRDefault="00A173C1" w:rsidP="00A173C1">
      <w:pPr>
        <w:autoSpaceDE w:val="0"/>
        <w:autoSpaceDN w:val="0"/>
        <w:adjustRightInd w:val="0"/>
        <w:rPr>
          <w:color w:val="000000"/>
        </w:rPr>
      </w:pPr>
    </w:p>
    <w:p w14:paraId="0EE985A7" w14:textId="3CC8B666" w:rsidR="00A173C1" w:rsidRDefault="00A173C1" w:rsidP="00A173C1">
      <w:pPr>
        <w:autoSpaceDE w:val="0"/>
        <w:autoSpaceDN w:val="0"/>
        <w:adjustRightInd w:val="0"/>
        <w:rPr>
          <w:color w:val="000000"/>
        </w:rPr>
      </w:pPr>
      <w:bookmarkStart w:id="1" w:name="_GoBack"/>
      <w:r>
        <w:rPr>
          <w:color w:val="000000"/>
        </w:rPr>
        <w:t>W dniu ………..2018 roku, w rezultacie wyboru oferty w trybie przeta</w:t>
      </w:r>
      <w:r w:rsidR="0088765C">
        <w:rPr>
          <w:color w:val="000000"/>
        </w:rPr>
        <w:t>rgu nieograniczonego nr RI.271.6</w:t>
      </w:r>
      <w:r w:rsidR="00D14F5C">
        <w:rPr>
          <w:color w:val="000000"/>
        </w:rPr>
        <w:t>.2019</w:t>
      </w:r>
      <w:r>
        <w:rPr>
          <w:color w:val="000000"/>
        </w:rPr>
        <w:t xml:space="preserve"> została zawarta umowa pomiędzy: Gminą Grodzisko Dolne  mającą swą </w:t>
      </w:r>
      <w:bookmarkEnd w:id="1"/>
      <w:r>
        <w:rPr>
          <w:color w:val="000000"/>
        </w:rPr>
        <w:t xml:space="preserve">siedzibę w Grodzisku Dolnym 125a ,  NIP : 816-15-70-014 reprezentowaną przez: </w:t>
      </w:r>
    </w:p>
    <w:p w14:paraId="2FB904A0" w14:textId="77777777" w:rsidR="00A173C1" w:rsidRDefault="00A173C1" w:rsidP="00A173C1">
      <w:pPr>
        <w:autoSpaceDE w:val="0"/>
        <w:autoSpaceDN w:val="0"/>
        <w:adjustRightInd w:val="0"/>
        <w:rPr>
          <w:color w:val="000000"/>
        </w:rPr>
      </w:pPr>
    </w:p>
    <w:p w14:paraId="67F3475D" w14:textId="77777777" w:rsidR="00A173C1" w:rsidRDefault="00A173C1" w:rsidP="00A173C1">
      <w:pPr>
        <w:autoSpaceDE w:val="0"/>
        <w:autoSpaceDN w:val="0"/>
        <w:adjustRightInd w:val="0"/>
        <w:rPr>
          <w:color w:val="000000"/>
        </w:rPr>
      </w:pPr>
    </w:p>
    <w:p w14:paraId="7B05A16F" w14:textId="77777777" w:rsidR="00A173C1" w:rsidRDefault="00A173C1" w:rsidP="00A173C1">
      <w:pPr>
        <w:autoSpaceDE w:val="0"/>
        <w:autoSpaceDN w:val="0"/>
        <w:adjustRightInd w:val="0"/>
        <w:rPr>
          <w:color w:val="000000"/>
        </w:rPr>
      </w:pPr>
      <w:r>
        <w:rPr>
          <w:color w:val="000000"/>
        </w:rPr>
        <w:t xml:space="preserve">1.Jacek Chmura – Wójt Gminy Grodzisko Dolne </w:t>
      </w:r>
    </w:p>
    <w:p w14:paraId="220F19AF" w14:textId="77777777" w:rsidR="00A173C1" w:rsidRDefault="00A173C1" w:rsidP="00A173C1">
      <w:pPr>
        <w:autoSpaceDE w:val="0"/>
        <w:autoSpaceDN w:val="0"/>
        <w:adjustRightInd w:val="0"/>
        <w:rPr>
          <w:color w:val="000000"/>
        </w:rPr>
      </w:pPr>
    </w:p>
    <w:p w14:paraId="385919E1" w14:textId="77777777" w:rsidR="00A173C1" w:rsidRDefault="00A173C1" w:rsidP="00A173C1">
      <w:pPr>
        <w:autoSpaceDE w:val="0"/>
        <w:autoSpaceDN w:val="0"/>
        <w:adjustRightInd w:val="0"/>
      </w:pPr>
      <w:r>
        <w:rPr>
          <w:color w:val="000000"/>
        </w:rPr>
        <w:t xml:space="preserve">przy kontrasygnacie </w:t>
      </w:r>
      <w:r>
        <w:rPr>
          <w:color w:val="FF0000"/>
        </w:rPr>
        <w:t xml:space="preserve"> </w:t>
      </w:r>
      <w:r>
        <w:t xml:space="preserve">- Skarbnika Gminy Pani Barbarę Jużyniec  </w:t>
      </w:r>
    </w:p>
    <w:p w14:paraId="4D429545" w14:textId="77777777" w:rsidR="00A173C1" w:rsidRDefault="00A173C1" w:rsidP="00A173C1">
      <w:pPr>
        <w:autoSpaceDE w:val="0"/>
        <w:autoSpaceDN w:val="0"/>
        <w:adjustRightInd w:val="0"/>
        <w:rPr>
          <w:color w:val="000000"/>
        </w:rPr>
      </w:pPr>
      <w:r>
        <w:rPr>
          <w:color w:val="000000"/>
        </w:rPr>
        <w:t>zwanym w dalszej treści „Zamawiającym”,</w:t>
      </w:r>
    </w:p>
    <w:p w14:paraId="0E654B51" w14:textId="77777777" w:rsidR="00A173C1" w:rsidRDefault="00A173C1" w:rsidP="00A173C1">
      <w:pPr>
        <w:autoSpaceDE w:val="0"/>
        <w:autoSpaceDN w:val="0"/>
        <w:adjustRightInd w:val="0"/>
        <w:rPr>
          <w:color w:val="000000"/>
        </w:rPr>
      </w:pPr>
      <w:r>
        <w:rPr>
          <w:color w:val="000000"/>
        </w:rPr>
        <w:t>a</w:t>
      </w:r>
    </w:p>
    <w:p w14:paraId="5F070E55" w14:textId="77777777" w:rsidR="00A173C1" w:rsidRDefault="00A173C1" w:rsidP="00A173C1">
      <w:pPr>
        <w:autoSpaceDE w:val="0"/>
        <w:autoSpaceDN w:val="0"/>
        <w:adjustRightInd w:val="0"/>
        <w:rPr>
          <w:color w:val="000000"/>
          <w:szCs w:val="20"/>
        </w:rPr>
      </w:pPr>
      <w:r>
        <w:rPr>
          <w:color w:val="000000"/>
          <w:szCs w:val="20"/>
        </w:rPr>
        <w:t>…………………………………………………………………………………………………..</w:t>
      </w:r>
    </w:p>
    <w:p w14:paraId="2CBDBDA7" w14:textId="77777777" w:rsidR="00A173C1" w:rsidRDefault="00A173C1" w:rsidP="00A173C1">
      <w:pPr>
        <w:suppressAutoHyphens w:val="0"/>
        <w:autoSpaceDE w:val="0"/>
        <w:autoSpaceDN w:val="0"/>
        <w:adjustRightInd w:val="0"/>
        <w:ind w:left="720"/>
        <w:rPr>
          <w:color w:val="000000"/>
          <w:szCs w:val="20"/>
        </w:rPr>
      </w:pPr>
      <w:r>
        <w:rPr>
          <w:color w:val="000000"/>
          <w:szCs w:val="20"/>
        </w:rPr>
        <w:t xml:space="preserve"> </w:t>
      </w:r>
    </w:p>
    <w:p w14:paraId="0621834B" w14:textId="77777777" w:rsidR="00A173C1" w:rsidRDefault="00A173C1" w:rsidP="00A173C1">
      <w:pPr>
        <w:autoSpaceDE w:val="0"/>
        <w:autoSpaceDN w:val="0"/>
        <w:adjustRightInd w:val="0"/>
        <w:rPr>
          <w:color w:val="000000"/>
        </w:rPr>
      </w:pPr>
      <w:r>
        <w:rPr>
          <w:color w:val="000000"/>
        </w:rPr>
        <w:t xml:space="preserve">zwanym dalej „Wykonawcą” , </w:t>
      </w:r>
      <w:r>
        <w:t xml:space="preserve"> została zawarta umowa o następującej treści:</w:t>
      </w:r>
    </w:p>
    <w:p w14:paraId="4EB67CA2" w14:textId="77777777" w:rsidR="00A173C1" w:rsidRDefault="00A173C1" w:rsidP="00A173C1"/>
    <w:p w14:paraId="49D82905" w14:textId="77777777" w:rsidR="00A173C1" w:rsidRDefault="00A173C1" w:rsidP="00A173C1">
      <w:r>
        <w:t>została zawarta umowa następującej treści:</w:t>
      </w:r>
    </w:p>
    <w:p w14:paraId="04AA7A50" w14:textId="77777777" w:rsidR="00A173C1" w:rsidRDefault="00A173C1" w:rsidP="00A173C1">
      <w:pPr>
        <w:pStyle w:val="Nagwek"/>
        <w:tabs>
          <w:tab w:val="left" w:pos="708"/>
        </w:tabs>
        <w:rPr>
          <w:color w:val="000000"/>
        </w:rPr>
      </w:pPr>
    </w:p>
    <w:p w14:paraId="1B230C35" w14:textId="77777777" w:rsidR="00A173C1" w:rsidRDefault="00A173C1" w:rsidP="00A173C1">
      <w:pPr>
        <w:pStyle w:val="Nagwek"/>
        <w:tabs>
          <w:tab w:val="left" w:pos="708"/>
        </w:tabs>
        <w:jc w:val="center"/>
        <w:rPr>
          <w:b/>
          <w:color w:val="000000"/>
        </w:rPr>
      </w:pPr>
      <w:r>
        <w:rPr>
          <w:b/>
          <w:color w:val="000000"/>
        </w:rPr>
        <w:t>I. Przedmiot umowy</w:t>
      </w:r>
    </w:p>
    <w:p w14:paraId="2A980920" w14:textId="77777777" w:rsidR="00A173C1" w:rsidRDefault="00A173C1" w:rsidP="00A173C1">
      <w:pPr>
        <w:jc w:val="center"/>
        <w:rPr>
          <w:color w:val="000000"/>
        </w:rPr>
      </w:pPr>
      <w:r>
        <w:rPr>
          <w:b/>
          <w:color w:val="000000"/>
        </w:rPr>
        <w:t xml:space="preserve">§ 1 </w:t>
      </w:r>
    </w:p>
    <w:p w14:paraId="25A2C91F" w14:textId="77777777" w:rsidR="00A173C1" w:rsidRPr="00524F35" w:rsidRDefault="00A173C1" w:rsidP="00524F35">
      <w:pPr>
        <w:rPr>
          <w:b/>
        </w:rPr>
      </w:pPr>
      <w:r>
        <w:rPr>
          <w:color w:val="000000"/>
        </w:rPr>
        <w:t>1.Przedmiotem zamówienia jest realizacja zadania p.n</w:t>
      </w:r>
      <w:r>
        <w:t>.:</w:t>
      </w:r>
      <w:r>
        <w:rPr>
          <w:b/>
        </w:rPr>
        <w:t xml:space="preserve"> „</w:t>
      </w:r>
      <w:r w:rsidR="00524F35">
        <w:rPr>
          <w:b/>
        </w:rPr>
        <w:t xml:space="preserve">  </w:t>
      </w:r>
      <w:r w:rsidR="00524F35">
        <w:rPr>
          <w:b/>
          <w:color w:val="000000"/>
          <w:sz w:val="32"/>
        </w:rPr>
        <w:t xml:space="preserve">Budowa pięciu Otwartych Stref Aktywności na terenie Gminy Grodzisko Dolne </w:t>
      </w:r>
      <w:r>
        <w:rPr>
          <w:color w:val="000000"/>
          <w:sz w:val="20"/>
          <w:szCs w:val="20"/>
        </w:rPr>
        <w:t xml:space="preserve">” </w:t>
      </w:r>
    </w:p>
    <w:p w14:paraId="710A8273" w14:textId="77777777" w:rsidR="00A173C1" w:rsidRDefault="00A173C1" w:rsidP="00A173C1">
      <w:pPr>
        <w:jc w:val="both"/>
        <w:rPr>
          <w:color w:val="000000"/>
        </w:rPr>
      </w:pPr>
      <w:r>
        <w:rPr>
          <w:bCs/>
          <w:color w:val="000000"/>
          <w:szCs w:val="28"/>
        </w:rPr>
        <w:t xml:space="preserve">2. </w:t>
      </w:r>
      <w:r>
        <w:rPr>
          <w:color w:val="000000"/>
        </w:rPr>
        <w:t>Zadanie obejmuje następujące roboty budowlane</w:t>
      </w:r>
      <w:r w:rsidR="00524F35">
        <w:rPr>
          <w:color w:val="000000"/>
        </w:rPr>
        <w:t xml:space="preserve">: </w:t>
      </w:r>
    </w:p>
    <w:p w14:paraId="3B3B6DF7" w14:textId="77777777" w:rsidR="00524F35" w:rsidRDefault="00524F35" w:rsidP="00A173C1">
      <w:pPr>
        <w:jc w:val="both"/>
        <w:rPr>
          <w:color w:val="000000"/>
        </w:rPr>
      </w:pPr>
    </w:p>
    <w:p w14:paraId="71F65DB1" w14:textId="77777777" w:rsidR="00524F35" w:rsidRPr="00524F35" w:rsidRDefault="00524F35" w:rsidP="00524F35">
      <w:pPr>
        <w:rPr>
          <w:b/>
          <w:color w:val="000000"/>
          <w:sz w:val="32"/>
        </w:rPr>
      </w:pPr>
      <w:r>
        <w:rPr>
          <w:b/>
          <w:color w:val="000000"/>
          <w:sz w:val="32"/>
        </w:rPr>
        <w:t xml:space="preserve">Budowa pięciu Otwartych Stref Aktywności na terenie Gminy Grodzisko Dolne  </w:t>
      </w:r>
      <w:r>
        <w:t xml:space="preserve">w miejscowościach </w:t>
      </w:r>
    </w:p>
    <w:p w14:paraId="13753BA6" w14:textId="77777777" w:rsidR="00524F35" w:rsidRDefault="00524F35" w:rsidP="00524F35"/>
    <w:p w14:paraId="137E1BF6" w14:textId="77777777" w:rsidR="00524F35" w:rsidRDefault="00524F35" w:rsidP="00524F35">
      <w:r>
        <w:t xml:space="preserve">- Grodzisko Dolne </w:t>
      </w:r>
    </w:p>
    <w:p w14:paraId="680358DF" w14:textId="77777777" w:rsidR="00524F35" w:rsidRDefault="00524F35" w:rsidP="00524F35">
      <w:r>
        <w:t xml:space="preserve">- Grodzisko Górne </w:t>
      </w:r>
    </w:p>
    <w:p w14:paraId="63755F2B" w14:textId="77777777" w:rsidR="00524F35" w:rsidRDefault="00524F35" w:rsidP="00524F35">
      <w:r>
        <w:t xml:space="preserve">- Grodzisko Nowe </w:t>
      </w:r>
    </w:p>
    <w:p w14:paraId="28D0CDA3" w14:textId="77777777" w:rsidR="00524F35" w:rsidRDefault="00524F35" w:rsidP="00524F35">
      <w:r>
        <w:t xml:space="preserve">- Wólka Grodziska </w:t>
      </w:r>
    </w:p>
    <w:p w14:paraId="6D6DB7F6" w14:textId="77777777" w:rsidR="00524F35" w:rsidRPr="00787CC8" w:rsidRDefault="00524F35" w:rsidP="00524F35">
      <w:r>
        <w:t>- Opaleniska</w:t>
      </w:r>
      <w:r w:rsidRPr="00787CC8">
        <w:t xml:space="preserve">. </w:t>
      </w:r>
    </w:p>
    <w:p w14:paraId="253738BA" w14:textId="77777777" w:rsidR="00524F35" w:rsidRPr="00A173C1" w:rsidRDefault="00524F35" w:rsidP="00A173C1">
      <w:pPr>
        <w:jc w:val="both"/>
      </w:pPr>
    </w:p>
    <w:p w14:paraId="528801D3" w14:textId="77777777" w:rsidR="00F665DB" w:rsidRDefault="00F665DB" w:rsidP="00F665DB">
      <w:pPr>
        <w:jc w:val="both"/>
        <w:rPr>
          <w:color w:val="000000"/>
        </w:rPr>
      </w:pPr>
      <w:r>
        <w:rPr>
          <w:bCs/>
          <w:color w:val="000000"/>
        </w:rPr>
        <w:t xml:space="preserve">3. </w:t>
      </w:r>
      <w:r>
        <w:rPr>
          <w:color w:val="000000"/>
        </w:rPr>
        <w:t>Integralną część umowy stanowią:</w:t>
      </w:r>
    </w:p>
    <w:p w14:paraId="46BAD5B7" w14:textId="77777777" w:rsidR="00F665DB" w:rsidRDefault="00F665DB" w:rsidP="00F665DB">
      <w:pPr>
        <w:ind w:firstLine="360"/>
        <w:rPr>
          <w:color w:val="000000"/>
        </w:rPr>
      </w:pPr>
      <w:r>
        <w:rPr>
          <w:color w:val="000000"/>
        </w:rPr>
        <w:t>1) specyfikacja istotnych warunków zamówienia</w:t>
      </w:r>
    </w:p>
    <w:p w14:paraId="08A5B410" w14:textId="77777777" w:rsidR="00F665DB" w:rsidRDefault="00524F35" w:rsidP="00524F35">
      <w:pPr>
        <w:ind w:firstLine="360"/>
        <w:rPr>
          <w:color w:val="000000"/>
        </w:rPr>
      </w:pPr>
      <w:r>
        <w:rPr>
          <w:color w:val="000000"/>
        </w:rPr>
        <w:t xml:space="preserve">2) dokumentacja projektowa, </w:t>
      </w:r>
    </w:p>
    <w:p w14:paraId="57F97079" w14:textId="77777777" w:rsidR="00F665DB" w:rsidRDefault="00524F35" w:rsidP="00F665DB">
      <w:pPr>
        <w:ind w:firstLine="360"/>
        <w:rPr>
          <w:color w:val="000000"/>
        </w:rPr>
      </w:pPr>
      <w:r>
        <w:rPr>
          <w:color w:val="000000"/>
        </w:rPr>
        <w:t>3</w:t>
      </w:r>
      <w:r w:rsidR="00F665DB">
        <w:rPr>
          <w:color w:val="000000"/>
        </w:rPr>
        <w:t>) oferta Wykonawcy</w:t>
      </w:r>
    </w:p>
    <w:p w14:paraId="175CC7AC" w14:textId="77777777" w:rsidR="00F665DB" w:rsidRDefault="00524F35" w:rsidP="00F665DB">
      <w:pPr>
        <w:ind w:firstLine="360"/>
        <w:rPr>
          <w:b/>
        </w:rPr>
      </w:pPr>
      <w:r>
        <w:t>4</w:t>
      </w:r>
      <w:r w:rsidR="00F665DB">
        <w:t>) harmonogram rzeczowo-finansowy</w:t>
      </w:r>
    </w:p>
    <w:p w14:paraId="5D64D2AC" w14:textId="77777777" w:rsidR="00CC7293" w:rsidRDefault="00CC7293" w:rsidP="00F665DB">
      <w:pPr>
        <w:rPr>
          <w:b/>
          <w:color w:val="000000"/>
        </w:rPr>
      </w:pPr>
    </w:p>
    <w:p w14:paraId="2E54B3EB" w14:textId="77777777" w:rsidR="006F302C" w:rsidRDefault="006F302C" w:rsidP="00F665DB">
      <w:pPr>
        <w:pStyle w:val="Nagwek"/>
        <w:tabs>
          <w:tab w:val="left" w:pos="708"/>
        </w:tabs>
        <w:jc w:val="center"/>
        <w:rPr>
          <w:b/>
          <w:color w:val="000000"/>
        </w:rPr>
      </w:pPr>
    </w:p>
    <w:p w14:paraId="0287046F" w14:textId="77777777" w:rsidR="006F302C" w:rsidRDefault="006F302C" w:rsidP="00F665DB">
      <w:pPr>
        <w:pStyle w:val="Nagwek"/>
        <w:tabs>
          <w:tab w:val="left" w:pos="708"/>
        </w:tabs>
        <w:jc w:val="center"/>
        <w:rPr>
          <w:b/>
          <w:color w:val="000000"/>
        </w:rPr>
      </w:pPr>
    </w:p>
    <w:p w14:paraId="10C1C36F" w14:textId="77777777" w:rsidR="006F302C" w:rsidRDefault="006F302C" w:rsidP="00F665DB">
      <w:pPr>
        <w:pStyle w:val="Nagwek"/>
        <w:tabs>
          <w:tab w:val="left" w:pos="708"/>
        </w:tabs>
        <w:jc w:val="center"/>
        <w:rPr>
          <w:b/>
          <w:color w:val="000000"/>
        </w:rPr>
      </w:pPr>
    </w:p>
    <w:p w14:paraId="7FF2EB5E" w14:textId="77777777" w:rsidR="00F665DB" w:rsidRDefault="00F665DB" w:rsidP="00F665DB">
      <w:pPr>
        <w:pStyle w:val="Nagwek"/>
        <w:tabs>
          <w:tab w:val="left" w:pos="708"/>
        </w:tabs>
        <w:jc w:val="center"/>
        <w:rPr>
          <w:b/>
          <w:color w:val="000000"/>
        </w:rPr>
      </w:pPr>
      <w:r>
        <w:rPr>
          <w:b/>
          <w:color w:val="000000"/>
        </w:rPr>
        <w:lastRenderedPageBreak/>
        <w:t>II. Termin wykonania</w:t>
      </w:r>
    </w:p>
    <w:p w14:paraId="253C8204" w14:textId="77777777" w:rsidR="00F665DB" w:rsidRDefault="00F665DB" w:rsidP="00F665DB">
      <w:pPr>
        <w:jc w:val="center"/>
        <w:rPr>
          <w:b/>
          <w:color w:val="000000"/>
        </w:rPr>
      </w:pPr>
    </w:p>
    <w:p w14:paraId="1D549983" w14:textId="77777777" w:rsidR="00F665DB" w:rsidRDefault="00F665DB" w:rsidP="00F665DB">
      <w:pPr>
        <w:jc w:val="center"/>
        <w:rPr>
          <w:color w:val="000000"/>
          <w:sz w:val="16"/>
        </w:rPr>
      </w:pPr>
      <w:r>
        <w:rPr>
          <w:b/>
          <w:color w:val="000000"/>
        </w:rPr>
        <w:t>§ 2</w:t>
      </w:r>
    </w:p>
    <w:p w14:paraId="51920A0F" w14:textId="77777777" w:rsidR="00F665DB" w:rsidRDefault="00F665DB" w:rsidP="00F665DB">
      <w:pPr>
        <w:jc w:val="center"/>
        <w:rPr>
          <w:color w:val="000000"/>
          <w:sz w:val="16"/>
        </w:rPr>
      </w:pPr>
    </w:p>
    <w:p w14:paraId="6A98C8A0" w14:textId="77777777" w:rsidR="00F665DB" w:rsidRDefault="00F665DB" w:rsidP="00F665DB">
      <w:pPr>
        <w:jc w:val="both"/>
        <w:rPr>
          <w:color w:val="000000"/>
        </w:rPr>
      </w:pPr>
      <w:r>
        <w:rPr>
          <w:color w:val="000000"/>
        </w:rPr>
        <w:t>1. Termin rozpoczęcia realizacji przedmiotu umowy ustala się na dzień przekazania placu budowy.</w:t>
      </w:r>
    </w:p>
    <w:p w14:paraId="0255808A" w14:textId="259536BC" w:rsidR="00F665DB" w:rsidRDefault="00F665DB" w:rsidP="00F665DB">
      <w:pPr>
        <w:jc w:val="both"/>
      </w:pPr>
      <w:r>
        <w:rPr>
          <w:color w:val="000000"/>
        </w:rPr>
        <w:t xml:space="preserve">2. Termin zakończenia realizacji przedmiotu umowy ustala się na: </w:t>
      </w:r>
      <w:r w:rsidR="00D14F5C">
        <w:rPr>
          <w:b/>
          <w:color w:val="000000"/>
        </w:rPr>
        <w:t>28</w:t>
      </w:r>
      <w:r w:rsidR="00524F35">
        <w:rPr>
          <w:b/>
          <w:color w:val="000000"/>
        </w:rPr>
        <w:t xml:space="preserve"> </w:t>
      </w:r>
      <w:r w:rsidR="00D14F5C">
        <w:rPr>
          <w:b/>
          <w:color w:val="000000"/>
        </w:rPr>
        <w:t xml:space="preserve"> czerwca</w:t>
      </w:r>
      <w:r w:rsidR="00524F35">
        <w:rPr>
          <w:b/>
          <w:color w:val="000000"/>
        </w:rPr>
        <w:t xml:space="preserve"> </w:t>
      </w:r>
      <w:r w:rsidRPr="00F02DCA">
        <w:rPr>
          <w:b/>
        </w:rPr>
        <w:t xml:space="preserve"> 201</w:t>
      </w:r>
      <w:r w:rsidR="00D14F5C">
        <w:rPr>
          <w:b/>
        </w:rPr>
        <w:t>9</w:t>
      </w:r>
      <w:r w:rsidRPr="00F02DCA">
        <w:rPr>
          <w:b/>
        </w:rPr>
        <w:t xml:space="preserve"> r.</w:t>
      </w:r>
    </w:p>
    <w:p w14:paraId="2530DC84" w14:textId="77777777" w:rsidR="00F665DB" w:rsidRDefault="00F665DB" w:rsidP="00F665DB">
      <w:pPr>
        <w:jc w:val="both"/>
        <w:rPr>
          <w:b/>
          <w:color w:val="000000"/>
        </w:rPr>
      </w:pPr>
      <w:r>
        <w:t xml:space="preserve">3. Zamawiający przekaże Wykonawcy plac budowy w terminie </w:t>
      </w:r>
      <w:r w:rsidR="00AA3E78">
        <w:t>14</w:t>
      </w:r>
      <w:r>
        <w:t xml:space="preserve"> dni od daty podpisania umowy.</w:t>
      </w:r>
    </w:p>
    <w:p w14:paraId="3475D2CC" w14:textId="77777777" w:rsidR="00A173C1" w:rsidRDefault="00A173C1" w:rsidP="005E5F53">
      <w:pPr>
        <w:rPr>
          <w:b/>
          <w:color w:val="000000"/>
        </w:rPr>
      </w:pPr>
    </w:p>
    <w:p w14:paraId="453A0A66" w14:textId="77777777" w:rsidR="00F665DB" w:rsidRDefault="00F665DB" w:rsidP="00F665DB">
      <w:pPr>
        <w:pStyle w:val="Nagwek"/>
        <w:tabs>
          <w:tab w:val="left" w:pos="708"/>
        </w:tabs>
        <w:jc w:val="center"/>
        <w:rPr>
          <w:b/>
          <w:color w:val="000000"/>
        </w:rPr>
      </w:pPr>
      <w:r>
        <w:rPr>
          <w:b/>
          <w:color w:val="000000"/>
        </w:rPr>
        <w:t>III. Przedstawiciele stron</w:t>
      </w:r>
    </w:p>
    <w:p w14:paraId="5EADCB09" w14:textId="77777777" w:rsidR="00F665DB" w:rsidRDefault="00F665DB" w:rsidP="00F665DB">
      <w:pPr>
        <w:jc w:val="center"/>
        <w:rPr>
          <w:b/>
          <w:color w:val="000000"/>
        </w:rPr>
      </w:pPr>
    </w:p>
    <w:p w14:paraId="4C530C42" w14:textId="77777777" w:rsidR="00F665DB" w:rsidRDefault="00F665DB" w:rsidP="00F665DB">
      <w:pPr>
        <w:jc w:val="center"/>
        <w:rPr>
          <w:b/>
          <w:color w:val="000000"/>
          <w:u w:val="single"/>
        </w:rPr>
      </w:pPr>
      <w:r>
        <w:rPr>
          <w:b/>
          <w:color w:val="000000"/>
        </w:rPr>
        <w:t>§ 3</w:t>
      </w:r>
    </w:p>
    <w:p w14:paraId="290A20B6" w14:textId="77777777" w:rsidR="00F665DB" w:rsidRDefault="00F665DB" w:rsidP="00F665DB">
      <w:pPr>
        <w:rPr>
          <w:b/>
          <w:color w:val="000000"/>
          <w:u w:val="single"/>
        </w:rPr>
      </w:pPr>
    </w:p>
    <w:p w14:paraId="0495ACB4" w14:textId="77777777" w:rsidR="00F665DB" w:rsidRDefault="00F665DB" w:rsidP="00F665DB">
      <w:pPr>
        <w:jc w:val="both"/>
        <w:rPr>
          <w:color w:val="000000"/>
        </w:rPr>
      </w:pPr>
      <w:r>
        <w:rPr>
          <w:color w:val="000000"/>
        </w:rPr>
        <w:t>Przedstawi</w:t>
      </w:r>
      <w:r w:rsidR="00E65C91">
        <w:rPr>
          <w:color w:val="000000"/>
        </w:rPr>
        <w:t xml:space="preserve">cielem Zamawiającego na budowie jest </w:t>
      </w:r>
      <w:r>
        <w:rPr>
          <w:color w:val="000000"/>
        </w:rPr>
        <w:t xml:space="preserve"> pracownik upoważniony przez Zamawiającego.</w:t>
      </w:r>
    </w:p>
    <w:p w14:paraId="7D0F2CE9" w14:textId="77777777" w:rsidR="00F665DB" w:rsidRDefault="00F665DB" w:rsidP="00F665DB">
      <w:pPr>
        <w:jc w:val="both"/>
        <w:rPr>
          <w:color w:val="000000"/>
        </w:rPr>
      </w:pPr>
    </w:p>
    <w:p w14:paraId="4A3AD756" w14:textId="77777777" w:rsidR="00F665DB" w:rsidRDefault="00F665DB" w:rsidP="00F665DB">
      <w:pPr>
        <w:jc w:val="both"/>
        <w:rPr>
          <w:color w:val="000000"/>
        </w:rPr>
      </w:pPr>
      <w:r>
        <w:rPr>
          <w:color w:val="000000"/>
        </w:rPr>
        <w:t xml:space="preserve">                                                                         </w:t>
      </w:r>
      <w:r>
        <w:rPr>
          <w:b/>
          <w:color w:val="000000"/>
        </w:rPr>
        <w:t>§ 4</w:t>
      </w:r>
    </w:p>
    <w:p w14:paraId="4E63DF46" w14:textId="77777777" w:rsidR="00F665DB" w:rsidRDefault="00F665DB" w:rsidP="00F665DB">
      <w:pPr>
        <w:jc w:val="both"/>
        <w:rPr>
          <w:color w:val="000000"/>
        </w:rPr>
      </w:pPr>
    </w:p>
    <w:p w14:paraId="687962E2" w14:textId="77777777" w:rsidR="00F665DB" w:rsidRDefault="00F665DB" w:rsidP="00F665DB">
      <w:pPr>
        <w:jc w:val="both"/>
        <w:rPr>
          <w:color w:val="000000"/>
        </w:rPr>
      </w:pPr>
      <w:r>
        <w:rPr>
          <w:color w:val="000000"/>
        </w:rPr>
        <w:t>1. Przedstawicielem Wykonawcy na budowie jest :</w:t>
      </w:r>
    </w:p>
    <w:p w14:paraId="13D36BDE" w14:textId="77777777" w:rsidR="00F665DB" w:rsidRDefault="00F665DB" w:rsidP="00F665DB">
      <w:pPr>
        <w:jc w:val="both"/>
        <w:rPr>
          <w:color w:val="000000"/>
        </w:rPr>
      </w:pPr>
      <w:r>
        <w:rPr>
          <w:color w:val="000000"/>
        </w:rPr>
        <w:t>___________________________________________________________________________</w:t>
      </w:r>
    </w:p>
    <w:p w14:paraId="30DDEF7A" w14:textId="77777777" w:rsidR="00E65C91" w:rsidRDefault="00E65C91" w:rsidP="00F665DB">
      <w:pPr>
        <w:pStyle w:val="Default"/>
        <w:spacing w:after="23"/>
        <w:jc w:val="both"/>
        <w:rPr>
          <w:color w:val="auto"/>
        </w:rPr>
      </w:pPr>
    </w:p>
    <w:p w14:paraId="4D38EE44" w14:textId="77777777" w:rsidR="00F665DB" w:rsidRDefault="00F665DB" w:rsidP="00F665DB">
      <w:pPr>
        <w:pStyle w:val="Default"/>
        <w:spacing w:after="23"/>
        <w:jc w:val="both"/>
        <w:rPr>
          <w:color w:val="auto"/>
        </w:rPr>
      </w:pPr>
      <w:r>
        <w:rPr>
          <w:color w:val="auto"/>
        </w:rPr>
        <w:t xml:space="preserve">2. Zamawiający dopuszcza zmianę osoby, o której mowa w ust. 1. W przypadku zmiany kierownika budowy, Wykonawca zobowiązany będzie wykazać Zamawiającemu, że proponowana przez niego osoba legitymuje się co najmniej równoważnymi uprawnieniami co osoba, której ta zmiana dotyczy. </w:t>
      </w:r>
    </w:p>
    <w:p w14:paraId="1C198378" w14:textId="77777777" w:rsidR="00F665DB" w:rsidRDefault="00F665DB" w:rsidP="00F665DB">
      <w:pPr>
        <w:rPr>
          <w:b/>
          <w:color w:val="000000"/>
        </w:rPr>
      </w:pPr>
    </w:p>
    <w:p w14:paraId="19D54120" w14:textId="77777777" w:rsidR="00F665DB" w:rsidRDefault="00F665DB" w:rsidP="00F665DB">
      <w:pPr>
        <w:jc w:val="center"/>
        <w:rPr>
          <w:b/>
          <w:color w:val="000000"/>
        </w:rPr>
      </w:pPr>
      <w:r>
        <w:rPr>
          <w:b/>
          <w:color w:val="000000"/>
        </w:rPr>
        <w:t>IV. Obowiązki Zamawiającego</w:t>
      </w:r>
    </w:p>
    <w:p w14:paraId="25303AC0" w14:textId="77777777" w:rsidR="00F665DB" w:rsidRDefault="00F665DB" w:rsidP="00F665DB">
      <w:pPr>
        <w:jc w:val="center"/>
        <w:rPr>
          <w:b/>
          <w:color w:val="000000"/>
        </w:rPr>
      </w:pPr>
    </w:p>
    <w:p w14:paraId="464A8E39" w14:textId="77777777" w:rsidR="00F665DB" w:rsidRDefault="00F665DB" w:rsidP="00F665DB">
      <w:pPr>
        <w:jc w:val="center"/>
        <w:rPr>
          <w:b/>
          <w:color w:val="000000"/>
        </w:rPr>
      </w:pPr>
      <w:r>
        <w:rPr>
          <w:b/>
          <w:color w:val="000000"/>
        </w:rPr>
        <w:t xml:space="preserve">§ 5 </w:t>
      </w:r>
    </w:p>
    <w:p w14:paraId="353EFC92" w14:textId="77777777" w:rsidR="00F665DB" w:rsidRDefault="00F665DB" w:rsidP="00F665DB">
      <w:pPr>
        <w:jc w:val="center"/>
        <w:rPr>
          <w:b/>
          <w:color w:val="000000"/>
        </w:rPr>
      </w:pPr>
    </w:p>
    <w:p w14:paraId="4C6C3B0A" w14:textId="77777777" w:rsidR="00F665DB" w:rsidRDefault="00F665DB" w:rsidP="00F665DB">
      <w:pPr>
        <w:rPr>
          <w:color w:val="000000"/>
        </w:rPr>
      </w:pPr>
      <w:r>
        <w:rPr>
          <w:color w:val="000000"/>
        </w:rPr>
        <w:t>Do obowiązków Zamawiającego należy:</w:t>
      </w:r>
    </w:p>
    <w:p w14:paraId="6F21CBD7" w14:textId="77777777" w:rsidR="00F665DB" w:rsidRDefault="00F665DB" w:rsidP="00F665DB">
      <w:pPr>
        <w:jc w:val="both"/>
        <w:rPr>
          <w:color w:val="000000"/>
        </w:rPr>
      </w:pPr>
      <w:r>
        <w:rPr>
          <w:color w:val="000000"/>
        </w:rPr>
        <w:t xml:space="preserve">1) przekazanie Wykonawcy dokumentów niezbędnych do rozpoczęcia i prowadzenia robót oraz  protokolarne przekazanie placu budowy w terminie do </w:t>
      </w:r>
      <w:r w:rsidR="00AA3E78">
        <w:rPr>
          <w:color w:val="000000"/>
        </w:rPr>
        <w:t>14</w:t>
      </w:r>
      <w:r>
        <w:rPr>
          <w:color w:val="000000"/>
        </w:rPr>
        <w:t xml:space="preserve"> dni od daty podpisania umowy.</w:t>
      </w:r>
    </w:p>
    <w:p w14:paraId="7E95F5CE" w14:textId="77777777" w:rsidR="00F665DB" w:rsidRDefault="00F665DB" w:rsidP="00F665DB">
      <w:pPr>
        <w:jc w:val="both"/>
        <w:rPr>
          <w:color w:val="000000"/>
        </w:rPr>
      </w:pPr>
      <w:r>
        <w:rPr>
          <w:color w:val="000000"/>
        </w:rPr>
        <w:t>2) protokolarne rozpoczęcie odbioru prawidłowo wykonanych robót w terminie 14 dni od dnia zgłoszenia przez Wykonawcę gotowości do odbioru końcowego.</w:t>
      </w:r>
    </w:p>
    <w:p w14:paraId="5A03E608" w14:textId="77777777" w:rsidR="00F665DB" w:rsidRDefault="00F665DB" w:rsidP="00F665DB">
      <w:pPr>
        <w:jc w:val="both"/>
        <w:rPr>
          <w:color w:val="000000"/>
        </w:rPr>
      </w:pPr>
      <w:r>
        <w:rPr>
          <w:color w:val="000000"/>
        </w:rPr>
        <w:t>3) zapłata Wykonawcy wynagrodzenia za wykonane i odebrane roboty.</w:t>
      </w:r>
    </w:p>
    <w:p w14:paraId="629CA708" w14:textId="77777777" w:rsidR="00CC7293" w:rsidRDefault="00CC7293" w:rsidP="00F665DB">
      <w:pPr>
        <w:jc w:val="center"/>
        <w:rPr>
          <w:b/>
          <w:color w:val="000000"/>
        </w:rPr>
      </w:pPr>
    </w:p>
    <w:p w14:paraId="2EC0CDDA" w14:textId="77777777" w:rsidR="00F665DB" w:rsidRDefault="00F665DB" w:rsidP="00F665DB">
      <w:pPr>
        <w:jc w:val="center"/>
        <w:rPr>
          <w:b/>
          <w:color w:val="000000"/>
        </w:rPr>
      </w:pPr>
      <w:r>
        <w:rPr>
          <w:b/>
          <w:color w:val="000000"/>
        </w:rPr>
        <w:t>V. Obowiązki Wykonawcy</w:t>
      </w:r>
    </w:p>
    <w:p w14:paraId="35A5E5E9" w14:textId="77777777" w:rsidR="00F665DB" w:rsidRDefault="00F665DB" w:rsidP="00F665DB">
      <w:pPr>
        <w:jc w:val="center"/>
        <w:rPr>
          <w:b/>
          <w:color w:val="000000"/>
        </w:rPr>
      </w:pPr>
    </w:p>
    <w:p w14:paraId="3871DA96" w14:textId="77777777" w:rsidR="00F665DB" w:rsidRDefault="00F665DB" w:rsidP="00F665DB">
      <w:pPr>
        <w:jc w:val="center"/>
        <w:rPr>
          <w:b/>
          <w:color w:val="000000"/>
          <w:sz w:val="16"/>
        </w:rPr>
      </w:pPr>
      <w:r>
        <w:rPr>
          <w:b/>
          <w:color w:val="000000"/>
        </w:rPr>
        <w:t>§ 6</w:t>
      </w:r>
    </w:p>
    <w:p w14:paraId="02DB7627" w14:textId="77777777" w:rsidR="00F665DB" w:rsidRDefault="00F665DB" w:rsidP="00F665DB">
      <w:pPr>
        <w:rPr>
          <w:b/>
          <w:color w:val="000000"/>
          <w:sz w:val="16"/>
        </w:rPr>
      </w:pPr>
    </w:p>
    <w:p w14:paraId="3850587C" w14:textId="77777777" w:rsidR="00F665DB" w:rsidRDefault="00F665DB" w:rsidP="00F665DB">
      <w:pPr>
        <w:rPr>
          <w:color w:val="000000"/>
        </w:rPr>
      </w:pPr>
      <w:r>
        <w:rPr>
          <w:color w:val="000000"/>
        </w:rPr>
        <w:t xml:space="preserve">Do obowiązków Wykonawcy należy: </w:t>
      </w:r>
    </w:p>
    <w:p w14:paraId="7D5F6E3A" w14:textId="77777777" w:rsidR="00F665DB" w:rsidRDefault="00F665DB" w:rsidP="00F665DB">
      <w:pPr>
        <w:rPr>
          <w:color w:val="000000"/>
        </w:rPr>
      </w:pPr>
      <w:r>
        <w:rPr>
          <w:color w:val="000000"/>
        </w:rPr>
        <w:t>1) doprowadzenie wody i energii elektrycznej na teren budowy oraz ponoszenie kosztów zużycia wody i energii w okresie realizacji robót, stosownie do potrzeb budowy.</w:t>
      </w:r>
    </w:p>
    <w:p w14:paraId="5114AE77" w14:textId="77777777" w:rsidR="00F665DB" w:rsidRDefault="00F665DB" w:rsidP="00F665DB">
      <w:pPr>
        <w:jc w:val="both"/>
        <w:rPr>
          <w:color w:val="000000"/>
        </w:rPr>
      </w:pPr>
      <w:r>
        <w:rPr>
          <w:color w:val="000000"/>
        </w:rPr>
        <w:t>2) ponoszenie kosztów utrzymania budowy oraz konserwacji urządzeń obiektów tymczasowych na terenie budowy.</w:t>
      </w:r>
    </w:p>
    <w:p w14:paraId="2175EDC3" w14:textId="77777777" w:rsidR="00E65C91" w:rsidRDefault="00E65C91" w:rsidP="00F665DB">
      <w:pPr>
        <w:jc w:val="both"/>
        <w:rPr>
          <w:color w:val="000000"/>
        </w:rPr>
      </w:pPr>
    </w:p>
    <w:p w14:paraId="442F2636" w14:textId="77777777" w:rsidR="00E65C91" w:rsidRDefault="00E65C91" w:rsidP="00F665DB">
      <w:pPr>
        <w:jc w:val="both"/>
        <w:rPr>
          <w:color w:val="000000"/>
        </w:rPr>
      </w:pPr>
    </w:p>
    <w:p w14:paraId="5FD9AD52" w14:textId="77777777" w:rsidR="00F665DB" w:rsidRDefault="00F665DB" w:rsidP="00F665DB">
      <w:pPr>
        <w:jc w:val="both"/>
        <w:rPr>
          <w:color w:val="000000"/>
        </w:rPr>
      </w:pPr>
      <w:r>
        <w:rPr>
          <w:color w:val="000000"/>
        </w:rPr>
        <w:lastRenderedPageBreak/>
        <w:t>3) prawidłowe zabezpieczenie mienia wymienionego w protokole przekazania placu budowy, 4) zabezpieczenie i oznakowanie robót oraz dbanie o stan techniczny i prawidłowość oznakowania terenu robót przez cały okres realizacji zadania.</w:t>
      </w:r>
    </w:p>
    <w:p w14:paraId="3CDB1C79" w14:textId="77777777" w:rsidR="00F665DB" w:rsidRDefault="00F665DB" w:rsidP="00F665DB">
      <w:pPr>
        <w:jc w:val="both"/>
        <w:rPr>
          <w:color w:val="000000"/>
        </w:rPr>
      </w:pPr>
      <w:r>
        <w:rPr>
          <w:color w:val="000000"/>
        </w:rPr>
        <w:t>5) utrzymywanie terenu budowy w stanie wolnym od przeszkód komunikacyjnych oraz usuwanie i składowanie wszelkie urządzeń pomocniczych, zbędnych materiałów, odpadów             i śmieci oraz niepotrzebnych urządzeń prowizorycznych.</w:t>
      </w:r>
    </w:p>
    <w:p w14:paraId="3CE02732" w14:textId="77777777" w:rsidR="00F665DB" w:rsidRDefault="00F665DB" w:rsidP="00F665DB">
      <w:pPr>
        <w:jc w:val="both"/>
        <w:rPr>
          <w:color w:val="000000"/>
        </w:rPr>
      </w:pPr>
      <w:r>
        <w:rPr>
          <w:color w:val="000000"/>
        </w:rPr>
        <w:t xml:space="preserve">6)  </w:t>
      </w:r>
      <w:r>
        <w:t>zapewnienie Inspektorowi Nadzoru pełnej dostępności do wykonywanych robót</w:t>
      </w:r>
      <w:r>
        <w:rPr>
          <w:color w:val="FF0000"/>
        </w:rPr>
        <w:t xml:space="preserve"> </w:t>
      </w:r>
    </w:p>
    <w:p w14:paraId="7E4C8FD0" w14:textId="77777777" w:rsidR="00F665DB" w:rsidRDefault="00F665DB" w:rsidP="00F665DB">
      <w:pPr>
        <w:jc w:val="both"/>
        <w:rPr>
          <w:color w:val="000000"/>
        </w:rPr>
      </w:pPr>
      <w:r>
        <w:rPr>
          <w:color w:val="000000"/>
        </w:rPr>
        <w:t>7) po zakończeniu robót Wykonawca zobowiązany jest uporządkować teren budowy i przekazać go Zama</w:t>
      </w:r>
      <w:r w:rsidR="00E65C91">
        <w:rPr>
          <w:color w:val="000000"/>
        </w:rPr>
        <w:t>wiającemu w dniu odbioru robót.</w:t>
      </w:r>
    </w:p>
    <w:p w14:paraId="5A3618EB" w14:textId="77777777" w:rsidR="00F665DB" w:rsidRDefault="00E65C91" w:rsidP="00F665DB">
      <w:pPr>
        <w:jc w:val="both"/>
      </w:pPr>
      <w:r>
        <w:rPr>
          <w:color w:val="000000"/>
        </w:rPr>
        <w:t>8</w:t>
      </w:r>
      <w:r w:rsidR="00F665DB">
        <w:rPr>
          <w:color w:val="000000"/>
        </w:rPr>
        <w:t xml:space="preserve">) </w:t>
      </w:r>
      <w:r w:rsidR="00F665DB">
        <w:t xml:space="preserve">być realizowane w oparciu o uzgodniony z Zamawiającym Harmonogram rzeczowo-finansowy wykonania robót. </w:t>
      </w:r>
    </w:p>
    <w:p w14:paraId="6866E109" w14:textId="77777777" w:rsidR="00F665DB" w:rsidRDefault="00F665DB" w:rsidP="00F665DB">
      <w:pPr>
        <w:jc w:val="both"/>
        <w:rPr>
          <w:color w:val="000000"/>
        </w:rPr>
      </w:pPr>
    </w:p>
    <w:p w14:paraId="4DD4052A" w14:textId="77777777" w:rsidR="00F665DB" w:rsidRDefault="00F665DB" w:rsidP="00F665DB">
      <w:pPr>
        <w:jc w:val="center"/>
        <w:rPr>
          <w:color w:val="000000"/>
          <w:sz w:val="16"/>
        </w:rPr>
      </w:pPr>
      <w:r>
        <w:rPr>
          <w:b/>
          <w:color w:val="000000"/>
        </w:rPr>
        <w:t>§ 7</w:t>
      </w:r>
    </w:p>
    <w:p w14:paraId="59D6EF80" w14:textId="77777777" w:rsidR="00F665DB" w:rsidRDefault="00F665DB" w:rsidP="00F665DB">
      <w:pPr>
        <w:jc w:val="center"/>
        <w:rPr>
          <w:color w:val="000000"/>
          <w:sz w:val="16"/>
        </w:rPr>
      </w:pPr>
    </w:p>
    <w:p w14:paraId="25AEFA23" w14:textId="77777777" w:rsidR="00F665DB" w:rsidRPr="00317438" w:rsidRDefault="00F665DB" w:rsidP="00317438">
      <w:pPr>
        <w:pStyle w:val="Tekstpodstawowy"/>
        <w:jc w:val="both"/>
        <w:rPr>
          <w:color w:val="000000"/>
          <w:sz w:val="16"/>
        </w:rPr>
      </w:pPr>
      <w:r>
        <w:rPr>
          <w:b w:val="0"/>
          <w:color w:val="000000"/>
        </w:rPr>
        <w:t>Wykonawca zobowiązuje się zapewnić bezpieczeństwo na terenie budowy i ponosi odpowiedzialność we własnym zakresie za ewentualne szkody powstałe w związku z wykonywaniem robót w stosunku do osób trzecich.</w:t>
      </w:r>
    </w:p>
    <w:p w14:paraId="44BED520" w14:textId="77777777" w:rsidR="00F665DB" w:rsidRDefault="00F665DB" w:rsidP="00F665DB">
      <w:pPr>
        <w:jc w:val="center"/>
        <w:rPr>
          <w:color w:val="000000"/>
          <w:sz w:val="16"/>
        </w:rPr>
      </w:pPr>
    </w:p>
    <w:p w14:paraId="6803003E" w14:textId="77777777" w:rsidR="00F665DB" w:rsidRDefault="00F665DB" w:rsidP="00F665DB">
      <w:pPr>
        <w:jc w:val="center"/>
        <w:rPr>
          <w:color w:val="000000"/>
          <w:sz w:val="16"/>
        </w:rPr>
      </w:pPr>
      <w:r>
        <w:rPr>
          <w:b/>
          <w:color w:val="000000"/>
        </w:rPr>
        <w:t>§ 8</w:t>
      </w:r>
    </w:p>
    <w:p w14:paraId="562D3FA3" w14:textId="77777777" w:rsidR="00F665DB" w:rsidRDefault="00F665DB" w:rsidP="00F665DB">
      <w:pPr>
        <w:jc w:val="center"/>
        <w:rPr>
          <w:color w:val="000000"/>
          <w:sz w:val="16"/>
        </w:rPr>
      </w:pPr>
    </w:p>
    <w:p w14:paraId="20EF2662" w14:textId="77777777" w:rsidR="00F665DB" w:rsidRDefault="00F665DB" w:rsidP="002D4596">
      <w:pPr>
        <w:numPr>
          <w:ilvl w:val="0"/>
          <w:numId w:val="20"/>
        </w:numPr>
        <w:tabs>
          <w:tab w:val="left" w:pos="357"/>
        </w:tabs>
        <w:ind w:left="357"/>
        <w:jc w:val="both"/>
        <w:rPr>
          <w:color w:val="000000"/>
        </w:rPr>
      </w:pPr>
      <w:r>
        <w:rPr>
          <w:color w:val="000000"/>
        </w:rPr>
        <w:t xml:space="preserve">Wykonawca będzie stosował właściwe materiały i technologie </w:t>
      </w:r>
      <w:r>
        <w:t>zgodnie z art. 10 ustawy Prawo budowlane oraz zgodnie z normami i w oparciu o zasady określone w art. 30-30b u PZP oraz</w:t>
      </w:r>
      <w:r>
        <w:rPr>
          <w:color w:val="000000"/>
        </w:rPr>
        <w:t xml:space="preserve"> wymaganiami określonymi w Specyfikacji Technicznej Wykonania i Odbioru Robót.</w:t>
      </w:r>
    </w:p>
    <w:p w14:paraId="11A05319" w14:textId="77777777" w:rsidR="00F665DB" w:rsidRDefault="00F665DB" w:rsidP="002D4596">
      <w:pPr>
        <w:numPr>
          <w:ilvl w:val="0"/>
          <w:numId w:val="20"/>
        </w:numPr>
        <w:tabs>
          <w:tab w:val="left" w:pos="357"/>
        </w:tabs>
        <w:ind w:left="357"/>
        <w:jc w:val="both"/>
        <w:rPr>
          <w:color w:val="000000"/>
        </w:rPr>
      </w:pPr>
      <w:r>
        <w:rPr>
          <w:color w:val="000000"/>
        </w:rPr>
        <w:t>Przy odbiorze końcowym Wykonawca przekaże Zamawiającemu kserokopię ,,karty przekazania odpadów” potwierdzonej za zgodność z oryginałem przez Wykonawcę. ,,Karta przekazania odpadów” będzie potwierdzeniem, że Wykonawca złożył odpady                 w przedsiębiorstwie zajmującym się unieszkodliwianiem odpadów. Koszt złożenia odpadów w miejscu ich unieszkodliwiania ponosi Wykonawca.</w:t>
      </w:r>
    </w:p>
    <w:p w14:paraId="4EA0A339" w14:textId="77777777" w:rsidR="00F665DB" w:rsidRPr="00B27C90" w:rsidRDefault="00F665DB" w:rsidP="002D4596">
      <w:pPr>
        <w:pStyle w:val="Akapitzlist"/>
        <w:numPr>
          <w:ilvl w:val="0"/>
          <w:numId w:val="20"/>
        </w:numPr>
        <w:jc w:val="both"/>
        <w:rPr>
          <w:color w:val="000000"/>
        </w:rPr>
      </w:pPr>
      <w:r w:rsidRPr="00B27C90">
        <w:rPr>
          <w:color w:val="000000"/>
        </w:rPr>
        <w:t>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w:t>
      </w:r>
    </w:p>
    <w:p w14:paraId="03A2A3F1" w14:textId="77777777" w:rsidR="00F665DB" w:rsidRDefault="00F665DB" w:rsidP="00F665DB">
      <w:pPr>
        <w:ind w:left="360" w:hanging="360"/>
        <w:jc w:val="both"/>
        <w:rPr>
          <w:color w:val="000000"/>
        </w:rPr>
      </w:pPr>
      <w:r>
        <w:rPr>
          <w:color w:val="000000"/>
        </w:rPr>
        <w:t>4.  Po zakończeniu zadania Wykonawca przedstawi Zamawiającemu komplet dokumentów potwierdzających prawidłowe i zgodne z umową oraz warunkami przetargu wykonanie robót zawierający w szczególności zestawienie certyfikatów i deklaracji określonych w ust. 3, inwentaryzację powykonawczą, protokoły , kartę przekazania odpadów pod rygorem odmowy dokonania odbioru końcowego.</w:t>
      </w:r>
    </w:p>
    <w:p w14:paraId="11780D0D" w14:textId="77777777" w:rsidR="00F665DB" w:rsidRDefault="00F665DB" w:rsidP="00F665DB">
      <w:pPr>
        <w:jc w:val="center"/>
        <w:rPr>
          <w:b/>
          <w:color w:val="000000"/>
        </w:rPr>
      </w:pPr>
    </w:p>
    <w:p w14:paraId="45995D8D" w14:textId="77777777" w:rsidR="00E65C91" w:rsidRDefault="00E65C91" w:rsidP="00F665DB">
      <w:pPr>
        <w:jc w:val="center"/>
        <w:rPr>
          <w:b/>
          <w:color w:val="000000"/>
        </w:rPr>
      </w:pPr>
    </w:p>
    <w:p w14:paraId="27A6BC0C" w14:textId="77777777" w:rsidR="00E65C91" w:rsidRDefault="00E65C91" w:rsidP="00F665DB">
      <w:pPr>
        <w:jc w:val="center"/>
        <w:rPr>
          <w:b/>
          <w:color w:val="000000"/>
        </w:rPr>
      </w:pPr>
    </w:p>
    <w:p w14:paraId="4288D953" w14:textId="77777777" w:rsidR="00E65C91" w:rsidRDefault="00E65C91" w:rsidP="00F665DB">
      <w:pPr>
        <w:jc w:val="center"/>
        <w:rPr>
          <w:b/>
          <w:color w:val="000000"/>
        </w:rPr>
      </w:pPr>
    </w:p>
    <w:p w14:paraId="17060B23" w14:textId="77777777" w:rsidR="00E65C91" w:rsidRDefault="00E65C91" w:rsidP="00F665DB">
      <w:pPr>
        <w:jc w:val="center"/>
        <w:rPr>
          <w:b/>
          <w:color w:val="000000"/>
        </w:rPr>
      </w:pPr>
    </w:p>
    <w:p w14:paraId="5DE60A37" w14:textId="77777777" w:rsidR="00E65C91" w:rsidRDefault="00E65C91" w:rsidP="00F665DB">
      <w:pPr>
        <w:jc w:val="center"/>
        <w:rPr>
          <w:b/>
          <w:color w:val="000000"/>
        </w:rPr>
      </w:pPr>
    </w:p>
    <w:p w14:paraId="5D22CB47" w14:textId="77777777" w:rsidR="00E65C91" w:rsidRDefault="00E65C91" w:rsidP="00F665DB">
      <w:pPr>
        <w:jc w:val="center"/>
        <w:rPr>
          <w:b/>
          <w:color w:val="000000"/>
        </w:rPr>
      </w:pPr>
    </w:p>
    <w:p w14:paraId="1ADD40D5" w14:textId="77777777" w:rsidR="00E65C91" w:rsidRDefault="00E65C91" w:rsidP="00F665DB">
      <w:pPr>
        <w:jc w:val="center"/>
        <w:rPr>
          <w:b/>
          <w:color w:val="000000"/>
        </w:rPr>
      </w:pPr>
    </w:p>
    <w:p w14:paraId="350CDD48" w14:textId="77777777" w:rsidR="00E65C91" w:rsidRDefault="00E65C91" w:rsidP="00F665DB">
      <w:pPr>
        <w:jc w:val="center"/>
        <w:rPr>
          <w:b/>
          <w:color w:val="000000"/>
        </w:rPr>
      </w:pPr>
    </w:p>
    <w:p w14:paraId="4991EBF2" w14:textId="77777777" w:rsidR="00E65C91" w:rsidRDefault="00E65C91" w:rsidP="00F665DB">
      <w:pPr>
        <w:jc w:val="center"/>
        <w:rPr>
          <w:b/>
          <w:color w:val="000000"/>
        </w:rPr>
      </w:pPr>
    </w:p>
    <w:p w14:paraId="7E15861E" w14:textId="77777777" w:rsidR="00E65C91" w:rsidRDefault="00E65C91" w:rsidP="00F665DB">
      <w:pPr>
        <w:jc w:val="center"/>
        <w:rPr>
          <w:b/>
          <w:color w:val="000000"/>
        </w:rPr>
      </w:pPr>
    </w:p>
    <w:p w14:paraId="1AC7199F" w14:textId="77777777" w:rsidR="00F665DB" w:rsidRDefault="00F665DB" w:rsidP="00F665DB">
      <w:pPr>
        <w:jc w:val="center"/>
        <w:rPr>
          <w:b/>
          <w:color w:val="000000"/>
        </w:rPr>
      </w:pPr>
      <w:r>
        <w:rPr>
          <w:b/>
          <w:color w:val="000000"/>
        </w:rPr>
        <w:lastRenderedPageBreak/>
        <w:t>VI. Wynagrodzenie</w:t>
      </w:r>
    </w:p>
    <w:p w14:paraId="632EB1D1" w14:textId="77777777" w:rsidR="00F665DB" w:rsidRDefault="00F665DB" w:rsidP="00F665DB">
      <w:pPr>
        <w:jc w:val="center"/>
        <w:rPr>
          <w:b/>
          <w:color w:val="000000"/>
        </w:rPr>
      </w:pPr>
    </w:p>
    <w:p w14:paraId="11687C97" w14:textId="77777777" w:rsidR="00F665DB" w:rsidRDefault="00F665DB" w:rsidP="00F665DB">
      <w:pPr>
        <w:jc w:val="center"/>
        <w:rPr>
          <w:b/>
          <w:color w:val="000000"/>
        </w:rPr>
      </w:pPr>
      <w:r>
        <w:rPr>
          <w:b/>
          <w:color w:val="000000"/>
        </w:rPr>
        <w:t>§ 9</w:t>
      </w:r>
    </w:p>
    <w:p w14:paraId="70806247" w14:textId="77777777" w:rsidR="008904A8" w:rsidRPr="00E65C91"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color w:val="000000"/>
        </w:rPr>
      </w:pPr>
      <w:r>
        <w:rPr>
          <w:color w:val="000000"/>
        </w:rPr>
        <w:t xml:space="preserve">Strony ustalają ,że wynagrodzenie Wykonawcy ma charakter kosztorysowy wyliczony na podstawie faktycznie wykonanych ilości robót i cen ustalonych w oparciu o kosztorys ofertowy , stanowiący załącznik do umowy. W przypadku  zmniejszenia zakresu robót wynagrodzenie ulegnie zmniejszeniu o roboty niewykonane, a ich wartość zostanie obliczona na podstawie nośników cenowych podanych w kosztorysie ofertowym. W przypadku  zwiększenia zakresu robót wynagrodzenie ulegnie zwiększeniu  o roboty wykonane, a ich wartość zostanie obliczona na podstawie nośników cenowych podanych w kosztorysie ofertowym. W tym wypadku  na roboty te zostanie podpisany przez obie strony umowy stosowny aneks. </w:t>
      </w:r>
    </w:p>
    <w:p w14:paraId="08472B31" w14:textId="77777777" w:rsidR="00F665DB" w:rsidRPr="00317438" w:rsidRDefault="00F665DB" w:rsidP="002D4596">
      <w:pPr>
        <w:pStyle w:val="Tekstwstpniesformatowany"/>
        <w:numPr>
          <w:ilvl w:val="0"/>
          <w:numId w:val="21"/>
        </w:numPr>
        <w:tabs>
          <w:tab w:val="clear" w:pos="357"/>
          <w:tab w:val="num" w:pos="720"/>
        </w:tabs>
        <w:ind w:left="720" w:hanging="360"/>
        <w:rPr>
          <w:rFonts w:ascii="Times New Roman" w:hAnsi="Times New Roman" w:cs="Times New Roman"/>
          <w:sz w:val="24"/>
        </w:rPr>
      </w:pPr>
      <w:r>
        <w:rPr>
          <w:rFonts w:ascii="Times New Roman" w:hAnsi="Times New Roman" w:cs="Times New Roman"/>
          <w:sz w:val="24"/>
        </w:rPr>
        <w:t>Za wykonanie przedmiotu umowy określonego w § 2 umowy, strony ustalają wynagrodzenie kosztorysowe w łącznej kwocie wynagrodzenia netto …….</w:t>
      </w:r>
      <w:r>
        <w:rPr>
          <w:rFonts w:ascii="Times New Roman" w:hAnsi="Times New Roman" w:cs="Times New Roman"/>
          <w:b/>
          <w:sz w:val="24"/>
        </w:rPr>
        <w:t xml:space="preserve"> PLN</w:t>
      </w:r>
      <w:r>
        <w:rPr>
          <w:rFonts w:ascii="Times New Roman" w:hAnsi="Times New Roman" w:cs="Times New Roman"/>
          <w:sz w:val="24"/>
        </w:rPr>
        <w:t xml:space="preserve"> , plus należny podatek VAT w wysokości </w:t>
      </w:r>
      <w:r>
        <w:rPr>
          <w:rFonts w:ascii="Times New Roman" w:hAnsi="Times New Roman" w:cs="Times New Roman"/>
          <w:b/>
          <w:sz w:val="24"/>
        </w:rPr>
        <w:t>……………… PLN</w:t>
      </w:r>
      <w:r>
        <w:rPr>
          <w:rFonts w:ascii="Times New Roman" w:hAnsi="Times New Roman" w:cs="Times New Roman"/>
          <w:sz w:val="24"/>
        </w:rPr>
        <w:t xml:space="preserve">. Łącznie wynagrodzenie brutto wynosi </w:t>
      </w:r>
      <w:r>
        <w:rPr>
          <w:rFonts w:ascii="Times New Roman" w:hAnsi="Times New Roman" w:cs="Times New Roman"/>
          <w:b/>
          <w:sz w:val="24"/>
        </w:rPr>
        <w:t xml:space="preserve">……………………   PLN </w:t>
      </w:r>
      <w:r>
        <w:rPr>
          <w:rFonts w:ascii="Times New Roman" w:hAnsi="Times New Roman" w:cs="Times New Roman"/>
          <w:sz w:val="24"/>
        </w:rPr>
        <w:t xml:space="preserve">, (słownie:  ……………………………..)  z zastrzeżeniem, iż wartość umowy brutto ulegnie zmianie w przypadku zmiany stawki podatku VAT w ramach niniejszej umowy. </w:t>
      </w:r>
      <w:r w:rsidRPr="00317438">
        <w:rPr>
          <w:rFonts w:ascii="Times New Roman" w:hAnsi="Times New Roman" w:cs="Times New Roman"/>
          <w:sz w:val="24"/>
        </w:rPr>
        <w:t>Zmiana stawki nastąpi z dniem wejścia w życie aktu prawnego zmieniającego stawkę podatku VAT. Zapłata wynagrodzenia nastąpi w terminie do 30 dni od dnia wykonania robót budowlanych oraz złożenia Zamawiającemu faktury VAT lub rachunku i dokonania odbioru końcowego lub protokołu odbioru elementów robót budowlanych stwierdzającego, że roboty budowlane zostały wykonane bez wad i usterek, oraz przedstawieniu Zamawiającemu dokumentów potwierdzających dokonanie zapłaty wymaganego wynagrodzenia przysługującego podwykonawcy lub dalszemu podwykonawcy, przelewem na rachunek b</w:t>
      </w:r>
      <w:r w:rsidR="00317438">
        <w:rPr>
          <w:rFonts w:ascii="Times New Roman" w:hAnsi="Times New Roman" w:cs="Times New Roman"/>
          <w:sz w:val="24"/>
        </w:rPr>
        <w:t>ankowy wskazany przez Wykonawcę</w:t>
      </w:r>
    </w:p>
    <w:p w14:paraId="2D50B1C5"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wynagrodzenia za wykonanie przedmiotu umowy następować będzie na podstawie podpisanego przez Zamawiającego protokołu odbioru elementów robót, a zapłata następuje w terminie do 30  dni od dnia doręczenia prawidłowo wystawionej faktury VAT.</w:t>
      </w:r>
    </w:p>
    <w:p w14:paraId="0BC0AA89"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obejmuje wszystkie koszty związane z wykonaniem przedmiotu umowy oraz:</w:t>
      </w:r>
    </w:p>
    <w:p w14:paraId="795B06AF"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urządzenia, zagospodarowania i dozoru placu budowy, doprowadzenia niezbędnych mediów oraz koszty ich zużycia w trakcie realizacji robót,</w:t>
      </w:r>
    </w:p>
    <w:p w14:paraId="341C5B44"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wykonanie projektów organizacji ruchu na czas wykonywania przedmiotu zamówienia oraz opłat związanych z zajęciem pasa drogowego zarządców dróg, w których pasie będą prowadzone prace,</w:t>
      </w:r>
    </w:p>
    <w:p w14:paraId="3EE60490"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inwentaryzacji powykonawczej,</w:t>
      </w:r>
    </w:p>
    <w:p w14:paraId="1949DF62"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odbiorów technicznych,</w:t>
      </w:r>
    </w:p>
    <w:p w14:paraId="420B68A0" w14:textId="77777777" w:rsidR="00B27C90" w:rsidRDefault="00F665DB" w:rsidP="009665AD">
      <w:pPr>
        <w:pStyle w:val="Tekstwstpniesformatowany"/>
        <w:ind w:left="705"/>
        <w:jc w:val="both"/>
        <w:rPr>
          <w:rFonts w:ascii="Times New Roman" w:hAnsi="Times New Roman" w:cs="Times New Roman"/>
          <w:sz w:val="24"/>
        </w:rPr>
      </w:pPr>
      <w:r>
        <w:rPr>
          <w:rFonts w:ascii="Times New Roman" w:hAnsi="Times New Roman" w:cs="Times New Roman"/>
          <w:sz w:val="24"/>
        </w:rPr>
        <w:t>- koszt ubezpieczenia budowy i robót z tytułu szkód, które mogą zaistnieć w związku z określonymi zdarzeniami losowymi oraz</w:t>
      </w:r>
      <w:r w:rsidR="009665AD">
        <w:rPr>
          <w:rFonts w:ascii="Times New Roman" w:hAnsi="Times New Roman" w:cs="Times New Roman"/>
          <w:sz w:val="24"/>
        </w:rPr>
        <w:t xml:space="preserve"> od odpowiedzialności cywilnej,</w:t>
      </w:r>
    </w:p>
    <w:p w14:paraId="4AB99A8A" w14:textId="77777777" w:rsidR="00F665DB" w:rsidRDefault="00F665DB" w:rsidP="00F665DB">
      <w:pPr>
        <w:pStyle w:val="Tekstwstpniesformatowany"/>
        <w:ind w:left="705"/>
        <w:jc w:val="both"/>
        <w:rPr>
          <w:rFonts w:ascii="Times New Roman" w:hAnsi="Times New Roman" w:cs="Times New Roman"/>
          <w:sz w:val="24"/>
        </w:rPr>
      </w:pPr>
      <w:r>
        <w:rPr>
          <w:rFonts w:ascii="Times New Roman" w:hAnsi="Times New Roman" w:cs="Times New Roman"/>
          <w:sz w:val="24"/>
        </w:rPr>
        <w:t>- koszt zapewnienia warunków bhp i p. poż. w trakcie realizacji robót,</w:t>
      </w:r>
    </w:p>
    <w:p w14:paraId="4D6A86DC" w14:textId="77777777" w:rsidR="009665AD" w:rsidRDefault="00F665DB" w:rsidP="008904A8">
      <w:pPr>
        <w:pStyle w:val="Tekstwstpniesformatowany"/>
        <w:ind w:left="705"/>
        <w:jc w:val="both"/>
        <w:rPr>
          <w:rFonts w:ascii="Times New Roman" w:hAnsi="Times New Roman" w:cs="Times New Roman"/>
          <w:sz w:val="24"/>
        </w:rPr>
      </w:pPr>
      <w:r>
        <w:rPr>
          <w:rFonts w:ascii="Times New Roman" w:hAnsi="Times New Roman" w:cs="Times New Roman"/>
          <w:sz w:val="24"/>
        </w:rPr>
        <w:t>- pozostałe koszty niezbędne do pra</w:t>
      </w:r>
      <w:r w:rsidR="008904A8">
        <w:rPr>
          <w:rFonts w:ascii="Times New Roman" w:hAnsi="Times New Roman" w:cs="Times New Roman"/>
          <w:sz w:val="24"/>
        </w:rPr>
        <w:t>widłowego wykonania zamówienia.</w:t>
      </w:r>
    </w:p>
    <w:p w14:paraId="0AC480E3"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Wynagrodzenie nie obejmuje kosztów związanych z inwestycją, które inwestor zobowiązany jest ponieść we własnym zakresie.</w:t>
      </w:r>
    </w:p>
    <w:p w14:paraId="2F914B93" w14:textId="77777777" w:rsidR="00E65C91" w:rsidRDefault="00E65C91" w:rsidP="00E65C91">
      <w:pPr>
        <w:pStyle w:val="Tekstwstpniesformatowany"/>
        <w:jc w:val="both"/>
        <w:rPr>
          <w:rFonts w:ascii="Times New Roman" w:hAnsi="Times New Roman" w:cs="Times New Roman"/>
          <w:sz w:val="24"/>
        </w:rPr>
      </w:pPr>
    </w:p>
    <w:p w14:paraId="740D0856" w14:textId="77777777" w:rsidR="00E65C91" w:rsidRDefault="00E65C91" w:rsidP="00E65C91">
      <w:pPr>
        <w:pStyle w:val="Tekstwstpniesformatowany"/>
        <w:jc w:val="both"/>
        <w:rPr>
          <w:rFonts w:ascii="Times New Roman" w:hAnsi="Times New Roman" w:cs="Times New Roman"/>
          <w:sz w:val="24"/>
        </w:rPr>
      </w:pPr>
    </w:p>
    <w:p w14:paraId="3305C574" w14:textId="77777777" w:rsidR="00E65C91" w:rsidRDefault="00E65C91" w:rsidP="00E65C91">
      <w:pPr>
        <w:pStyle w:val="Tekstwstpniesformatowany"/>
        <w:jc w:val="both"/>
        <w:rPr>
          <w:rFonts w:ascii="Times New Roman" w:hAnsi="Times New Roman" w:cs="Times New Roman"/>
          <w:sz w:val="24"/>
        </w:rPr>
      </w:pPr>
    </w:p>
    <w:p w14:paraId="7F74B081" w14:textId="77777777" w:rsidR="00E65C91" w:rsidRDefault="00E65C91" w:rsidP="00E65C91">
      <w:pPr>
        <w:pStyle w:val="Tekstwstpniesformatowany"/>
        <w:jc w:val="both"/>
        <w:rPr>
          <w:rFonts w:ascii="Times New Roman" w:hAnsi="Times New Roman" w:cs="Times New Roman"/>
          <w:sz w:val="24"/>
        </w:rPr>
      </w:pPr>
    </w:p>
    <w:p w14:paraId="3AA43C00" w14:textId="77777777" w:rsidR="00E65C91" w:rsidRPr="00F665DB" w:rsidRDefault="00E65C91" w:rsidP="00E65C91">
      <w:pPr>
        <w:pStyle w:val="Tekstwstpniesformatowany"/>
        <w:jc w:val="both"/>
        <w:rPr>
          <w:rFonts w:ascii="Times New Roman" w:hAnsi="Times New Roman" w:cs="Times New Roman"/>
          <w:sz w:val="24"/>
        </w:rPr>
      </w:pPr>
    </w:p>
    <w:p w14:paraId="499E9EA5" w14:textId="77777777" w:rsidR="00F02DCA" w:rsidRPr="00B27C90"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uzasadnionych przypadkach dopuszcza się wprowadzenie zmian w stosunku do projektu budowlanego:</w:t>
      </w:r>
    </w:p>
    <w:p w14:paraId="65390731" w14:textId="77777777" w:rsidR="00F665DB"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projekt. W tym przypadku Wykonawca przedstawia projekt zamienny zawierający opis proponowanych zmian wraz z rysunkami. Projekt taki wymaga akceptacji nadzoru autorskiego i zatwierdzenia do realizacji przez Zamawiającego. Koszty związane z uzyskaniem akceptacji nadzoru autorskiego ponosi Wykonawca.</w:t>
      </w:r>
    </w:p>
    <w:p w14:paraId="57D5C82D" w14:textId="77777777" w:rsidR="00A173C1" w:rsidRPr="00E65C91" w:rsidRDefault="00F665DB" w:rsidP="002D4596">
      <w:pPr>
        <w:pStyle w:val="Tekstwstpniesformatowany"/>
        <w:numPr>
          <w:ilvl w:val="0"/>
          <w:numId w:val="22"/>
        </w:numPr>
        <w:jc w:val="both"/>
        <w:rPr>
          <w:rFonts w:ascii="Times New Roman" w:hAnsi="Times New Roman" w:cs="Times New Roman"/>
          <w:iCs/>
          <w:sz w:val="24"/>
        </w:rPr>
      </w:pPr>
      <w:r>
        <w:rPr>
          <w:rFonts w:ascii="Times New Roman" w:hAnsi="Times New Roman" w:cs="Times New Roman"/>
          <w:iCs/>
          <w:sz w:val="24"/>
        </w:rPr>
        <w:t>w przypadku, gdy z punktu widzenia Zamawiającego zachodzi potrzeba zmiany rozwiązań technicznych wynikających z umowy, Zamawiający sporządza protokół konieczności a następnie dostarcza dokumentację projektową na te roboty wraz ze zleceniem ich wykonania.</w:t>
      </w:r>
    </w:p>
    <w:p w14:paraId="3F6D5D56" w14:textId="77777777" w:rsidR="00F665DB" w:rsidRDefault="00F665DB" w:rsidP="002D4596">
      <w:pPr>
        <w:pStyle w:val="Tekstwstpniesformatowany"/>
        <w:numPr>
          <w:ilvl w:val="0"/>
          <w:numId w:val="21"/>
        </w:numPr>
        <w:tabs>
          <w:tab w:val="clear" w:pos="357"/>
          <w:tab w:val="num" w:pos="720"/>
        </w:tabs>
        <w:ind w:left="720" w:hanging="360"/>
        <w:jc w:val="both"/>
        <w:rPr>
          <w:rFonts w:ascii="Times New Roman" w:hAnsi="Times New Roman" w:cs="Times New Roman"/>
          <w:iCs/>
          <w:sz w:val="24"/>
        </w:rPr>
      </w:pPr>
      <w:r>
        <w:rPr>
          <w:rFonts w:ascii="Times New Roman" w:hAnsi="Times New Roman" w:cs="Times New Roman"/>
          <w:iCs/>
          <w:sz w:val="24"/>
        </w:rPr>
        <w:t>W przypadku gdy określone w ust. 6 lit. b) zmiany spowodują wzrost kosztów, roboty te będą traktowane jako dodatkowe i Zamawiający złoży na ich wykonanie zamówienie w trybie wynikającym z ustawy Prawo zamówień publicznych.</w:t>
      </w:r>
    </w:p>
    <w:p w14:paraId="61A270CD" w14:textId="77777777" w:rsidR="00F665DB" w:rsidRDefault="00F665DB" w:rsidP="002D4596">
      <w:pPr>
        <w:pStyle w:val="Akapitzlist"/>
        <w:widowControl/>
        <w:numPr>
          <w:ilvl w:val="0"/>
          <w:numId w:val="21"/>
        </w:numPr>
        <w:tabs>
          <w:tab w:val="clear" w:pos="357"/>
          <w:tab w:val="num" w:pos="720"/>
        </w:tabs>
        <w:suppressAutoHyphens w:val="0"/>
        <w:autoSpaceDE w:val="0"/>
        <w:autoSpaceDN w:val="0"/>
        <w:adjustRightInd w:val="0"/>
        <w:ind w:left="720" w:hanging="360"/>
        <w:rPr>
          <w:bCs/>
          <w:color w:val="000000"/>
        </w:rPr>
      </w:pPr>
      <w:r>
        <w:rPr>
          <w:bCs/>
          <w:color w:val="000000"/>
        </w:rPr>
        <w:t xml:space="preserve">Zamawiający przewiduje możliwość udzielenia zamówienia w ramach robót zamiennych. Rozliczenie robót zamiennych odbywać się będzie na podstawie kosztorysu różnicowego wykonanego w oparciu o następujące założenia: </w:t>
      </w:r>
    </w:p>
    <w:p w14:paraId="2FCE4A08" w14:textId="77777777" w:rsidR="00F665DB" w:rsidRDefault="00F665DB" w:rsidP="00F665DB">
      <w:pPr>
        <w:pStyle w:val="Akapitzlist"/>
        <w:autoSpaceDE w:val="0"/>
        <w:autoSpaceDN w:val="0"/>
        <w:adjustRightInd w:val="0"/>
        <w:rPr>
          <w:bCs/>
          <w:color w:val="000000"/>
        </w:rPr>
      </w:pPr>
      <w:r>
        <w:rPr>
          <w:bCs/>
          <w:color w:val="000000"/>
        </w:rPr>
        <w:t>a) wyliczenie ceny roboty pierwotnej w oparciu o kosztorys ofertowy</w:t>
      </w:r>
    </w:p>
    <w:p w14:paraId="17FADB6B" w14:textId="77777777" w:rsidR="00F665DB" w:rsidRDefault="00F665DB" w:rsidP="00F665DB">
      <w:pPr>
        <w:pStyle w:val="Akapitzlist"/>
        <w:autoSpaceDE w:val="0"/>
        <w:autoSpaceDN w:val="0"/>
        <w:adjustRightInd w:val="0"/>
        <w:rPr>
          <w:bCs/>
          <w:color w:val="000000"/>
        </w:rPr>
      </w:pPr>
      <w:r>
        <w:rPr>
          <w:bCs/>
          <w:color w:val="000000"/>
        </w:rPr>
        <w:t xml:space="preserve">b) wyliczenie ceny roboty zamiennej w oparciu o kosztorys ofertowy ( ceny materiałów , sprzętu oraz ceny robocizny zysku i kosztów ogólnych) a w przypadku braku w kosztorysie ofertowym którego kol wiek z powyższych składników należy przyjąć ceny SEKOCENBUD- u za poprzedni kwartał w którym roboty zamienne  zostały wykonane. </w:t>
      </w:r>
    </w:p>
    <w:p w14:paraId="0DC0486E" w14:textId="77777777" w:rsidR="00F665DB" w:rsidRDefault="00F665DB" w:rsidP="00682B76">
      <w:pPr>
        <w:rPr>
          <w:b/>
          <w:color w:val="000000"/>
        </w:rPr>
      </w:pPr>
    </w:p>
    <w:p w14:paraId="24A74C0D" w14:textId="77777777" w:rsidR="00F665DB" w:rsidRDefault="00F665DB" w:rsidP="00F665DB">
      <w:pPr>
        <w:jc w:val="center"/>
        <w:rPr>
          <w:b/>
        </w:rPr>
      </w:pPr>
      <w:r>
        <w:rPr>
          <w:b/>
          <w:color w:val="000000"/>
        </w:rPr>
        <w:t>VII. Sposób płatności</w:t>
      </w:r>
    </w:p>
    <w:p w14:paraId="411D4904" w14:textId="77777777" w:rsidR="00F665DB" w:rsidRDefault="00F665DB" w:rsidP="00F665DB">
      <w:pPr>
        <w:rPr>
          <w:b/>
          <w:color w:val="000000"/>
        </w:rPr>
      </w:pPr>
    </w:p>
    <w:p w14:paraId="1B87046F" w14:textId="77777777" w:rsidR="00F665DB" w:rsidRDefault="00F665DB" w:rsidP="00F665DB">
      <w:pPr>
        <w:jc w:val="center"/>
        <w:rPr>
          <w:b/>
          <w:color w:val="000000"/>
        </w:rPr>
      </w:pPr>
      <w:r>
        <w:rPr>
          <w:b/>
          <w:color w:val="000000"/>
        </w:rPr>
        <w:t>§ 10</w:t>
      </w:r>
    </w:p>
    <w:p w14:paraId="25C1D1F8" w14:textId="77777777" w:rsidR="00F665DB" w:rsidRDefault="00F665DB" w:rsidP="00F665DB">
      <w:pPr>
        <w:jc w:val="center"/>
        <w:rPr>
          <w:b/>
          <w:color w:val="000000"/>
        </w:rPr>
      </w:pPr>
    </w:p>
    <w:p w14:paraId="17A0E10D"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Rozliczenie za wykonanie przedmiotu umowy nastąpi fakturą końcową po odbiorze całości przedmiotu umowy. Dopuszcza się możliwość wystawiania faktur częściowych, które będą wystawiane po wykonaniu i odebraniu robót protokołami odbioru elementów potwierdzonymi przez inspektora nadzoru i kierownika robót. Wartość faktur częściowych nie może przekroczyć 90% ceny brutto wykonania przedmiotu umowy określonego w § 9 ust. 2 umowy.</w:t>
      </w:r>
    </w:p>
    <w:p w14:paraId="11E66DE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 xml:space="preserve">Termin zapłaty faktury końcowej jak i faktur przejściowych Wykonawcy wynosi do 30  dni, licząc od daty dostarczenia Zamawiającemu faktury wraz z dokumentami rozliczeniowymi. </w:t>
      </w:r>
    </w:p>
    <w:p w14:paraId="50137AB4"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 dzień zapłaty uważany będzie dzień obciążenia rachunku Zamawiającego.</w:t>
      </w:r>
    </w:p>
    <w:p w14:paraId="16573D49" w14:textId="77777777" w:rsidR="009665AD"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 przypadku fakturowania robót realizowanych przez podwykonawców, Wykonawca do swojej faktury załączy kserokopię faktury podwykonawcy wraz z protokołem odbioru oraz dyspozycję przelewu należności na konto podwykonawcy, w formie uzgodnionej z Zamawiającym.</w:t>
      </w:r>
    </w:p>
    <w:p w14:paraId="2BD6D098" w14:textId="77777777" w:rsidR="00E65C91" w:rsidRDefault="00E65C91" w:rsidP="00E65C91">
      <w:pPr>
        <w:pStyle w:val="Tekstwstpniesformatowany"/>
        <w:jc w:val="both"/>
        <w:rPr>
          <w:rFonts w:ascii="Times New Roman" w:hAnsi="Times New Roman" w:cs="Times New Roman"/>
          <w:sz w:val="24"/>
        </w:rPr>
      </w:pPr>
    </w:p>
    <w:p w14:paraId="6B0D1E19" w14:textId="77777777" w:rsidR="00E65C91" w:rsidRDefault="00E65C91" w:rsidP="00E65C91">
      <w:pPr>
        <w:pStyle w:val="Tekstwstpniesformatowany"/>
        <w:jc w:val="both"/>
        <w:rPr>
          <w:rFonts w:ascii="Times New Roman" w:hAnsi="Times New Roman" w:cs="Times New Roman"/>
          <w:sz w:val="24"/>
        </w:rPr>
      </w:pPr>
    </w:p>
    <w:p w14:paraId="71489ED6" w14:textId="77777777" w:rsidR="00E65C91" w:rsidRDefault="00E65C91" w:rsidP="00E65C91">
      <w:pPr>
        <w:pStyle w:val="Tekstwstpniesformatowany"/>
        <w:jc w:val="both"/>
        <w:rPr>
          <w:rFonts w:ascii="Times New Roman" w:hAnsi="Times New Roman" w:cs="Times New Roman"/>
          <w:sz w:val="24"/>
        </w:rPr>
      </w:pPr>
    </w:p>
    <w:p w14:paraId="0A027E64" w14:textId="77777777" w:rsidR="00E65C91" w:rsidRPr="008904A8" w:rsidRDefault="00E65C91" w:rsidP="00E65C91">
      <w:pPr>
        <w:pStyle w:val="Tekstwstpniesformatowany"/>
        <w:jc w:val="both"/>
        <w:rPr>
          <w:rFonts w:ascii="Times New Roman" w:hAnsi="Times New Roman" w:cs="Times New Roman"/>
          <w:sz w:val="24"/>
        </w:rPr>
      </w:pPr>
    </w:p>
    <w:p w14:paraId="1CB7858B"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Wykonawca oświadcza, ze:</w:t>
      </w:r>
    </w:p>
    <w:p w14:paraId="478AD659"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344DFEA8"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numer NIP ………………………………..</w:t>
      </w:r>
    </w:p>
    <w:p w14:paraId="2F2F4335" w14:textId="77777777" w:rsidR="00F665DB" w:rsidRDefault="00F665DB" w:rsidP="002D4596">
      <w:pPr>
        <w:pStyle w:val="Tekstwstpniesformatowany"/>
        <w:numPr>
          <w:ilvl w:val="0"/>
          <w:numId w:val="23"/>
        </w:numPr>
        <w:tabs>
          <w:tab w:val="clear" w:pos="357"/>
          <w:tab w:val="num" w:pos="720"/>
        </w:tabs>
        <w:ind w:left="720" w:hanging="360"/>
        <w:jc w:val="both"/>
        <w:rPr>
          <w:rFonts w:ascii="Times New Roman" w:hAnsi="Times New Roman" w:cs="Times New Roman"/>
          <w:sz w:val="24"/>
        </w:rPr>
      </w:pPr>
      <w:r>
        <w:rPr>
          <w:rFonts w:ascii="Times New Roman" w:hAnsi="Times New Roman" w:cs="Times New Roman"/>
          <w:sz w:val="24"/>
        </w:rPr>
        <w:t>Zamawiający oświadcza, że:</w:t>
      </w:r>
    </w:p>
    <w:p w14:paraId="4332095E" w14:textId="77777777" w:rsidR="00F02DCA" w:rsidRPr="00B27C90"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jest płatnikiem podatku VAT,</w:t>
      </w:r>
    </w:p>
    <w:p w14:paraId="719E2F11" w14:textId="77777777" w:rsidR="00F665DB" w:rsidRDefault="00F665DB" w:rsidP="002D4596">
      <w:pPr>
        <w:pStyle w:val="Tekstwstpniesformatowany"/>
        <w:numPr>
          <w:ilvl w:val="0"/>
          <w:numId w:val="24"/>
        </w:numPr>
        <w:jc w:val="both"/>
        <w:rPr>
          <w:rFonts w:ascii="Times New Roman" w:hAnsi="Times New Roman" w:cs="Times New Roman"/>
          <w:b/>
          <w:sz w:val="24"/>
        </w:rPr>
      </w:pPr>
      <w:r>
        <w:rPr>
          <w:rFonts w:ascii="Times New Roman" w:hAnsi="Times New Roman" w:cs="Times New Roman"/>
          <w:b/>
          <w:sz w:val="24"/>
        </w:rPr>
        <w:t>posiada num</w:t>
      </w:r>
      <w:r w:rsidR="00A173C1">
        <w:rPr>
          <w:rFonts w:ascii="Times New Roman" w:hAnsi="Times New Roman" w:cs="Times New Roman"/>
          <w:b/>
          <w:sz w:val="24"/>
        </w:rPr>
        <w:t xml:space="preserve">er NIP </w:t>
      </w:r>
      <w:r w:rsidR="00C8576C">
        <w:rPr>
          <w:rFonts w:ascii="Times New Roman" w:hAnsi="Times New Roman" w:cs="Times New Roman"/>
          <w:b/>
          <w:sz w:val="24"/>
        </w:rPr>
        <w:t>816-15-70-014</w:t>
      </w:r>
    </w:p>
    <w:p w14:paraId="5C8089CC" w14:textId="77777777" w:rsidR="00F665DB" w:rsidRDefault="00F665DB" w:rsidP="002D4596">
      <w:pPr>
        <w:pStyle w:val="Tekstwstpniesformatowany"/>
        <w:numPr>
          <w:ilvl w:val="0"/>
          <w:numId w:val="24"/>
        </w:numPr>
        <w:jc w:val="both"/>
        <w:rPr>
          <w:rFonts w:ascii="Times New Roman" w:hAnsi="Times New Roman" w:cs="Times New Roman"/>
          <w:sz w:val="24"/>
        </w:rPr>
      </w:pPr>
      <w:r>
        <w:rPr>
          <w:rFonts w:ascii="Times New Roman" w:hAnsi="Times New Roman" w:cs="Times New Roman"/>
          <w:sz w:val="24"/>
        </w:rPr>
        <w:t>upoważnia Wykonawcę do wystawiania faktur VAT bez swojego podpisu.</w:t>
      </w:r>
    </w:p>
    <w:p w14:paraId="4A33433B" w14:textId="77777777" w:rsidR="00F665DB" w:rsidRDefault="00F665DB" w:rsidP="00F665DB">
      <w:pPr>
        <w:pStyle w:val="Tekstwstpniesformatowany"/>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Zamawiający nie udziela zaliczek.</w:t>
      </w:r>
    </w:p>
    <w:p w14:paraId="2BA70C65" w14:textId="77777777" w:rsidR="00F665DB" w:rsidRDefault="00F665DB" w:rsidP="00F665DB">
      <w:pPr>
        <w:pStyle w:val="Tekstpodstawowy"/>
        <w:jc w:val="both"/>
        <w:rPr>
          <w:b w:val="0"/>
          <w:color w:val="000000"/>
        </w:rPr>
      </w:pPr>
    </w:p>
    <w:p w14:paraId="42934FFD" w14:textId="77777777" w:rsidR="00F665DB" w:rsidRDefault="00F665DB" w:rsidP="00F665DB">
      <w:pPr>
        <w:jc w:val="center"/>
        <w:rPr>
          <w:b/>
        </w:rPr>
      </w:pPr>
      <w:r>
        <w:rPr>
          <w:b/>
        </w:rPr>
        <w:t>VIII. Podwykonawcy</w:t>
      </w:r>
      <w:r>
        <w:rPr>
          <w:i/>
        </w:rPr>
        <w:t>*</w:t>
      </w:r>
    </w:p>
    <w:p w14:paraId="287079D3" w14:textId="77777777" w:rsidR="00F665DB" w:rsidRDefault="008904A8" w:rsidP="00F665DB">
      <w:pPr>
        <w:jc w:val="center"/>
        <w:rPr>
          <w:b/>
        </w:rPr>
      </w:pPr>
      <w:r>
        <w:rPr>
          <w:b/>
        </w:rPr>
        <w:t>§ 11</w:t>
      </w:r>
    </w:p>
    <w:p w14:paraId="7DFE501E" w14:textId="77777777" w:rsidR="00D018AE" w:rsidRPr="00E65C91" w:rsidRDefault="00E50767" w:rsidP="002D4596">
      <w:pPr>
        <w:numPr>
          <w:ilvl w:val="0"/>
          <w:numId w:val="34"/>
        </w:numPr>
        <w:tabs>
          <w:tab w:val="num" w:pos="284"/>
        </w:tabs>
        <w:spacing w:line="100" w:lineRule="atLeast"/>
        <w:ind w:left="284" w:hanging="284"/>
        <w:jc w:val="both"/>
        <w:rPr>
          <w:sz w:val="22"/>
          <w:szCs w:val="22"/>
        </w:rPr>
      </w:pPr>
      <w:r>
        <w:rPr>
          <w:sz w:val="22"/>
          <w:szCs w:val="22"/>
        </w:rPr>
        <w:t xml:space="preserve">Wykonawca – zgodnie z oświadczeniem zawartym w Ofercie – zamówienie wykona sam, za wyjątkiem robót w zakresie </w:t>
      </w:r>
      <w:r w:rsidR="0094657A">
        <w:rPr>
          <w:sz w:val="22"/>
          <w:szCs w:val="22"/>
        </w:rPr>
        <w:t>……………………………………………………………………</w:t>
      </w:r>
      <w:r>
        <w:rPr>
          <w:sz w:val="22"/>
          <w:szCs w:val="22"/>
        </w:rPr>
        <w:t>, które zostaną wykonane przy udziale podwykonawcy/ów w tym, na którego/ych zasoby się powoływał w celu wykazania spełniania warunków udziału w postępowaniu, o k</w:t>
      </w:r>
      <w:r w:rsidR="00E65C91">
        <w:rPr>
          <w:sz w:val="22"/>
          <w:szCs w:val="22"/>
        </w:rPr>
        <w:t>tórych mowa w art. 22 ustawy PZP</w:t>
      </w:r>
      <w:r>
        <w:rPr>
          <w:sz w:val="22"/>
          <w:szCs w:val="22"/>
        </w:rPr>
        <w:t>.</w:t>
      </w:r>
    </w:p>
    <w:p w14:paraId="20547F25"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Jeżeli zmiana albo rezygnacja z podwykonawcy dotyczyć będzie podmiotu, na którego zasoby Wykonawca powoływał się, na zasadach o</w:t>
      </w:r>
      <w:r w:rsidR="00E65C91">
        <w:rPr>
          <w:color w:val="000000" w:themeColor="text1"/>
          <w:sz w:val="22"/>
          <w:szCs w:val="22"/>
        </w:rPr>
        <w:t>kreślonych w art. 22a ustawy PZP</w:t>
      </w:r>
      <w:r>
        <w:rPr>
          <w:color w:val="000000" w:themeColor="text1"/>
          <w:sz w:val="22"/>
          <w:szCs w:val="22"/>
        </w:rPr>
        <w:t xml:space="preserve">, w celu wykazania spełniania warunków udziału w postępowaniu, o których </w:t>
      </w:r>
      <w:r w:rsidR="00E65C91">
        <w:rPr>
          <w:color w:val="000000" w:themeColor="text1"/>
          <w:sz w:val="22"/>
          <w:szCs w:val="22"/>
        </w:rPr>
        <w:t>mowa w art. 22 ust. 1 ustawy PZP</w:t>
      </w:r>
      <w:r>
        <w:rPr>
          <w:color w:val="000000" w:themeColor="text1"/>
          <w:sz w:val="22"/>
          <w:szCs w:val="22"/>
        </w:rPr>
        <w:t>, Wykonawca jest obowiązany wykazać Zamawiającemu, iż proponowany inny podwykonawca lub Wykonawca samodzielnie spełnia je w stopniu nie mniejszym niż wymagany w trakcie postępowania o udzielenie zamówienia.</w:t>
      </w:r>
    </w:p>
    <w:p w14:paraId="649E65D0" w14:textId="77777777" w:rsidR="00E50767" w:rsidRDefault="00E50767" w:rsidP="002D4596">
      <w:pPr>
        <w:numPr>
          <w:ilvl w:val="0"/>
          <w:numId w:val="34"/>
        </w:numPr>
        <w:spacing w:line="102" w:lineRule="atLeast"/>
        <w:ind w:left="284" w:hanging="284"/>
        <w:jc w:val="both"/>
        <w:rPr>
          <w:sz w:val="22"/>
          <w:szCs w:val="22"/>
        </w:rPr>
      </w:pPr>
      <w:r>
        <w:rPr>
          <w:sz w:val="22"/>
          <w:szCs w:val="22"/>
        </w:rPr>
        <w:t>Wykonawca, podwykonawca lub dalszy podwykonawca zgłasza Zamawiającemu szczegółowy przedmiot robót budowlanych, które zamierza zlecić do wykonania przez podwykonawcę lub dalszego podwykonawcę przed przystąpieniem do ich wykonywania. Zamawiający w terminie 30 dni od dnia zgłoszenia, o którym mowa w zdaniu pierwszym może złożyć sprzeciw wykonawcy, podwykonawcy lub dalszemu podwykonawcy wobec wykonywania tych robót przez podwykonawcę lub dalszego podwykonawcę. Zgłoszenie oraz sprzeciw, o których mowa wyżej wymagają zachowania formy pisemnej pod rygorem nieważności.</w:t>
      </w:r>
    </w:p>
    <w:p w14:paraId="2BB4BF52" w14:textId="77777777" w:rsidR="00E50767" w:rsidRDefault="00E50767" w:rsidP="002D4596">
      <w:pPr>
        <w:numPr>
          <w:ilvl w:val="0"/>
          <w:numId w:val="34"/>
        </w:numPr>
        <w:spacing w:line="102" w:lineRule="atLeast"/>
        <w:ind w:left="284" w:hanging="284"/>
        <w:rPr>
          <w:color w:val="000000" w:themeColor="text1"/>
          <w:sz w:val="22"/>
          <w:szCs w:val="22"/>
        </w:rPr>
      </w:pPr>
      <w:r>
        <w:rPr>
          <w:color w:val="000000" w:themeColor="text1"/>
          <w:sz w:val="22"/>
          <w:szCs w:val="22"/>
        </w:rPr>
        <w:t>Wykonawca, podwykonawca lub dalszy podwykonawca zamówienia zamierzający zawrzeć umowę  o podwykonawstwo, której przedmiotem są roboty budowlane, jest zobowiązany, w trakcie realizacji niniejszego zamówienia, do przedłożenia Zamawiającemu projektu tej umowy, przy czym podwykonawca lub dalszy podwykonawca jest zobowiązany dołączyć zgodę Wykonawcy na zawarcie umowy</w:t>
      </w:r>
      <w:r w:rsidR="006C4E0A">
        <w:rPr>
          <w:color w:val="000000" w:themeColor="text1"/>
          <w:sz w:val="22"/>
          <w:szCs w:val="22"/>
        </w:rPr>
        <w:t xml:space="preserve">  </w:t>
      </w:r>
      <w:r>
        <w:rPr>
          <w:color w:val="000000" w:themeColor="text1"/>
          <w:sz w:val="22"/>
          <w:szCs w:val="22"/>
        </w:rPr>
        <w:t>o podwykonawstwo o treści zgodnej z projektem umowy.</w:t>
      </w:r>
    </w:p>
    <w:p w14:paraId="501C6FB3" w14:textId="77777777" w:rsidR="00E50767" w:rsidRDefault="00E50767" w:rsidP="002D4596">
      <w:pPr>
        <w:numPr>
          <w:ilvl w:val="0"/>
          <w:numId w:val="34"/>
        </w:numPr>
        <w:spacing w:line="102" w:lineRule="atLeast"/>
        <w:ind w:left="284" w:hanging="284"/>
        <w:jc w:val="both"/>
        <w:rPr>
          <w:color w:val="000000" w:themeColor="text1"/>
          <w:sz w:val="22"/>
          <w:szCs w:val="22"/>
        </w:rPr>
      </w:pPr>
      <w:r>
        <w:rPr>
          <w:color w:val="000000" w:themeColor="text1"/>
          <w:sz w:val="22"/>
          <w:szCs w:val="22"/>
        </w:rPr>
        <w:t>Zamawiający w ciągu 30 (trzydziestu) dni zgłosi w formie pisemnej zastrzeżenia do przedłożonego projektu umowy o podwykonawstwo, której przedmiotem są roboty budowlane w przypadku, gdy:</w:t>
      </w:r>
    </w:p>
    <w:p w14:paraId="6DF607BB"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termin zapłaty wynagrodzenia podwykonawcy lub dalszemu podwykonawcy przewidziany w umowie o podwykonawstwo jest dłuższy niż 30 dni od dnia doręczenia Wykonawcy, podwykonawcy lub dalszemu podwykonawcy faktury, potwierdzającej wykonanie zleconych podwykonawcy lub dalszemu podwykonawcy robót budowlanych,</w:t>
      </w:r>
    </w:p>
    <w:p w14:paraId="12938BBF" w14:textId="77777777" w:rsidR="00E50767" w:rsidRPr="008904A8" w:rsidRDefault="00E50767" w:rsidP="002D4596">
      <w:pPr>
        <w:numPr>
          <w:ilvl w:val="0"/>
          <w:numId w:val="35"/>
        </w:numPr>
        <w:tabs>
          <w:tab w:val="num" w:pos="567"/>
        </w:tabs>
        <w:spacing w:line="102" w:lineRule="atLeast"/>
        <w:ind w:left="567" w:hanging="283"/>
        <w:jc w:val="both"/>
        <w:rPr>
          <w:sz w:val="22"/>
          <w:szCs w:val="22"/>
        </w:rPr>
      </w:pPr>
      <w:r>
        <w:rPr>
          <w:color w:val="000000" w:themeColor="text1"/>
          <w:sz w:val="22"/>
          <w:szCs w:val="22"/>
        </w:rPr>
        <w:t xml:space="preserve">termin wykonania umowy o podwykonawstwo wykracza poza termin wykonania wskazany w § </w:t>
      </w:r>
      <w:r w:rsidR="008904A8" w:rsidRPr="008904A8">
        <w:rPr>
          <w:sz w:val="22"/>
          <w:szCs w:val="22"/>
        </w:rPr>
        <w:t>2 ust. 2</w:t>
      </w:r>
      <w:r w:rsidRPr="008904A8">
        <w:rPr>
          <w:sz w:val="22"/>
          <w:szCs w:val="22"/>
        </w:rPr>
        <w:t>,</w:t>
      </w:r>
    </w:p>
    <w:p w14:paraId="4164C6C6" w14:textId="77777777" w:rsidR="00E50767" w:rsidRDefault="00E50767" w:rsidP="002D4596">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zawiera zapisy uzależniające dokonanie zapłaty na rzecz podwykonawcy od odbioru robót przez Zamawiającego lub od zapłaty należności Wykonawcy przez Zamawiającego,</w:t>
      </w:r>
    </w:p>
    <w:p w14:paraId="21370C84" w14:textId="0E8216A0" w:rsidR="00E65C91" w:rsidRPr="006F302C" w:rsidRDefault="00E50767" w:rsidP="00E65C91">
      <w:pPr>
        <w:numPr>
          <w:ilvl w:val="0"/>
          <w:numId w:val="35"/>
        </w:numPr>
        <w:tabs>
          <w:tab w:val="num" w:pos="567"/>
        </w:tabs>
        <w:spacing w:line="102" w:lineRule="atLeast"/>
        <w:ind w:left="567" w:hanging="283"/>
        <w:jc w:val="both"/>
        <w:rPr>
          <w:color w:val="000000" w:themeColor="text1"/>
          <w:sz w:val="22"/>
          <w:szCs w:val="22"/>
        </w:rPr>
      </w:pPr>
      <w:r>
        <w:rPr>
          <w:color w:val="000000" w:themeColor="text1"/>
          <w:sz w:val="22"/>
          <w:szCs w:val="22"/>
        </w:rPr>
        <w:t>umowa nie zawiera uregulowań dotyczących zawierania umów na roboty budowlane, dostawy lub usługi z dalszymi podwykonawcami, w szczególności zapisów warunkujących podpisanie tych umów od:</w:t>
      </w:r>
    </w:p>
    <w:p w14:paraId="57E7DC73"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akceptacji przez Zamawiającego projektów umów o podwykonawstwo, których przedmiotem są roboty budowlane,</w:t>
      </w:r>
    </w:p>
    <w:p w14:paraId="7500FFF7"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t>przekazania Zamawiającemu zgody Wykonawcy na zawarcie umowy o podwykonawstwo, której przedmiotem są roboty budowlane,</w:t>
      </w:r>
    </w:p>
    <w:p w14:paraId="42689EEA" w14:textId="77777777" w:rsidR="00E50767" w:rsidRDefault="00E50767" w:rsidP="002D4596">
      <w:pPr>
        <w:numPr>
          <w:ilvl w:val="0"/>
          <w:numId w:val="36"/>
        </w:numPr>
        <w:spacing w:line="102" w:lineRule="atLeast"/>
        <w:ind w:left="851" w:hanging="284"/>
        <w:jc w:val="both"/>
        <w:rPr>
          <w:color w:val="000000" w:themeColor="text1"/>
          <w:sz w:val="22"/>
          <w:szCs w:val="22"/>
        </w:rPr>
      </w:pPr>
      <w:r>
        <w:rPr>
          <w:color w:val="000000" w:themeColor="text1"/>
          <w:sz w:val="22"/>
          <w:szCs w:val="22"/>
        </w:rPr>
        <w:lastRenderedPageBreak/>
        <w:t>dostarczenia Zamawiającemu poświadczonych (przez przedkładającego) za zgodność z oryginałem kopii zawartych umów o podwykonawstwo, których przedmiotem są dostawy lub usługi, o których mowa w ust. 9,</w:t>
      </w:r>
    </w:p>
    <w:p w14:paraId="42A55E56" w14:textId="77777777" w:rsidR="00E50767" w:rsidRDefault="00E50767" w:rsidP="002D4596">
      <w:pPr>
        <w:numPr>
          <w:ilvl w:val="0"/>
          <w:numId w:val="36"/>
        </w:numPr>
        <w:spacing w:line="102" w:lineRule="atLeast"/>
        <w:ind w:left="851" w:hanging="284"/>
        <w:rPr>
          <w:color w:val="000000" w:themeColor="text1"/>
          <w:sz w:val="22"/>
          <w:szCs w:val="22"/>
        </w:rPr>
      </w:pPr>
      <w:r>
        <w:rPr>
          <w:color w:val="000000" w:themeColor="text1"/>
          <w:sz w:val="22"/>
          <w:szCs w:val="22"/>
        </w:rPr>
        <w:t>spełnienia wymagań wynikających z brzmienia niniejszego ust. 5 pkt 1-8,</w:t>
      </w:r>
    </w:p>
    <w:p w14:paraId="5D20CF39" w14:textId="77777777" w:rsidR="006C4E0A" w:rsidRDefault="006C4E0A" w:rsidP="006C4E0A">
      <w:pPr>
        <w:spacing w:line="102" w:lineRule="atLeast"/>
        <w:ind w:left="851"/>
        <w:rPr>
          <w:color w:val="000000" w:themeColor="text1"/>
          <w:sz w:val="22"/>
          <w:szCs w:val="22"/>
        </w:rPr>
      </w:pPr>
    </w:p>
    <w:p w14:paraId="4EBAB092"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5) </w:t>
      </w:r>
      <w:r w:rsidR="00E50767">
        <w:rPr>
          <w:color w:val="000000" w:themeColor="text1"/>
          <w:sz w:val="22"/>
          <w:szCs w:val="22"/>
        </w:rPr>
        <w:t>brak jest zastrzeżenia, iż Zamawiający ponosi odpowiedzialność względem podwykonawcy za wykonane roboty do wysokości ceny ofertowej Wykonawcy,</w:t>
      </w:r>
    </w:p>
    <w:p w14:paraId="6B14BC56"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6) </w:t>
      </w:r>
      <w:r w:rsidR="00E50767">
        <w:rPr>
          <w:color w:val="000000" w:themeColor="text1"/>
          <w:sz w:val="22"/>
          <w:szCs w:val="22"/>
        </w:rPr>
        <w:t>umowa nie zawiera wynagrodzenia podwykonawcy,</w:t>
      </w:r>
    </w:p>
    <w:p w14:paraId="158A0D48" w14:textId="77777777" w:rsidR="00E50767" w:rsidRDefault="006C4E0A" w:rsidP="006C4E0A">
      <w:pPr>
        <w:spacing w:line="102" w:lineRule="atLeast"/>
        <w:jc w:val="both"/>
        <w:rPr>
          <w:color w:val="000000" w:themeColor="text1"/>
          <w:sz w:val="22"/>
          <w:szCs w:val="22"/>
        </w:rPr>
      </w:pPr>
      <w:r>
        <w:rPr>
          <w:color w:val="000000" w:themeColor="text1"/>
          <w:sz w:val="22"/>
          <w:szCs w:val="22"/>
        </w:rPr>
        <w:t xml:space="preserve">7) </w:t>
      </w:r>
      <w:r w:rsidR="00E50767">
        <w:rPr>
          <w:color w:val="000000" w:themeColor="text1"/>
          <w:sz w:val="22"/>
          <w:szCs w:val="22"/>
        </w:rPr>
        <w:t>umowa o podwykonawstwo nie zawiera zapisów o obowiązku zatrudnienia przez podwykonawcę na podstawie umowy o pracę osób wykonujących wskazane przez Zamawiającego w Opisie Przedmiotu Zamówienia czynności w zakresie realizacji zamówienia, jeżeli wykonanie tych czynności polega na wykonywaniu pracy w sposób określony w art. 22 § 1 ustawy z dnia 26 czerwca 1974 r. Kodeks pracy (t.j. Dz. U. z 2016 r. poz.1666 z późn. zm.),</w:t>
      </w:r>
    </w:p>
    <w:p w14:paraId="6C2C3522" w14:textId="77777777" w:rsidR="006C4E0A" w:rsidRDefault="006C4E0A" w:rsidP="006C4E0A">
      <w:pPr>
        <w:spacing w:line="102" w:lineRule="atLeast"/>
        <w:jc w:val="both"/>
        <w:rPr>
          <w:color w:val="000000" w:themeColor="text1"/>
          <w:sz w:val="22"/>
          <w:szCs w:val="22"/>
        </w:rPr>
      </w:pPr>
      <w:r>
        <w:rPr>
          <w:color w:val="000000" w:themeColor="text1"/>
          <w:sz w:val="22"/>
          <w:szCs w:val="22"/>
        </w:rPr>
        <w:t xml:space="preserve">8) </w:t>
      </w:r>
      <w:r w:rsidR="00E50767">
        <w:rPr>
          <w:color w:val="000000" w:themeColor="text1"/>
          <w:sz w:val="22"/>
          <w:szCs w:val="22"/>
        </w:rPr>
        <w:t>umowa o podwykonawstwo przewiduje wynagrodzenie podwykonawcy w wysokości wyższej niż wynagrodzenie Wykonawcy za te roboty wynikające z ceny ofertowej Wykonawcy.</w:t>
      </w:r>
    </w:p>
    <w:p w14:paraId="76FF391B" w14:textId="77777777" w:rsidR="00E50767" w:rsidRDefault="006C4E0A" w:rsidP="006C4E0A">
      <w:pPr>
        <w:spacing w:line="102" w:lineRule="atLeast"/>
        <w:jc w:val="both"/>
        <w:rPr>
          <w:sz w:val="22"/>
          <w:szCs w:val="22"/>
        </w:rPr>
      </w:pPr>
      <w:r>
        <w:rPr>
          <w:sz w:val="22"/>
          <w:szCs w:val="22"/>
        </w:rPr>
        <w:t>6.</w:t>
      </w:r>
      <w:r w:rsidR="00E50767">
        <w:rPr>
          <w:sz w:val="22"/>
          <w:szCs w:val="22"/>
        </w:rPr>
        <w:t>Niezgłoszenie w formie pisemnej zastrzeżeń do przedłożonego projektu umowy o podwykonawstwo, której przedmiotem są roboty budowlane, w terminie wskazanym w ust. 5 uważa się za akceptację projektu umowy przez Zamawiającego.</w:t>
      </w:r>
    </w:p>
    <w:p w14:paraId="383EC668" w14:textId="77777777" w:rsidR="00E50767" w:rsidRDefault="006C4E0A" w:rsidP="006C4E0A">
      <w:pPr>
        <w:spacing w:line="102" w:lineRule="atLeast"/>
        <w:jc w:val="both"/>
        <w:rPr>
          <w:color w:val="000000" w:themeColor="text1"/>
          <w:sz w:val="22"/>
          <w:szCs w:val="22"/>
        </w:rPr>
      </w:pPr>
      <w:r>
        <w:rPr>
          <w:color w:val="000000" w:themeColor="text1"/>
          <w:sz w:val="22"/>
          <w:szCs w:val="22"/>
        </w:rPr>
        <w:t>7.</w:t>
      </w:r>
      <w:r w:rsidR="00E50767">
        <w:rPr>
          <w:color w:val="000000" w:themeColor="text1"/>
          <w:sz w:val="22"/>
          <w:szCs w:val="22"/>
        </w:rPr>
        <w:t>Wykonawca, podwykonawca lub dalszy podwykonawca zamówienia przedkłada Zamawiającemu poświadczoną (przez przedkładającego) za zgodność z oryginałem kopię zawartej umowy</w:t>
      </w:r>
      <w:r w:rsidR="00E50767">
        <w:rPr>
          <w:color w:val="000000" w:themeColor="text1"/>
          <w:sz w:val="22"/>
          <w:szCs w:val="22"/>
        </w:rPr>
        <w:br/>
        <w:t>o podwykonawstwo, której przedmiotem są roboty budowlane, w terminie 7 dni od dnia jej zawarcia.</w:t>
      </w:r>
    </w:p>
    <w:p w14:paraId="5B4E5886" w14:textId="77777777" w:rsidR="00E50767" w:rsidRDefault="006C4E0A" w:rsidP="006C4E0A">
      <w:pPr>
        <w:spacing w:line="102" w:lineRule="atLeast"/>
        <w:jc w:val="both"/>
        <w:rPr>
          <w:color w:val="000000" w:themeColor="text1"/>
          <w:sz w:val="22"/>
          <w:szCs w:val="22"/>
        </w:rPr>
      </w:pPr>
      <w:r>
        <w:rPr>
          <w:color w:val="000000" w:themeColor="text1"/>
          <w:sz w:val="22"/>
          <w:szCs w:val="22"/>
        </w:rPr>
        <w:t>8.</w:t>
      </w:r>
      <w:r w:rsidR="00E50767">
        <w:rPr>
          <w:color w:val="000000" w:themeColor="text1"/>
          <w:sz w:val="22"/>
          <w:szCs w:val="22"/>
        </w:rPr>
        <w:t xml:space="preserve">Zamawiający w ciągu 30 dni zgłasza w formie pisemnej sprzeciw do przedłożonej umowy </w:t>
      </w:r>
      <w:r w:rsidR="00E50767">
        <w:rPr>
          <w:color w:val="000000" w:themeColor="text1"/>
          <w:sz w:val="22"/>
          <w:szCs w:val="22"/>
        </w:rPr>
        <w:br/>
        <w:t>o podwykonawstwo, której przedmiotem są roboty budowlane, w przypadkach, o których mowa w ust. 5.</w:t>
      </w:r>
    </w:p>
    <w:p w14:paraId="67A6F73A" w14:textId="77777777" w:rsidR="00E50767" w:rsidRDefault="006C4E0A" w:rsidP="006C4E0A">
      <w:pPr>
        <w:spacing w:line="102" w:lineRule="atLeast"/>
        <w:jc w:val="both"/>
        <w:rPr>
          <w:sz w:val="22"/>
          <w:szCs w:val="22"/>
        </w:rPr>
      </w:pPr>
      <w:r>
        <w:rPr>
          <w:sz w:val="22"/>
          <w:szCs w:val="22"/>
        </w:rPr>
        <w:t>9.</w:t>
      </w:r>
      <w:r w:rsidR="00E50767">
        <w:rPr>
          <w:sz w:val="22"/>
          <w:szCs w:val="22"/>
        </w:rPr>
        <w:t>Niezgłoszenie w formie pisemnej sprzeciwu do przedłożonej umowy o podwykonawstwo, której przedmiotem są roboty budowlane, w terminie określonym w ust. 8, uważa się za akceptację umowy przez Zamawiającego.</w:t>
      </w:r>
    </w:p>
    <w:p w14:paraId="0B675127" w14:textId="77777777" w:rsidR="00E50767" w:rsidRDefault="006C4E0A" w:rsidP="006C4E0A">
      <w:pPr>
        <w:spacing w:line="102" w:lineRule="atLeast"/>
        <w:rPr>
          <w:color w:val="000000" w:themeColor="text1"/>
          <w:sz w:val="22"/>
          <w:szCs w:val="22"/>
        </w:rPr>
      </w:pPr>
      <w:r>
        <w:rPr>
          <w:color w:val="000000" w:themeColor="text1"/>
          <w:sz w:val="22"/>
          <w:szCs w:val="22"/>
        </w:rPr>
        <w:t>10.</w:t>
      </w:r>
      <w:r w:rsidR="00E50767">
        <w:rPr>
          <w:color w:val="000000" w:themeColor="text1"/>
          <w:sz w:val="22"/>
          <w:szCs w:val="22"/>
        </w:rPr>
        <w:t>Wykonawca, podwykonawca lub dalszy podwykonawca zamówienia na roboty budowlane przedkłada Zamawiającemu poświadczoną za zgodność z oryginałem kopię zawartej umowy o podwykonawstwo, której przedmiotem są dostawy lub usługi, w terminie 30 dni od dnia j</w:t>
      </w:r>
      <w:r w:rsidR="008904A8">
        <w:rPr>
          <w:color w:val="000000" w:themeColor="text1"/>
          <w:sz w:val="22"/>
          <w:szCs w:val="22"/>
        </w:rPr>
        <w:t xml:space="preserve">ej zawarcia, z wyłączeniem umów </w:t>
      </w:r>
      <w:r w:rsidR="00E50767">
        <w:rPr>
          <w:color w:val="000000" w:themeColor="text1"/>
          <w:sz w:val="22"/>
          <w:szCs w:val="22"/>
        </w:rPr>
        <w:t xml:space="preserve">o podwykonawstwo o wartości mniejszej niż 0,5% wartości umowy brutto </w:t>
      </w:r>
      <w:r w:rsidR="00E50767" w:rsidRPr="008904A8">
        <w:rPr>
          <w:sz w:val="22"/>
          <w:szCs w:val="22"/>
        </w:rPr>
        <w:t xml:space="preserve">wskazanej </w:t>
      </w:r>
      <w:r w:rsidR="008904A8" w:rsidRPr="008904A8">
        <w:rPr>
          <w:sz w:val="22"/>
          <w:szCs w:val="22"/>
        </w:rPr>
        <w:t>w § 9 ust. 2</w:t>
      </w:r>
      <w:r w:rsidR="00E50767">
        <w:rPr>
          <w:color w:val="000000" w:themeColor="text1"/>
          <w:sz w:val="22"/>
          <w:szCs w:val="22"/>
        </w:rPr>
        <w:t xml:space="preserve"> niniejszej umowy, jako niepodlegające niniejszemu obowiązkowi.</w:t>
      </w:r>
    </w:p>
    <w:p w14:paraId="15A0F9EC" w14:textId="77777777" w:rsidR="00E50767" w:rsidRDefault="006C4E0A" w:rsidP="006C4E0A">
      <w:pPr>
        <w:spacing w:line="102" w:lineRule="atLeast"/>
        <w:rPr>
          <w:color w:val="000000" w:themeColor="text1"/>
          <w:sz w:val="22"/>
          <w:szCs w:val="22"/>
        </w:rPr>
      </w:pPr>
      <w:r>
        <w:rPr>
          <w:color w:val="000000" w:themeColor="text1"/>
          <w:sz w:val="22"/>
          <w:szCs w:val="22"/>
        </w:rPr>
        <w:t>11.</w:t>
      </w:r>
      <w:r w:rsidR="00E50767">
        <w:rPr>
          <w:color w:val="000000" w:themeColor="text1"/>
          <w:sz w:val="22"/>
          <w:szCs w:val="22"/>
        </w:rPr>
        <w:t>W przypadku, o którym mowa w ust. 10, jeżeli termin zapłaty wynagrodzenia jest dłuższy niż określony w ust. 5 pkt 1, Zamawiający poinformuje o tym Wykonawcę i wezwie go do doprowadzenia do zmiany tej umowy w terminie nie dłuższym niż 7 dni od otrzymania wezwania, pod rygorem wystąpienia o zapłatę kary umownej.</w:t>
      </w:r>
    </w:p>
    <w:p w14:paraId="5BA0816A" w14:textId="77777777" w:rsidR="00E50767" w:rsidRDefault="006C4E0A" w:rsidP="006C4E0A">
      <w:pPr>
        <w:spacing w:line="102" w:lineRule="atLeast"/>
        <w:rPr>
          <w:color w:val="000000" w:themeColor="text1"/>
          <w:sz w:val="22"/>
          <w:szCs w:val="22"/>
        </w:rPr>
      </w:pPr>
      <w:r>
        <w:rPr>
          <w:color w:val="000000" w:themeColor="text1"/>
          <w:sz w:val="22"/>
          <w:szCs w:val="22"/>
        </w:rPr>
        <w:t>12.</w:t>
      </w:r>
      <w:r w:rsidR="00E50767">
        <w:rPr>
          <w:color w:val="000000" w:themeColor="text1"/>
          <w:sz w:val="22"/>
          <w:szCs w:val="22"/>
        </w:rPr>
        <w:t>Przepisy ust. 2-11 stosuje się odpowiednio do zmian umów o podwykonawstwo.</w:t>
      </w:r>
    </w:p>
    <w:p w14:paraId="37919F91" w14:textId="77777777" w:rsidR="00E50767" w:rsidRDefault="006C4E0A" w:rsidP="006C4E0A">
      <w:pPr>
        <w:spacing w:line="102" w:lineRule="atLeast"/>
        <w:rPr>
          <w:color w:val="000000" w:themeColor="text1"/>
          <w:sz w:val="22"/>
          <w:szCs w:val="22"/>
        </w:rPr>
      </w:pPr>
      <w:r>
        <w:rPr>
          <w:color w:val="000000" w:themeColor="text1"/>
          <w:sz w:val="22"/>
          <w:szCs w:val="22"/>
        </w:rPr>
        <w:t>13.</w:t>
      </w:r>
      <w:r w:rsidR="00E50767">
        <w:rPr>
          <w:color w:val="000000" w:themeColor="text1"/>
          <w:sz w:val="22"/>
          <w:szCs w:val="22"/>
        </w:rPr>
        <w:t>Wykonawca przedłoży Zamawiającemu oświadczenie podwykonawcy/ców oraz dalszych podwykonawców o zapłacie na jego/ich rzecz przez Wykonawcę należności za realizację powierzanego mu/i</w:t>
      </w:r>
      <w:r w:rsidR="008904A8">
        <w:rPr>
          <w:color w:val="000000" w:themeColor="text1"/>
          <w:sz w:val="22"/>
          <w:szCs w:val="22"/>
        </w:rPr>
        <w:t>m do wykonania zakresu robót.</w:t>
      </w:r>
    </w:p>
    <w:p w14:paraId="68A35245" w14:textId="77777777" w:rsidR="00E50767" w:rsidRDefault="006C4E0A" w:rsidP="006C4E0A">
      <w:pPr>
        <w:spacing w:line="102" w:lineRule="atLeast"/>
        <w:rPr>
          <w:color w:val="000000" w:themeColor="text1"/>
          <w:sz w:val="22"/>
          <w:szCs w:val="22"/>
        </w:rPr>
      </w:pPr>
      <w:r>
        <w:rPr>
          <w:color w:val="000000" w:themeColor="text1"/>
          <w:sz w:val="22"/>
          <w:szCs w:val="22"/>
        </w:rPr>
        <w:t>14.</w:t>
      </w:r>
      <w:r w:rsidR="00E50767">
        <w:rPr>
          <w:color w:val="000000" w:themeColor="text1"/>
          <w:sz w:val="22"/>
          <w:szCs w:val="22"/>
        </w:rPr>
        <w:t xml:space="preserve">Jakakolwiek przerwa w realizacji przedmiotu umowy wynikająca z braku podwykonawcy będzie traktowana, jako przerwa wynikła z przyczyn zależnych od Wykonawcy i nie może stanowić podstawy do zmiany terminu zakończenia robót, o którym mowa w </w:t>
      </w:r>
      <w:r w:rsidR="008904A8" w:rsidRPr="008904A8">
        <w:rPr>
          <w:sz w:val="22"/>
          <w:szCs w:val="22"/>
        </w:rPr>
        <w:t>§ 2 ust.2</w:t>
      </w:r>
      <w:r w:rsidR="00E50767">
        <w:rPr>
          <w:color w:val="000000" w:themeColor="text1"/>
          <w:sz w:val="22"/>
          <w:szCs w:val="22"/>
        </w:rPr>
        <w:t>.</w:t>
      </w:r>
    </w:p>
    <w:p w14:paraId="370ECE9E" w14:textId="40E50BDC" w:rsidR="00E65C91" w:rsidRPr="006F302C" w:rsidRDefault="006C4E0A" w:rsidP="006F302C">
      <w:pPr>
        <w:spacing w:line="102" w:lineRule="atLeast"/>
        <w:rPr>
          <w:color w:val="000000" w:themeColor="text1"/>
          <w:sz w:val="22"/>
          <w:szCs w:val="22"/>
        </w:rPr>
      </w:pPr>
      <w:r>
        <w:rPr>
          <w:color w:val="000000" w:themeColor="text1"/>
          <w:sz w:val="22"/>
          <w:szCs w:val="22"/>
        </w:rPr>
        <w:t xml:space="preserve">15. </w:t>
      </w:r>
      <w:r w:rsidR="00E50767">
        <w:rPr>
          <w:color w:val="000000" w:themeColor="text1"/>
          <w:sz w:val="22"/>
          <w:szCs w:val="22"/>
        </w:rPr>
        <w:t>Wykonawca odpowiada za działania i zaniechania pod</w:t>
      </w:r>
      <w:r w:rsidR="006F302C">
        <w:rPr>
          <w:color w:val="000000" w:themeColor="text1"/>
          <w:sz w:val="22"/>
          <w:szCs w:val="22"/>
        </w:rPr>
        <w:t>wykonawców jak za swoje własne.</w:t>
      </w:r>
    </w:p>
    <w:p w14:paraId="4E195897" w14:textId="77777777" w:rsidR="00E65C91" w:rsidRDefault="00E65C91" w:rsidP="008904A8">
      <w:pPr>
        <w:suppressAutoHyphens w:val="0"/>
        <w:jc w:val="both"/>
        <w:rPr>
          <w:i/>
          <w:color w:val="000000"/>
          <w:lang w:eastAsia="pl-PL"/>
        </w:rPr>
      </w:pPr>
    </w:p>
    <w:p w14:paraId="3D6886DA" w14:textId="77777777" w:rsidR="008904A8" w:rsidRDefault="008904A8" w:rsidP="008904A8">
      <w:pPr>
        <w:suppressAutoHyphens w:val="0"/>
        <w:jc w:val="both"/>
        <w:rPr>
          <w:i/>
          <w:color w:val="000000"/>
          <w:sz w:val="22"/>
          <w:szCs w:val="22"/>
          <w:lang w:eastAsia="pl-PL"/>
        </w:rPr>
      </w:pPr>
      <w:r>
        <w:rPr>
          <w:i/>
          <w:color w:val="000000"/>
          <w:lang w:eastAsia="pl-PL"/>
        </w:rPr>
        <w:t xml:space="preserve">* </w:t>
      </w:r>
      <w:r>
        <w:rPr>
          <w:i/>
          <w:color w:val="000000"/>
          <w:sz w:val="22"/>
          <w:szCs w:val="22"/>
          <w:lang w:eastAsia="pl-PL"/>
        </w:rPr>
        <w:t>Jeżeli dotyczy tj:. Wykonawca przewidział udział podwykonawców w realizacji części zamówienia.</w:t>
      </w:r>
    </w:p>
    <w:p w14:paraId="6E0A258B" w14:textId="77777777" w:rsidR="00F665DB" w:rsidRDefault="00F665DB" w:rsidP="00F665DB">
      <w:pPr>
        <w:rPr>
          <w:b/>
          <w:color w:val="000000"/>
        </w:rPr>
      </w:pPr>
    </w:p>
    <w:p w14:paraId="2E04D0EA" w14:textId="77777777" w:rsidR="006F302C" w:rsidRDefault="006F302C" w:rsidP="00F665DB">
      <w:pPr>
        <w:jc w:val="center"/>
        <w:rPr>
          <w:b/>
          <w:color w:val="000000"/>
        </w:rPr>
      </w:pPr>
    </w:p>
    <w:p w14:paraId="09CF5A42" w14:textId="77777777" w:rsidR="006F302C" w:rsidRDefault="006F302C" w:rsidP="00F665DB">
      <w:pPr>
        <w:jc w:val="center"/>
        <w:rPr>
          <w:b/>
          <w:color w:val="000000"/>
        </w:rPr>
      </w:pPr>
    </w:p>
    <w:p w14:paraId="72C640C2" w14:textId="77777777" w:rsidR="006F302C" w:rsidRDefault="006F302C" w:rsidP="00F665DB">
      <w:pPr>
        <w:jc w:val="center"/>
        <w:rPr>
          <w:b/>
          <w:color w:val="000000"/>
        </w:rPr>
      </w:pPr>
    </w:p>
    <w:p w14:paraId="3AAF47D1" w14:textId="77777777" w:rsidR="006F302C" w:rsidRDefault="006F302C" w:rsidP="00F665DB">
      <w:pPr>
        <w:jc w:val="center"/>
        <w:rPr>
          <w:b/>
          <w:color w:val="000000"/>
        </w:rPr>
      </w:pPr>
    </w:p>
    <w:p w14:paraId="7162E1C8" w14:textId="77777777" w:rsidR="006F302C" w:rsidRDefault="006F302C" w:rsidP="00F665DB">
      <w:pPr>
        <w:jc w:val="center"/>
        <w:rPr>
          <w:b/>
          <w:color w:val="000000"/>
        </w:rPr>
      </w:pPr>
    </w:p>
    <w:p w14:paraId="797CB315" w14:textId="77777777" w:rsidR="006F302C" w:rsidRDefault="006F302C" w:rsidP="00F665DB">
      <w:pPr>
        <w:jc w:val="center"/>
        <w:rPr>
          <w:b/>
          <w:color w:val="000000"/>
        </w:rPr>
      </w:pPr>
    </w:p>
    <w:p w14:paraId="3FEF2F87" w14:textId="77777777" w:rsidR="006F302C" w:rsidRDefault="006F302C" w:rsidP="00F665DB">
      <w:pPr>
        <w:jc w:val="center"/>
        <w:rPr>
          <w:b/>
          <w:color w:val="000000"/>
        </w:rPr>
      </w:pPr>
    </w:p>
    <w:p w14:paraId="164F4939" w14:textId="77777777" w:rsidR="00F665DB" w:rsidRDefault="00F665DB" w:rsidP="00F665DB">
      <w:pPr>
        <w:jc w:val="center"/>
        <w:rPr>
          <w:b/>
          <w:color w:val="000000"/>
        </w:rPr>
      </w:pPr>
      <w:r>
        <w:rPr>
          <w:b/>
          <w:color w:val="000000"/>
        </w:rPr>
        <w:t>IX. Gwarancja i rękojmia</w:t>
      </w:r>
    </w:p>
    <w:p w14:paraId="7AB8CFC4" w14:textId="77777777" w:rsidR="00F665DB" w:rsidRDefault="00F665DB" w:rsidP="00F665DB">
      <w:pPr>
        <w:jc w:val="center"/>
        <w:rPr>
          <w:b/>
          <w:color w:val="000000"/>
        </w:rPr>
      </w:pPr>
    </w:p>
    <w:p w14:paraId="1F079E06" w14:textId="77777777" w:rsidR="00F665DB" w:rsidRDefault="008904A8" w:rsidP="00F665DB">
      <w:pPr>
        <w:jc w:val="center"/>
      </w:pPr>
      <w:r>
        <w:rPr>
          <w:b/>
          <w:color w:val="000000"/>
        </w:rPr>
        <w:t>§ 12</w:t>
      </w:r>
    </w:p>
    <w:p w14:paraId="0245FD90" w14:textId="77777777" w:rsidR="00F665DB" w:rsidRDefault="00F665DB" w:rsidP="002D4596">
      <w:pPr>
        <w:pStyle w:val="Tekstpodstawowy22"/>
        <w:numPr>
          <w:ilvl w:val="0"/>
          <w:numId w:val="25"/>
        </w:numPr>
        <w:jc w:val="both"/>
        <w:rPr>
          <w:u w:val="none"/>
        </w:rPr>
      </w:pPr>
      <w:r>
        <w:rPr>
          <w:u w:val="none"/>
        </w:rPr>
        <w:t>Wykonawca udziela Zamawiającemu gwarancji przedmiotu umowy.</w:t>
      </w:r>
    </w:p>
    <w:p w14:paraId="521D2553" w14:textId="77777777" w:rsidR="00F665DB" w:rsidRDefault="00F665DB" w:rsidP="002D4596">
      <w:pPr>
        <w:pStyle w:val="Tekstpodstawowy22"/>
        <w:numPr>
          <w:ilvl w:val="0"/>
          <w:numId w:val="25"/>
        </w:numPr>
        <w:jc w:val="both"/>
        <w:rPr>
          <w:u w:val="none"/>
        </w:rPr>
      </w:pPr>
      <w:r>
        <w:rPr>
          <w:u w:val="none"/>
        </w:rPr>
        <w:t>Wykonawca gwarantuje wykonanie robót zgodnie z wiedzą techniczną, normami technicznymi i innymi warunkami umowy.</w:t>
      </w:r>
    </w:p>
    <w:p w14:paraId="432DBAD8" w14:textId="77777777" w:rsidR="00F665DB" w:rsidRDefault="00F665DB" w:rsidP="002D4596">
      <w:pPr>
        <w:pStyle w:val="Tekstpodstawowy22"/>
        <w:numPr>
          <w:ilvl w:val="0"/>
          <w:numId w:val="25"/>
        </w:numPr>
        <w:jc w:val="both"/>
        <w:rPr>
          <w:u w:val="none"/>
        </w:rPr>
      </w:pPr>
      <w:r>
        <w:rPr>
          <w:u w:val="none"/>
        </w:rPr>
        <w:t xml:space="preserve">Termin gwarancji ustala się na </w:t>
      </w:r>
      <w:r>
        <w:rPr>
          <w:b/>
          <w:u w:val="none"/>
        </w:rPr>
        <w:t>……. (min. 3) lata</w:t>
      </w:r>
      <w:r>
        <w:rPr>
          <w:u w:val="none"/>
        </w:rPr>
        <w:t xml:space="preserve"> (obejmuje wykonane roboty budowlane, </w:t>
      </w:r>
      <w:r>
        <w:rPr>
          <w:color w:val="000000"/>
          <w:u w:val="none"/>
        </w:rPr>
        <w:t>zamontowane</w:t>
      </w:r>
      <w:r>
        <w:rPr>
          <w:u w:val="none"/>
        </w:rPr>
        <w:t xml:space="preserve"> urządzenia i wbudowane materiały) od daty odbioru końcowego całości zadania.</w:t>
      </w:r>
    </w:p>
    <w:p w14:paraId="4C65CB35" w14:textId="77777777" w:rsidR="00F665DB" w:rsidRDefault="00F665DB" w:rsidP="002D4596">
      <w:pPr>
        <w:pStyle w:val="Tekstpodstawowy22"/>
        <w:numPr>
          <w:ilvl w:val="0"/>
          <w:numId w:val="25"/>
        </w:numPr>
        <w:jc w:val="both"/>
        <w:rPr>
          <w:u w:val="none"/>
        </w:rPr>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783188D1" w14:textId="77777777" w:rsidR="00F665DB" w:rsidRDefault="00F665DB" w:rsidP="002D4596">
      <w:pPr>
        <w:pStyle w:val="Tekstpodstawowy22"/>
        <w:numPr>
          <w:ilvl w:val="0"/>
          <w:numId w:val="25"/>
        </w:numPr>
        <w:jc w:val="both"/>
        <w:rPr>
          <w:u w:val="none"/>
        </w:rPr>
      </w:pPr>
      <w:r>
        <w:rPr>
          <w:u w:val="none"/>
        </w:rPr>
        <w:t>Wykonawca powinien usunąć stwierdzone wady:</w:t>
      </w:r>
    </w:p>
    <w:p w14:paraId="1F5AAE97" w14:textId="77777777" w:rsidR="00F665DB" w:rsidRDefault="00F665DB" w:rsidP="00F665DB">
      <w:pPr>
        <w:pStyle w:val="Tekstpodstawowy22"/>
        <w:ind w:left="360" w:hanging="360"/>
        <w:jc w:val="both"/>
        <w:rPr>
          <w:u w:val="none"/>
        </w:rPr>
      </w:pPr>
      <w:r>
        <w:rPr>
          <w:u w:val="none"/>
        </w:rPr>
        <w:t>-   niezwłocznie jeżeli skutki ujawnionej wady zagrażają bezpieczeństwu życia, zdrowiu,            mieniu,</w:t>
      </w:r>
    </w:p>
    <w:p w14:paraId="74E8A9A6" w14:textId="77777777" w:rsidR="00F665DB" w:rsidRDefault="00F665DB" w:rsidP="00F665DB">
      <w:pPr>
        <w:pStyle w:val="Tekstpodstawowy22"/>
        <w:ind w:left="360" w:hanging="360"/>
        <w:jc w:val="both"/>
        <w:rPr>
          <w:u w:val="none"/>
        </w:rPr>
      </w:pPr>
      <w:r>
        <w:rPr>
          <w:u w:val="none"/>
        </w:rPr>
        <w:t>-    w innych przypadkach w ciągu 7 dni.</w:t>
      </w:r>
    </w:p>
    <w:p w14:paraId="1CC13A7F" w14:textId="77777777" w:rsidR="00F665DB" w:rsidRDefault="00F665DB" w:rsidP="00F665DB">
      <w:pPr>
        <w:pStyle w:val="Tekstpodstawowy22"/>
        <w:ind w:left="357" w:hanging="357"/>
        <w:jc w:val="both"/>
        <w:rPr>
          <w:u w:val="none"/>
        </w:rPr>
      </w:pPr>
      <w:r>
        <w:rPr>
          <w:u w:val="none"/>
        </w:rPr>
        <w:t xml:space="preserve">6. 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Wykonawcy. </w:t>
      </w:r>
    </w:p>
    <w:p w14:paraId="3BEDD0E9" w14:textId="77777777" w:rsidR="00F665DB" w:rsidRDefault="00F665DB" w:rsidP="00F665DB">
      <w:pPr>
        <w:pStyle w:val="Tekstpodstawowy22"/>
        <w:ind w:left="360" w:hanging="360"/>
        <w:jc w:val="both"/>
        <w:rPr>
          <w:u w:val="none"/>
        </w:rPr>
      </w:pPr>
      <w:r>
        <w:rPr>
          <w:u w:val="none"/>
        </w:rPr>
        <w:t xml:space="preserve">7.  </w:t>
      </w:r>
      <w:r w:rsidR="00FF0683">
        <w:rPr>
          <w:color w:val="000000"/>
          <w:u w:val="none"/>
        </w:rPr>
        <w:t>Zamawiający może wykonywać swoje uprawnienia z tytułu rękojmi za wady fizyczne rzeczy niezależnie od uprawnień wynikających z gwarancji.</w:t>
      </w:r>
      <w:r>
        <w:rPr>
          <w:u w:val="none"/>
        </w:rPr>
        <w:t>.</w:t>
      </w:r>
    </w:p>
    <w:p w14:paraId="2D744C05" w14:textId="77777777" w:rsidR="00F665DB" w:rsidRPr="00F665DB" w:rsidRDefault="00F665DB" w:rsidP="00F665DB">
      <w:pPr>
        <w:pStyle w:val="Tekstpodstawowy22"/>
        <w:ind w:left="360" w:hanging="360"/>
        <w:jc w:val="both"/>
        <w:rPr>
          <w:u w:val="none"/>
        </w:rPr>
      </w:pPr>
      <w:r>
        <w:rPr>
          <w:u w:val="none"/>
        </w:rPr>
        <w:t>8. W ramach udzielonej gwarancji jakości Wykonawca zobowiązany jest do pokrycia kosztów wykonywania przeglądów serwisowych urządzeń, które takich przeglądów wymagają.</w:t>
      </w:r>
    </w:p>
    <w:p w14:paraId="61951955" w14:textId="77777777" w:rsidR="00FF0683" w:rsidRDefault="00FF0683" w:rsidP="00F665DB">
      <w:pPr>
        <w:jc w:val="center"/>
        <w:rPr>
          <w:b/>
          <w:color w:val="000000"/>
        </w:rPr>
      </w:pPr>
    </w:p>
    <w:p w14:paraId="2FF9B097" w14:textId="77777777" w:rsidR="00F665DB" w:rsidRDefault="00F665DB" w:rsidP="00F665DB">
      <w:pPr>
        <w:jc w:val="center"/>
        <w:rPr>
          <w:color w:val="000000"/>
        </w:rPr>
      </w:pPr>
      <w:r>
        <w:rPr>
          <w:b/>
          <w:color w:val="000000"/>
        </w:rPr>
        <w:t>X. Zabezpieczenie należytego wykonania umowy</w:t>
      </w:r>
    </w:p>
    <w:p w14:paraId="18F85B1D" w14:textId="77777777" w:rsidR="00F665DB" w:rsidRDefault="00F665DB" w:rsidP="00F665DB">
      <w:pPr>
        <w:pStyle w:val="Tekstpodstawowy22"/>
        <w:rPr>
          <w:color w:val="000000"/>
        </w:rPr>
      </w:pPr>
    </w:p>
    <w:p w14:paraId="0ACC1B3D" w14:textId="77777777" w:rsidR="00F665DB" w:rsidRDefault="008904A8" w:rsidP="00F665DB">
      <w:pPr>
        <w:jc w:val="center"/>
      </w:pPr>
      <w:r>
        <w:rPr>
          <w:b/>
          <w:color w:val="000000"/>
        </w:rPr>
        <w:t>§ 13</w:t>
      </w:r>
    </w:p>
    <w:p w14:paraId="533DB35F" w14:textId="77777777" w:rsidR="00F665DB" w:rsidRDefault="00F665DB" w:rsidP="00F665DB">
      <w:pPr>
        <w:pStyle w:val="Tekstpodstawowy22"/>
        <w:jc w:val="both"/>
        <w:rPr>
          <w:color w:val="000000"/>
          <w:u w:val="none"/>
        </w:rPr>
      </w:pPr>
      <w:r>
        <w:rPr>
          <w:u w:val="none"/>
        </w:rPr>
        <w:t>Za</w:t>
      </w:r>
      <w:r w:rsidR="00E65C91">
        <w:rPr>
          <w:u w:val="none"/>
        </w:rPr>
        <w:t xml:space="preserve">mawiający nie wymaga wniesienia zabezpieczenia  </w:t>
      </w:r>
      <w:r>
        <w:rPr>
          <w:u w:val="none"/>
        </w:rPr>
        <w:t>na</w:t>
      </w:r>
      <w:r w:rsidR="00E65C91">
        <w:rPr>
          <w:u w:val="none"/>
        </w:rPr>
        <w:t>leżytego wykonania umowy</w:t>
      </w:r>
      <w:r>
        <w:rPr>
          <w:u w:val="none"/>
        </w:rPr>
        <w:t>.</w:t>
      </w:r>
    </w:p>
    <w:p w14:paraId="011736E8" w14:textId="77777777" w:rsidR="00F665DB" w:rsidRDefault="00F665DB" w:rsidP="00F665DB">
      <w:pPr>
        <w:jc w:val="both"/>
        <w:rPr>
          <w:color w:val="000000"/>
        </w:rPr>
      </w:pPr>
    </w:p>
    <w:p w14:paraId="72A20B44" w14:textId="77777777" w:rsidR="00F665DB" w:rsidRDefault="00F665DB" w:rsidP="00F665DB">
      <w:pPr>
        <w:jc w:val="center"/>
        <w:rPr>
          <w:color w:val="000000"/>
        </w:rPr>
      </w:pPr>
      <w:r>
        <w:rPr>
          <w:b/>
          <w:color w:val="000000"/>
        </w:rPr>
        <w:t>XI. Odbiór częściowy/końcowy przedmiotu umowy</w:t>
      </w:r>
    </w:p>
    <w:p w14:paraId="4D971741" w14:textId="77777777" w:rsidR="00F665DB" w:rsidRDefault="00F665DB" w:rsidP="00F665DB">
      <w:pPr>
        <w:jc w:val="center"/>
        <w:rPr>
          <w:color w:val="000000"/>
        </w:rPr>
      </w:pPr>
    </w:p>
    <w:p w14:paraId="3863FF0B" w14:textId="77777777" w:rsidR="00F665DB" w:rsidRDefault="008904A8" w:rsidP="00F665DB">
      <w:pPr>
        <w:jc w:val="center"/>
      </w:pPr>
      <w:r>
        <w:rPr>
          <w:b/>
          <w:color w:val="000000"/>
        </w:rPr>
        <w:t>§ 14</w:t>
      </w:r>
    </w:p>
    <w:p w14:paraId="6F3C0815" w14:textId="77777777" w:rsidR="00F665DB" w:rsidRDefault="00F665DB" w:rsidP="002D4596">
      <w:pPr>
        <w:numPr>
          <w:ilvl w:val="0"/>
          <w:numId w:val="26"/>
        </w:numPr>
        <w:jc w:val="both"/>
      </w:pPr>
      <w:r>
        <w:t>Strony postanawiają, że przedmiotem odbioru końcowego będzie przedmiot umowy określony w  §1 niniejszej umowy .</w:t>
      </w:r>
    </w:p>
    <w:p w14:paraId="6D0F0B95" w14:textId="77777777" w:rsidR="00F665DB" w:rsidRDefault="00F665DB" w:rsidP="002D4596">
      <w:pPr>
        <w:numPr>
          <w:ilvl w:val="0"/>
          <w:numId w:val="26"/>
        </w:numPr>
        <w:jc w:val="both"/>
      </w:pPr>
      <w:r>
        <w:t xml:space="preserve">Wykonawca zgłosi Zamawiającemu zakończenie robót pisemnie. </w:t>
      </w:r>
    </w:p>
    <w:p w14:paraId="753C3A01" w14:textId="77777777" w:rsidR="00F665DB" w:rsidRDefault="00F665DB" w:rsidP="002D4596">
      <w:pPr>
        <w:numPr>
          <w:ilvl w:val="0"/>
          <w:numId w:val="26"/>
        </w:numPr>
        <w:jc w:val="both"/>
      </w:pPr>
      <w:r>
        <w:t>Zamawiający wyznaczy termin i rozpocznie odbiór przedmiotu umowy w terminie 14 dni od daty zawiadomienia go o osiągnięciu gotowości do odbioru zawiadamiając o tym Wykonawcę.</w:t>
      </w:r>
    </w:p>
    <w:p w14:paraId="228A2157" w14:textId="77777777" w:rsidR="00F665DB" w:rsidRDefault="00F665DB" w:rsidP="002D4596">
      <w:pPr>
        <w:numPr>
          <w:ilvl w:val="0"/>
          <w:numId w:val="26"/>
        </w:numPr>
        <w:jc w:val="both"/>
      </w:pPr>
      <w:r>
        <w:t>Jeżeli w toku czynności odbioru zostaną stwierdzone wady to Zamawiającemu przysługują następujące uprawnienia:</w:t>
      </w:r>
    </w:p>
    <w:p w14:paraId="282DCC84" w14:textId="77777777" w:rsidR="00F665DB" w:rsidRDefault="00F665DB" w:rsidP="00F665DB">
      <w:pPr>
        <w:ind w:firstLine="357"/>
        <w:jc w:val="both"/>
      </w:pPr>
    </w:p>
    <w:p w14:paraId="000BA97E" w14:textId="77777777" w:rsidR="00E65C91" w:rsidRDefault="00E65C91" w:rsidP="00F665DB">
      <w:pPr>
        <w:ind w:firstLine="357"/>
        <w:jc w:val="both"/>
      </w:pPr>
    </w:p>
    <w:p w14:paraId="5A71E977" w14:textId="77777777" w:rsidR="00E65C91" w:rsidRDefault="00E65C91" w:rsidP="00F665DB">
      <w:pPr>
        <w:ind w:firstLine="357"/>
        <w:jc w:val="both"/>
      </w:pPr>
    </w:p>
    <w:p w14:paraId="5F1657E4" w14:textId="77777777" w:rsidR="00E65C91" w:rsidRDefault="00E65C91" w:rsidP="00F665DB">
      <w:pPr>
        <w:ind w:left="426"/>
        <w:jc w:val="both"/>
      </w:pPr>
    </w:p>
    <w:p w14:paraId="7736AF40" w14:textId="77777777" w:rsidR="00E65C91" w:rsidRDefault="00E65C91" w:rsidP="00F665DB">
      <w:pPr>
        <w:ind w:left="426"/>
        <w:jc w:val="both"/>
      </w:pPr>
    </w:p>
    <w:p w14:paraId="07EE19E6" w14:textId="77777777" w:rsidR="00E65C91" w:rsidRDefault="00E65C91" w:rsidP="00F665DB">
      <w:pPr>
        <w:ind w:left="426"/>
        <w:jc w:val="both"/>
      </w:pPr>
    </w:p>
    <w:p w14:paraId="55FF3478" w14:textId="77777777" w:rsidR="006F302C" w:rsidRDefault="006F302C" w:rsidP="00F665DB">
      <w:pPr>
        <w:ind w:left="426"/>
        <w:jc w:val="both"/>
      </w:pPr>
    </w:p>
    <w:p w14:paraId="3A8CC50C" w14:textId="77777777" w:rsidR="006F302C" w:rsidRDefault="006F302C" w:rsidP="00F665DB">
      <w:pPr>
        <w:ind w:left="426"/>
        <w:jc w:val="both"/>
      </w:pPr>
    </w:p>
    <w:p w14:paraId="457034F3" w14:textId="77777777" w:rsidR="006F302C" w:rsidRDefault="006F302C" w:rsidP="00F665DB">
      <w:pPr>
        <w:ind w:left="426"/>
        <w:jc w:val="both"/>
      </w:pPr>
    </w:p>
    <w:p w14:paraId="5464328B" w14:textId="77777777" w:rsidR="00F665DB" w:rsidRDefault="00F665DB" w:rsidP="00F665DB">
      <w:pPr>
        <w:ind w:left="426"/>
        <w:jc w:val="both"/>
      </w:pPr>
      <w:r>
        <w:t>1) jeżeli wady nadają się do usunięcia może odmówić odbioru do czasu usunięcia wad, wyznaczając termin ich usunięcia nie dłuższy niż 14 dni na koszt Wykonawcy,</w:t>
      </w:r>
      <w:r>
        <w:rPr>
          <w:color w:val="000000"/>
        </w:rPr>
        <w:t xml:space="preserve"> przy jednoczesnym naliczaniu kar umownych zgodnie z § 1</w:t>
      </w:r>
      <w:r w:rsidR="008904A8">
        <w:rPr>
          <w:color w:val="000000"/>
        </w:rPr>
        <w:t xml:space="preserve">6 </w:t>
      </w:r>
      <w:r>
        <w:rPr>
          <w:color w:val="000000"/>
        </w:rPr>
        <w:t>ust. 2 pkt</w:t>
      </w:r>
      <w:r w:rsidR="00682B76">
        <w:rPr>
          <w:color w:val="000000"/>
        </w:rPr>
        <w:t>.</w:t>
      </w:r>
      <w:r>
        <w:rPr>
          <w:color w:val="000000"/>
        </w:rPr>
        <w:t xml:space="preserve"> 1.</w:t>
      </w:r>
    </w:p>
    <w:p w14:paraId="22F3DBDC" w14:textId="77777777" w:rsidR="00F665DB" w:rsidRDefault="00F665DB" w:rsidP="00F665DB">
      <w:pPr>
        <w:jc w:val="both"/>
      </w:pPr>
    </w:p>
    <w:p w14:paraId="004646D7" w14:textId="77777777" w:rsidR="00F665DB" w:rsidRDefault="00F665DB" w:rsidP="00F665DB">
      <w:pPr>
        <w:ind w:firstLine="357"/>
        <w:jc w:val="both"/>
      </w:pPr>
      <w:r>
        <w:t>2) jeżeli wady nie nadają się do usunięcia:</w:t>
      </w:r>
    </w:p>
    <w:p w14:paraId="23185743" w14:textId="77777777" w:rsidR="00F665DB" w:rsidRDefault="00F665DB" w:rsidP="00F665DB">
      <w:pPr>
        <w:ind w:left="360"/>
        <w:jc w:val="both"/>
      </w:pPr>
      <w:r>
        <w:t>a) uniemożliwiając użytkowanie zgodnie z przeznaczeniem, może odstąpić od umowy lub żądać wykonania przedmiotu umowy po raz drugi.</w:t>
      </w:r>
    </w:p>
    <w:p w14:paraId="77D85ECF" w14:textId="77777777" w:rsidR="00F665DB" w:rsidRDefault="00F665DB" w:rsidP="00F665DB">
      <w:pPr>
        <w:ind w:left="360"/>
        <w:jc w:val="both"/>
      </w:pPr>
    </w:p>
    <w:p w14:paraId="42BA1FA3" w14:textId="77777777" w:rsidR="00F665DB" w:rsidRDefault="00F665DB" w:rsidP="002D4596">
      <w:pPr>
        <w:numPr>
          <w:ilvl w:val="1"/>
          <w:numId w:val="27"/>
        </w:numPr>
        <w:jc w:val="both"/>
        <w:rPr>
          <w:color w:val="000000"/>
        </w:rPr>
      </w:pPr>
      <w:r>
        <w:t>Strony postanawiają, że z czynności odbioru będzie spisany protokół odbioru zawierający wszelkie ustalenia dokonane w toku odbioru.</w:t>
      </w:r>
    </w:p>
    <w:p w14:paraId="795C948A" w14:textId="77777777" w:rsidR="00F665DB" w:rsidRDefault="00F665DB" w:rsidP="002D4596">
      <w:pPr>
        <w:numPr>
          <w:ilvl w:val="1"/>
          <w:numId w:val="27"/>
        </w:numPr>
        <w:jc w:val="both"/>
        <w:rPr>
          <w:color w:val="000000"/>
        </w:rPr>
      </w:pPr>
      <w:r>
        <w:rPr>
          <w:color w:val="000000"/>
        </w:rPr>
        <w:t>Odbiór gwarancyjny dokonany zostanie najpóźniej na 14 dni przed upływem terminu gwarancji.</w:t>
      </w:r>
      <w:r>
        <w:rPr>
          <w:color w:val="000000"/>
        </w:rPr>
        <w:tab/>
      </w:r>
    </w:p>
    <w:p w14:paraId="6FBB7AA6" w14:textId="77777777" w:rsidR="00F665DB" w:rsidRDefault="00F665DB" w:rsidP="002D4596">
      <w:pPr>
        <w:numPr>
          <w:ilvl w:val="1"/>
          <w:numId w:val="27"/>
        </w:numPr>
        <w:jc w:val="both"/>
        <w:rPr>
          <w:color w:val="000000"/>
        </w:rPr>
      </w:pPr>
      <w:r>
        <w:rPr>
          <w:color w:val="000000"/>
        </w:rPr>
        <w:t>Wykonawca do faktury za realizację etapu załącza protokół odbioru częściowego potwierdzający fakt należytego wykonania robót przez inspektora nadzoru.</w:t>
      </w:r>
    </w:p>
    <w:p w14:paraId="065D30B6" w14:textId="77777777" w:rsidR="00D018AE" w:rsidRDefault="00D018AE" w:rsidP="00D018AE">
      <w:pPr>
        <w:rPr>
          <w:b/>
          <w:color w:val="000000"/>
        </w:rPr>
      </w:pPr>
    </w:p>
    <w:p w14:paraId="40227A14" w14:textId="77777777" w:rsidR="00F665DB" w:rsidRDefault="00F665DB" w:rsidP="00F665DB">
      <w:pPr>
        <w:jc w:val="center"/>
        <w:rPr>
          <w:color w:val="000000"/>
        </w:rPr>
      </w:pPr>
      <w:r>
        <w:rPr>
          <w:b/>
          <w:color w:val="000000"/>
        </w:rPr>
        <w:t>XII. Kary umowne/odsetki</w:t>
      </w:r>
    </w:p>
    <w:p w14:paraId="05B22171" w14:textId="77777777" w:rsidR="00F665DB" w:rsidRDefault="00F665DB" w:rsidP="00F665DB">
      <w:pPr>
        <w:jc w:val="center"/>
        <w:rPr>
          <w:color w:val="000000"/>
        </w:rPr>
      </w:pPr>
    </w:p>
    <w:p w14:paraId="1DB9AD2A" w14:textId="77777777" w:rsidR="00F665DB" w:rsidRDefault="008904A8" w:rsidP="00F665DB">
      <w:pPr>
        <w:jc w:val="center"/>
        <w:rPr>
          <w:color w:val="000000"/>
        </w:rPr>
      </w:pPr>
      <w:r>
        <w:rPr>
          <w:b/>
          <w:color w:val="000000"/>
        </w:rPr>
        <w:t>§ 15</w:t>
      </w:r>
    </w:p>
    <w:p w14:paraId="7734F82D" w14:textId="77777777" w:rsidR="00F665DB" w:rsidRDefault="00F665DB" w:rsidP="00F665DB">
      <w:pPr>
        <w:jc w:val="center"/>
        <w:rPr>
          <w:color w:val="000000"/>
        </w:rPr>
      </w:pPr>
    </w:p>
    <w:p w14:paraId="4621C0F8" w14:textId="77777777" w:rsidR="00F665DB" w:rsidRDefault="00F665DB" w:rsidP="00FF0683">
      <w:pPr>
        <w:pStyle w:val="Tekstpodstawowy22"/>
        <w:jc w:val="both"/>
        <w:rPr>
          <w:b/>
          <w:color w:val="000000"/>
        </w:rPr>
      </w:pPr>
      <w:r>
        <w:rPr>
          <w:color w:val="000000"/>
          <w:u w:val="none"/>
        </w:rPr>
        <w:t>W razie zwłoki w zapłacie wierzytelności pieniężnych Zamawiający zobowiązuje się do zapłaty umownych odsetek za zwłokę w wysokości odsetek ustawowych.</w:t>
      </w:r>
    </w:p>
    <w:p w14:paraId="17F4D638" w14:textId="77777777" w:rsidR="00682B76" w:rsidRDefault="00682B76" w:rsidP="00F665DB">
      <w:pPr>
        <w:jc w:val="center"/>
        <w:rPr>
          <w:b/>
          <w:color w:val="000000"/>
        </w:rPr>
      </w:pPr>
    </w:p>
    <w:p w14:paraId="26CAD9F1" w14:textId="77777777" w:rsidR="00F665DB" w:rsidRDefault="008904A8" w:rsidP="00F665DB">
      <w:pPr>
        <w:jc w:val="center"/>
        <w:rPr>
          <w:b/>
          <w:color w:val="000000"/>
        </w:rPr>
      </w:pPr>
      <w:r>
        <w:rPr>
          <w:b/>
          <w:color w:val="000000"/>
        </w:rPr>
        <w:t>§ 16</w:t>
      </w:r>
    </w:p>
    <w:p w14:paraId="4F17C3D9" w14:textId="77777777" w:rsidR="00F665DB" w:rsidRDefault="00F665DB" w:rsidP="00F665DB">
      <w:pPr>
        <w:jc w:val="center"/>
        <w:rPr>
          <w:b/>
          <w:color w:val="000000"/>
        </w:rPr>
      </w:pPr>
    </w:p>
    <w:p w14:paraId="5DC138BE" w14:textId="77777777" w:rsidR="00F665DB" w:rsidRDefault="00F665DB" w:rsidP="002D4596">
      <w:pPr>
        <w:numPr>
          <w:ilvl w:val="0"/>
          <w:numId w:val="28"/>
        </w:numPr>
        <w:jc w:val="both"/>
        <w:rPr>
          <w:color w:val="000000"/>
        </w:rPr>
      </w:pPr>
      <w:r>
        <w:rPr>
          <w:color w:val="000000"/>
        </w:rPr>
        <w:t>W razie opóźniania w realizacji przedmiotu umowy; Zamawiający naliczy kary umowne za opóźnienie, które będą naliczane w następujących wypadkach i wysokościach:</w:t>
      </w:r>
    </w:p>
    <w:p w14:paraId="58AAB3DA" w14:textId="77777777" w:rsidR="00F665DB" w:rsidRDefault="00F665DB" w:rsidP="002D4596">
      <w:pPr>
        <w:numPr>
          <w:ilvl w:val="0"/>
          <w:numId w:val="28"/>
        </w:numPr>
        <w:jc w:val="both"/>
        <w:rPr>
          <w:color w:val="000000"/>
        </w:rPr>
      </w:pPr>
      <w:r>
        <w:rPr>
          <w:color w:val="000000"/>
        </w:rPr>
        <w:t>Wykonawca płaci Zamawiającemu kary umowne:</w:t>
      </w:r>
    </w:p>
    <w:p w14:paraId="27C2A271" w14:textId="77777777" w:rsidR="00F665DB" w:rsidRDefault="00F665DB" w:rsidP="002D4596">
      <w:pPr>
        <w:numPr>
          <w:ilvl w:val="0"/>
          <w:numId w:val="29"/>
        </w:numPr>
        <w:jc w:val="both"/>
        <w:rPr>
          <w:color w:val="000000"/>
        </w:rPr>
      </w:pPr>
      <w:r>
        <w:rPr>
          <w:color w:val="000000"/>
        </w:rPr>
        <w:t xml:space="preserve">za opóźnienie w wykonaniu przedmiotu umowy w wysokości </w:t>
      </w:r>
      <w:r>
        <w:rPr>
          <w:b/>
        </w:rPr>
        <w:t>0,3%</w:t>
      </w:r>
      <w:r>
        <w:rPr>
          <w:color w:val="000000"/>
        </w:rPr>
        <w:t xml:space="preserve"> wynagrodzenia brutto za każdy dzień opóźnienia.</w:t>
      </w:r>
    </w:p>
    <w:p w14:paraId="70DE8045" w14:textId="77777777" w:rsidR="00F665DB" w:rsidRDefault="00F665DB" w:rsidP="002D4596">
      <w:pPr>
        <w:numPr>
          <w:ilvl w:val="0"/>
          <w:numId w:val="29"/>
        </w:numPr>
        <w:jc w:val="both"/>
        <w:rPr>
          <w:color w:val="000000"/>
        </w:rPr>
      </w:pPr>
      <w:r>
        <w:rPr>
          <w:color w:val="000000"/>
        </w:rPr>
        <w:t xml:space="preserve">z tytułu samego faktu istnienia wad (nie dających się usunąć) w przedmiocie odbioru - w wysokości </w:t>
      </w:r>
      <w:r>
        <w:rPr>
          <w:b/>
          <w:color w:val="000000"/>
        </w:rPr>
        <w:t>10 %</w:t>
      </w:r>
      <w:r>
        <w:rPr>
          <w:color w:val="000000"/>
        </w:rPr>
        <w:t xml:space="preserve"> wynagrodzenia umownego.</w:t>
      </w:r>
    </w:p>
    <w:p w14:paraId="22EBD240" w14:textId="77777777" w:rsidR="00F665DB" w:rsidRDefault="00F665DB" w:rsidP="002D4596">
      <w:pPr>
        <w:numPr>
          <w:ilvl w:val="0"/>
          <w:numId w:val="29"/>
        </w:numPr>
        <w:jc w:val="both"/>
        <w:rPr>
          <w:color w:val="000000"/>
        </w:rPr>
      </w:pPr>
      <w:r>
        <w:rPr>
          <w:color w:val="000000"/>
        </w:rPr>
        <w:t xml:space="preserve">za odstąpienie od umowy z przyczyn zależnych od Wykonawcy w wys. </w:t>
      </w:r>
      <w:r>
        <w:rPr>
          <w:b/>
          <w:color w:val="000000"/>
        </w:rPr>
        <w:t xml:space="preserve">10%  </w:t>
      </w:r>
    </w:p>
    <w:p w14:paraId="4BEDAC67" w14:textId="77777777" w:rsidR="00F665DB" w:rsidRDefault="00F665DB" w:rsidP="00F665DB">
      <w:pPr>
        <w:ind w:left="426"/>
        <w:jc w:val="both"/>
        <w:rPr>
          <w:color w:val="000000"/>
        </w:rPr>
      </w:pPr>
      <w:r>
        <w:rPr>
          <w:color w:val="000000"/>
        </w:rPr>
        <w:t xml:space="preserve">     wynagrodzenia  umownego.</w:t>
      </w:r>
    </w:p>
    <w:p w14:paraId="77FBCC5F" w14:textId="77777777" w:rsidR="00F665DB" w:rsidRDefault="00F665DB" w:rsidP="002D4596">
      <w:pPr>
        <w:numPr>
          <w:ilvl w:val="0"/>
          <w:numId w:val="29"/>
        </w:numPr>
        <w:jc w:val="both"/>
        <w:rPr>
          <w:color w:val="000000"/>
        </w:rPr>
      </w:pPr>
      <w:r>
        <w:rPr>
          <w:color w:val="000000"/>
        </w:rPr>
        <w:t>za niedotrzymanie wymogu zatrudnienia osób na podstawie umowy o pracę w rozumieniu przepisów Kodeksu Pracy przy wykonywaniu czynności określonych w    § 21 – w wysokości 1000,00 zł brutto za każdy stwierdzony przypadek naruszenia (tj. oddelegowania do wykonywania prac określonych w § 2</w:t>
      </w:r>
      <w:r w:rsidR="00466CA2">
        <w:rPr>
          <w:color w:val="000000"/>
        </w:rPr>
        <w:t>1</w:t>
      </w:r>
      <w:r>
        <w:rPr>
          <w:color w:val="000000"/>
        </w:rPr>
        <w:t xml:space="preserve"> umowy osoby nie zatrudnionej na podstawie umowy o pracę w rozumieniu przepisów kodeksu pracy). </w:t>
      </w:r>
    </w:p>
    <w:p w14:paraId="11DC5A5E" w14:textId="77777777" w:rsidR="00F665DB" w:rsidRDefault="00F665DB" w:rsidP="00F665DB">
      <w:pPr>
        <w:jc w:val="both"/>
        <w:rPr>
          <w:color w:val="000000"/>
        </w:rPr>
      </w:pPr>
    </w:p>
    <w:p w14:paraId="4D837362" w14:textId="77777777" w:rsidR="00F665DB" w:rsidRDefault="00F665DB" w:rsidP="00F665DB">
      <w:pPr>
        <w:suppressAutoHyphens w:val="0"/>
        <w:spacing w:after="200" w:line="276" w:lineRule="auto"/>
        <w:rPr>
          <w:rFonts w:eastAsia="Calibri"/>
          <w:color w:val="000000"/>
          <w:lang w:eastAsia="en-US"/>
        </w:rPr>
      </w:pPr>
      <w:r>
        <w:rPr>
          <w:rFonts w:eastAsia="Calibri"/>
          <w:color w:val="000000"/>
          <w:lang w:eastAsia="en-US"/>
        </w:rPr>
        <w:t>3.  Zamawiający płaci Wykonawcy kary umowne:</w:t>
      </w:r>
    </w:p>
    <w:p w14:paraId="46EE4906" w14:textId="77777777" w:rsidR="00F665DB" w:rsidRDefault="00F665DB" w:rsidP="00F665DB">
      <w:pPr>
        <w:suppressAutoHyphens w:val="0"/>
        <w:spacing w:after="200" w:line="276" w:lineRule="auto"/>
        <w:ind w:left="284" w:hanging="284"/>
        <w:jc w:val="both"/>
        <w:rPr>
          <w:rFonts w:eastAsia="Calibri"/>
          <w:b/>
          <w:color w:val="000000"/>
          <w:lang w:eastAsia="en-US"/>
        </w:rPr>
      </w:pPr>
      <w:r>
        <w:rPr>
          <w:rFonts w:eastAsia="Calibri"/>
          <w:color w:val="000000"/>
          <w:lang w:eastAsia="en-US"/>
        </w:rPr>
        <w:t xml:space="preserve">     1) z tytułu odstąpienia od umowy z przyczyn niezależnych od Wykonawcy w wysokości </w:t>
      </w:r>
      <w:r>
        <w:rPr>
          <w:rFonts w:eastAsia="Calibri"/>
          <w:b/>
          <w:color w:val="000000"/>
          <w:lang w:eastAsia="en-US"/>
        </w:rPr>
        <w:t>10%</w:t>
      </w:r>
      <w:r>
        <w:rPr>
          <w:rFonts w:eastAsia="Calibri"/>
          <w:color w:val="000000"/>
          <w:lang w:eastAsia="en-US"/>
        </w:rPr>
        <w:t xml:space="preserve"> wynagrodzenia umownego.</w:t>
      </w:r>
    </w:p>
    <w:p w14:paraId="3E743D87" w14:textId="77777777" w:rsidR="00F665DB" w:rsidRDefault="00F665DB" w:rsidP="00F665DB">
      <w:pPr>
        <w:ind w:left="284" w:hanging="284"/>
        <w:jc w:val="both"/>
        <w:rPr>
          <w:color w:val="000000"/>
        </w:rPr>
      </w:pPr>
      <w:r>
        <w:rPr>
          <w:color w:val="000000"/>
        </w:rPr>
        <w:t xml:space="preserve">4. Łączna wysokość kar umownych za opóźnienie nie może przekraczać 70% wartości przedmiotu umowy. </w:t>
      </w:r>
    </w:p>
    <w:p w14:paraId="0C692F6D" w14:textId="77777777" w:rsidR="00790E50" w:rsidRDefault="00790E50" w:rsidP="00F665DB">
      <w:pPr>
        <w:ind w:left="284" w:hanging="284"/>
        <w:jc w:val="both"/>
        <w:rPr>
          <w:color w:val="000000"/>
        </w:rPr>
      </w:pPr>
    </w:p>
    <w:p w14:paraId="3A4D11BC" w14:textId="77777777" w:rsidR="00790E50" w:rsidRDefault="00790E50" w:rsidP="00F665DB">
      <w:pPr>
        <w:ind w:left="284" w:hanging="284"/>
        <w:jc w:val="both"/>
        <w:rPr>
          <w:color w:val="000000"/>
        </w:rPr>
      </w:pPr>
    </w:p>
    <w:p w14:paraId="39AE286C" w14:textId="77777777" w:rsidR="00790E50" w:rsidRDefault="00790E50" w:rsidP="00F665DB">
      <w:pPr>
        <w:ind w:left="284" w:hanging="284"/>
        <w:jc w:val="both"/>
        <w:rPr>
          <w:color w:val="000000"/>
        </w:rPr>
      </w:pPr>
    </w:p>
    <w:p w14:paraId="695189E1" w14:textId="77777777" w:rsidR="00F665DB" w:rsidRDefault="00F665DB" w:rsidP="002D4596">
      <w:pPr>
        <w:numPr>
          <w:ilvl w:val="0"/>
          <w:numId w:val="26"/>
        </w:numPr>
        <w:jc w:val="both"/>
        <w:rPr>
          <w:color w:val="000000"/>
        </w:rPr>
      </w:pPr>
      <w:r>
        <w:rPr>
          <w:color w:val="000000"/>
        </w:rPr>
        <w:t>Kary umowne będą potrącane bezpośrednio z wynagrodzenia lub poprzez osobną zapłatę, według wyboru Zamawiającego.</w:t>
      </w:r>
    </w:p>
    <w:p w14:paraId="782363FD" w14:textId="77777777" w:rsidR="00F665DB" w:rsidRDefault="00F665DB" w:rsidP="002D4596">
      <w:pPr>
        <w:numPr>
          <w:ilvl w:val="0"/>
          <w:numId w:val="26"/>
        </w:numPr>
        <w:jc w:val="both"/>
        <w:rPr>
          <w:color w:val="000000"/>
        </w:rPr>
      </w:pPr>
      <w:r>
        <w:rPr>
          <w:color w:val="000000"/>
        </w:rPr>
        <w:t>Kary umowne za opóźnienie określone w ust. 2 będą naliczane od następnego dnia po upływie terminu realizacji umowy.</w:t>
      </w:r>
    </w:p>
    <w:p w14:paraId="00BFC64B" w14:textId="77777777" w:rsidR="00F665DB" w:rsidRPr="00317438" w:rsidRDefault="00F665DB" w:rsidP="002D4596">
      <w:pPr>
        <w:numPr>
          <w:ilvl w:val="0"/>
          <w:numId w:val="26"/>
        </w:numPr>
        <w:jc w:val="both"/>
        <w:rPr>
          <w:color w:val="000000"/>
        </w:rPr>
      </w:pPr>
      <w:r>
        <w:rPr>
          <w:color w:val="000000"/>
        </w:rPr>
        <w:t>Wykonawcy występujący i realizujący wspólnie przedmiot zamówienia ponoszą solidarną odpowiedzialność za niewykonanie lub nienależyte wykonanie zamówienia.</w:t>
      </w:r>
    </w:p>
    <w:p w14:paraId="5826D594" w14:textId="77777777" w:rsidR="00FF0683" w:rsidRDefault="00FF0683" w:rsidP="009665AD">
      <w:pPr>
        <w:rPr>
          <w:b/>
          <w:color w:val="000000"/>
        </w:rPr>
      </w:pPr>
    </w:p>
    <w:p w14:paraId="64DC80A8" w14:textId="77777777" w:rsidR="00F665DB" w:rsidRDefault="00F665DB" w:rsidP="00F665DB">
      <w:pPr>
        <w:jc w:val="center"/>
        <w:rPr>
          <w:color w:val="000000"/>
        </w:rPr>
      </w:pPr>
      <w:r>
        <w:rPr>
          <w:b/>
          <w:color w:val="000000"/>
        </w:rPr>
        <w:t xml:space="preserve">XIII. Odstępne/Odstąpienie od umowy </w:t>
      </w:r>
    </w:p>
    <w:p w14:paraId="7A4095ED" w14:textId="77777777" w:rsidR="00F665DB" w:rsidRDefault="00F665DB" w:rsidP="00F665DB">
      <w:pPr>
        <w:rPr>
          <w:color w:val="000000"/>
        </w:rPr>
      </w:pPr>
    </w:p>
    <w:p w14:paraId="1AC4B0B1" w14:textId="77777777" w:rsidR="00F665DB" w:rsidRDefault="008904A8" w:rsidP="00F665DB">
      <w:pPr>
        <w:jc w:val="center"/>
        <w:rPr>
          <w:color w:val="000000"/>
        </w:rPr>
      </w:pPr>
      <w:r>
        <w:rPr>
          <w:b/>
          <w:color w:val="000000"/>
        </w:rPr>
        <w:t>§ 17</w:t>
      </w:r>
    </w:p>
    <w:p w14:paraId="06BB3911" w14:textId="77777777" w:rsidR="00F665DB" w:rsidRDefault="00F665DB" w:rsidP="00F665DB">
      <w:pPr>
        <w:jc w:val="center"/>
        <w:rPr>
          <w:color w:val="000000"/>
        </w:rPr>
      </w:pPr>
    </w:p>
    <w:p w14:paraId="5788EE95" w14:textId="77777777" w:rsidR="00F665DB" w:rsidRDefault="00F665DB" w:rsidP="00F665DB">
      <w:pPr>
        <w:rPr>
          <w:color w:val="000000"/>
        </w:rPr>
      </w:pPr>
      <w:r>
        <w:rPr>
          <w:color w:val="000000"/>
        </w:rPr>
        <w:t>1. Zamawiającemu przysługuje prawo odstąpienia od umowy lub jej części:</w:t>
      </w:r>
    </w:p>
    <w:p w14:paraId="144D6DDB" w14:textId="126B7CF5" w:rsidR="009665AD" w:rsidRPr="00D14F5C" w:rsidRDefault="00F665DB" w:rsidP="00D14F5C">
      <w:pPr>
        <w:pStyle w:val="Tekstpodstawowywcity"/>
        <w:numPr>
          <w:ilvl w:val="0"/>
          <w:numId w:val="30"/>
        </w:numPr>
        <w:spacing w:after="0"/>
        <w:jc w:val="both"/>
        <w:rPr>
          <w:color w:val="000000"/>
        </w:rPr>
      </w:pPr>
      <w:r>
        <w:rPr>
          <w:color w:val="00000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za wykonanie części umowy;</w:t>
      </w:r>
    </w:p>
    <w:p w14:paraId="797C1A6F" w14:textId="77777777" w:rsidR="00F665DB" w:rsidRDefault="00F665DB" w:rsidP="002D4596">
      <w:pPr>
        <w:numPr>
          <w:ilvl w:val="0"/>
          <w:numId w:val="30"/>
        </w:numPr>
        <w:jc w:val="both"/>
        <w:rPr>
          <w:color w:val="000000"/>
        </w:rPr>
      </w:pPr>
      <w:r>
        <w:rPr>
          <w:color w:val="000000"/>
        </w:rPr>
        <w:t>jeżeli Wykonawca wykonuje prace wadliwie i niezgodnie z warunkami umowy oraz nie reaguje na polecenia Zamawiającego dotyczące usterek;</w:t>
      </w:r>
    </w:p>
    <w:p w14:paraId="290F1727" w14:textId="77777777" w:rsidR="00F665DB" w:rsidRDefault="00F665DB" w:rsidP="002D4596">
      <w:pPr>
        <w:numPr>
          <w:ilvl w:val="0"/>
          <w:numId w:val="30"/>
        </w:numPr>
        <w:jc w:val="both"/>
        <w:rPr>
          <w:color w:val="000000"/>
        </w:rPr>
      </w:pPr>
      <w:r>
        <w:rPr>
          <w:color w:val="000000"/>
        </w:rPr>
        <w:t xml:space="preserve">jeżeli Wykonawca nie rozpoczął robót bez uzasadnionych przyczyn oraz nie kontynuuje ich pomimo wezwania Zamawiającego złożonego na piśmie. </w:t>
      </w:r>
    </w:p>
    <w:p w14:paraId="42F7EC57" w14:textId="77777777" w:rsidR="00F665DB" w:rsidRDefault="00F665DB" w:rsidP="002D4596">
      <w:pPr>
        <w:numPr>
          <w:ilvl w:val="0"/>
          <w:numId w:val="31"/>
        </w:numPr>
        <w:jc w:val="both"/>
        <w:rPr>
          <w:color w:val="000000"/>
        </w:rPr>
      </w:pPr>
      <w:r>
        <w:rPr>
          <w:color w:val="000000"/>
        </w:rPr>
        <w:t>Zamawiający w razie odstąpienia od umowy z przyczyn, za które Wykonawca nie odpowiada zobowiązany jest do:</w:t>
      </w:r>
    </w:p>
    <w:p w14:paraId="3C328FC9" w14:textId="77777777" w:rsidR="00F665DB" w:rsidRDefault="00F665DB" w:rsidP="002D4596">
      <w:pPr>
        <w:numPr>
          <w:ilvl w:val="0"/>
          <w:numId w:val="32"/>
        </w:numPr>
        <w:tabs>
          <w:tab w:val="left" w:pos="540"/>
        </w:tabs>
        <w:jc w:val="both"/>
        <w:rPr>
          <w:color w:val="000000"/>
        </w:rPr>
      </w:pPr>
      <w:r>
        <w:rPr>
          <w:color w:val="000000"/>
        </w:rPr>
        <w:t>dokonania odbioru przerwanych robót oraz zapłaty wynagrodzenia za roboty, które zostały wykonane do dnia odstąpienia, (wartość zostanie ustalona przez rzeczoznawcę)</w:t>
      </w:r>
    </w:p>
    <w:p w14:paraId="7AC2E51D" w14:textId="77777777" w:rsidR="00F665DB" w:rsidRDefault="00F665DB" w:rsidP="002D4596">
      <w:pPr>
        <w:numPr>
          <w:ilvl w:val="0"/>
          <w:numId w:val="32"/>
        </w:numPr>
        <w:tabs>
          <w:tab w:val="left" w:pos="851"/>
        </w:tabs>
        <w:jc w:val="both"/>
        <w:rPr>
          <w:color w:val="000000"/>
        </w:rPr>
      </w:pPr>
      <w:r>
        <w:rPr>
          <w:color w:val="000000"/>
        </w:rPr>
        <w:t>przyjęcia od Wykonawcy pod swój dozór terenu budowy.</w:t>
      </w:r>
    </w:p>
    <w:p w14:paraId="21DC743C" w14:textId="77777777" w:rsidR="00F665DB" w:rsidRDefault="00F665DB" w:rsidP="002D4596">
      <w:pPr>
        <w:pStyle w:val="Tekstpodstawowy22"/>
        <w:numPr>
          <w:ilvl w:val="0"/>
          <w:numId w:val="31"/>
        </w:numPr>
        <w:jc w:val="both"/>
        <w:rPr>
          <w:color w:val="000000"/>
        </w:rPr>
      </w:pPr>
      <w:r>
        <w:rPr>
          <w:color w:val="000000"/>
          <w:u w:val="none"/>
        </w:rPr>
        <w:t xml:space="preserve">W przypadku odstąpienia od umowy Wykonawcę obciążają następujące obowiązki szczegółowe: </w:t>
      </w:r>
    </w:p>
    <w:p w14:paraId="2163EE73" w14:textId="77777777" w:rsidR="00F665DB" w:rsidRDefault="00F665DB" w:rsidP="002D4596">
      <w:pPr>
        <w:numPr>
          <w:ilvl w:val="0"/>
          <w:numId w:val="33"/>
        </w:numPr>
        <w:jc w:val="both"/>
        <w:rPr>
          <w:color w:val="000000"/>
        </w:rPr>
      </w:pPr>
      <w:r>
        <w:rPr>
          <w:color w:val="000000"/>
        </w:rPr>
        <w:t xml:space="preserve">w terminie do 7 dni od daty odstąpienia od umowy Wykonawca przy udziale Zamawiającego sporządzi szczegółowy protokół inwentaryzacji robót wg stanu na dzień odstąpienia, </w:t>
      </w:r>
    </w:p>
    <w:p w14:paraId="11BF84A7" w14:textId="77777777" w:rsidR="00F665DB" w:rsidRDefault="00F665DB" w:rsidP="002D4596">
      <w:pPr>
        <w:numPr>
          <w:ilvl w:val="0"/>
          <w:numId w:val="33"/>
        </w:numPr>
        <w:jc w:val="both"/>
        <w:rPr>
          <w:color w:val="000000"/>
        </w:rPr>
      </w:pPr>
      <w:r>
        <w:rPr>
          <w:color w:val="000000"/>
        </w:rPr>
        <w:t>Wykonawca zabezpieczy przerwane roboty na koszt strony, która odstąpiła od umowy,</w:t>
      </w:r>
    </w:p>
    <w:p w14:paraId="7B50AA18" w14:textId="77777777" w:rsidR="00F665DB" w:rsidRDefault="00F665DB" w:rsidP="002D4596">
      <w:pPr>
        <w:numPr>
          <w:ilvl w:val="0"/>
          <w:numId w:val="33"/>
        </w:numPr>
        <w:jc w:val="both"/>
        <w:rPr>
          <w:color w:val="000000"/>
        </w:rPr>
      </w:pPr>
      <w:r>
        <w:rPr>
          <w:color w:val="000000"/>
        </w:rPr>
        <w:t>Wykonawca zgłosi do dokonania przez Zamawiającego odbioru robót przerwanych oraz robót zabezpieczających,</w:t>
      </w:r>
    </w:p>
    <w:p w14:paraId="609A5A18" w14:textId="77777777" w:rsidR="00F665DB" w:rsidRDefault="00F665DB" w:rsidP="002D4596">
      <w:pPr>
        <w:numPr>
          <w:ilvl w:val="0"/>
          <w:numId w:val="33"/>
        </w:numPr>
        <w:jc w:val="both"/>
        <w:rPr>
          <w:color w:val="000000"/>
        </w:rPr>
      </w:pPr>
      <w:r>
        <w:rPr>
          <w:color w:val="000000"/>
        </w:rPr>
        <w:t>niezwłocznie a najpóźniej w terminie 30 dni Wykonawca usunie z terenu budowy urządzenia zaplecza budowy.</w:t>
      </w:r>
    </w:p>
    <w:p w14:paraId="1C7F42D5" w14:textId="77777777" w:rsidR="00F665DB" w:rsidRDefault="00F665DB" w:rsidP="00F665DB">
      <w:pPr>
        <w:jc w:val="both"/>
      </w:pPr>
      <w:r>
        <w:t>4.</w:t>
      </w:r>
      <w:r>
        <w:tab/>
        <w:t>Odstąpienie od umowy powinno nastąpić w formie pisemnej oraz zawierać uzasadnienie pod rygorem nieważności takiego oświadczenia, przy jednoczesnym naliczaniu kar umownych na zasadach określonych w niniejszej umowie. Zamawiający może odstąpić od umowy w terminie 30 dni od powzięcia wiadomości o okolicznościach wskazanych w ust. 1 pkt 2 i 3.</w:t>
      </w:r>
    </w:p>
    <w:p w14:paraId="59339F5F" w14:textId="77777777" w:rsidR="00F665DB" w:rsidRDefault="00F665DB" w:rsidP="00F665DB">
      <w:pPr>
        <w:jc w:val="center"/>
        <w:rPr>
          <w:b/>
          <w:color w:val="000000"/>
        </w:rPr>
      </w:pPr>
    </w:p>
    <w:p w14:paraId="2C75EFFB" w14:textId="77777777" w:rsidR="00790E50" w:rsidRDefault="00790E50" w:rsidP="00F665DB">
      <w:pPr>
        <w:jc w:val="center"/>
        <w:rPr>
          <w:b/>
          <w:color w:val="000000"/>
        </w:rPr>
      </w:pPr>
    </w:p>
    <w:p w14:paraId="43843C50" w14:textId="77777777" w:rsidR="00790E50" w:rsidRDefault="00790E50" w:rsidP="00F665DB">
      <w:pPr>
        <w:jc w:val="center"/>
        <w:rPr>
          <w:b/>
          <w:color w:val="000000"/>
        </w:rPr>
      </w:pPr>
    </w:p>
    <w:p w14:paraId="430A9185" w14:textId="77777777" w:rsidR="00790E50" w:rsidRDefault="00790E50" w:rsidP="00F665DB">
      <w:pPr>
        <w:jc w:val="center"/>
        <w:rPr>
          <w:b/>
          <w:color w:val="000000"/>
        </w:rPr>
      </w:pPr>
    </w:p>
    <w:p w14:paraId="077D6799" w14:textId="77777777" w:rsidR="00790E50" w:rsidRDefault="00790E50" w:rsidP="00F665DB">
      <w:pPr>
        <w:jc w:val="center"/>
        <w:rPr>
          <w:b/>
          <w:color w:val="000000"/>
        </w:rPr>
      </w:pPr>
    </w:p>
    <w:p w14:paraId="70FC089C" w14:textId="77777777" w:rsidR="00790E50" w:rsidRDefault="00790E50" w:rsidP="00F665DB">
      <w:pPr>
        <w:jc w:val="center"/>
        <w:rPr>
          <w:b/>
          <w:color w:val="000000"/>
        </w:rPr>
      </w:pPr>
    </w:p>
    <w:p w14:paraId="0FE33313" w14:textId="77777777" w:rsidR="00790E50" w:rsidRDefault="00790E50" w:rsidP="00F665DB">
      <w:pPr>
        <w:jc w:val="center"/>
        <w:rPr>
          <w:b/>
          <w:color w:val="000000"/>
        </w:rPr>
      </w:pPr>
    </w:p>
    <w:p w14:paraId="1A2B10AF" w14:textId="77777777" w:rsidR="00F665DB" w:rsidRPr="00790E50" w:rsidRDefault="008904A8" w:rsidP="00F665DB">
      <w:pPr>
        <w:jc w:val="center"/>
        <w:rPr>
          <w:color w:val="000000"/>
        </w:rPr>
      </w:pPr>
      <w:r w:rsidRPr="00790E50">
        <w:rPr>
          <w:color w:val="000000"/>
        </w:rPr>
        <w:lastRenderedPageBreak/>
        <w:t>§ 18</w:t>
      </w:r>
    </w:p>
    <w:p w14:paraId="012BC692" w14:textId="77777777" w:rsidR="00F665DB" w:rsidRDefault="00F665DB" w:rsidP="00F665DB">
      <w:pPr>
        <w:ind w:left="360" w:hanging="360"/>
        <w:jc w:val="center"/>
        <w:rPr>
          <w:color w:val="000000"/>
        </w:rPr>
      </w:pPr>
    </w:p>
    <w:p w14:paraId="076D7CF9" w14:textId="77777777" w:rsidR="00F665DB" w:rsidRDefault="00F665DB" w:rsidP="00F665DB">
      <w:pPr>
        <w:jc w:val="both"/>
        <w:rPr>
          <w:color w:val="000000"/>
        </w:rPr>
      </w:pPr>
      <w:r>
        <w:rPr>
          <w:color w:val="000000"/>
        </w:rPr>
        <w:t>Zamawiający może dochodzić odszkodowania do pełnej wysokości poniesionej szkody jeżeli poniesie ją na skutek niewykonania lub nienależytego wykonania zamówienia publicznego określonego warunkami niniejszej umowy przez Wykonawcę.</w:t>
      </w:r>
    </w:p>
    <w:p w14:paraId="0E601D33" w14:textId="77777777" w:rsidR="00FF0683" w:rsidRDefault="00FF0683" w:rsidP="009665AD">
      <w:pPr>
        <w:rPr>
          <w:b/>
          <w:color w:val="000000"/>
        </w:rPr>
      </w:pPr>
    </w:p>
    <w:p w14:paraId="184CEA1C" w14:textId="77777777" w:rsidR="00F665DB" w:rsidRDefault="00F665DB" w:rsidP="00F665DB">
      <w:pPr>
        <w:jc w:val="center"/>
        <w:rPr>
          <w:color w:val="000000"/>
        </w:rPr>
      </w:pPr>
      <w:r>
        <w:rPr>
          <w:b/>
          <w:color w:val="000000"/>
        </w:rPr>
        <w:t>XIV. Zmiany postanowień umowy</w:t>
      </w:r>
    </w:p>
    <w:p w14:paraId="59BDF552" w14:textId="77777777" w:rsidR="00F665DB" w:rsidRDefault="00F665DB" w:rsidP="00F665DB">
      <w:pPr>
        <w:rPr>
          <w:color w:val="000000"/>
        </w:rPr>
      </w:pPr>
    </w:p>
    <w:p w14:paraId="6779355F" w14:textId="77777777" w:rsidR="00F665DB" w:rsidRDefault="008904A8" w:rsidP="00F665DB">
      <w:pPr>
        <w:jc w:val="center"/>
        <w:rPr>
          <w:color w:val="000000"/>
        </w:rPr>
      </w:pPr>
      <w:r>
        <w:rPr>
          <w:b/>
          <w:color w:val="000000"/>
        </w:rPr>
        <w:t>§ 19</w:t>
      </w:r>
    </w:p>
    <w:p w14:paraId="3001794B" w14:textId="77777777" w:rsidR="00F665DB" w:rsidRDefault="00F665DB" w:rsidP="00F665DB">
      <w:pPr>
        <w:pStyle w:val="Default"/>
        <w:rPr>
          <w:b/>
          <w:bCs/>
          <w:sz w:val="22"/>
          <w:szCs w:val="22"/>
        </w:rPr>
      </w:pPr>
    </w:p>
    <w:p w14:paraId="43970EC8" w14:textId="77777777" w:rsidR="00F665DB" w:rsidRDefault="00F665DB" w:rsidP="00F665DB">
      <w:pPr>
        <w:pStyle w:val="Default"/>
        <w:spacing w:after="50"/>
        <w:jc w:val="both"/>
        <w:rPr>
          <w:color w:val="auto"/>
        </w:rPr>
      </w:pPr>
      <w:r>
        <w:rPr>
          <w:color w:val="auto"/>
        </w:rPr>
        <w:t xml:space="preserve">1. </w:t>
      </w:r>
      <w:r>
        <w:t>Na podstawie art. 144 u PZP</w:t>
      </w:r>
      <w:r>
        <w:rPr>
          <w:color w:val="auto"/>
        </w:rPr>
        <w:t xml:space="preserve"> Zamawiający dopuszcza możliwość zmiany postanowień zawartej umowy w stosunku do treści oferty, na podstawie której dokonano wyboru Wykonawcy w zakresie i na warunkach wskazanych poniżej:</w:t>
      </w:r>
    </w:p>
    <w:p w14:paraId="151EF503" w14:textId="77777777" w:rsidR="00F665DB" w:rsidRDefault="00F665DB" w:rsidP="00F665DB">
      <w:pPr>
        <w:pStyle w:val="Default"/>
        <w:spacing w:after="50"/>
        <w:jc w:val="both"/>
        <w:rPr>
          <w:color w:val="auto"/>
        </w:rPr>
      </w:pPr>
      <w:r>
        <w:rPr>
          <w:color w:val="auto"/>
        </w:rPr>
        <w:t xml:space="preserve">1) W zakresie terminu wykonania zamówienia, w przypadku: </w:t>
      </w:r>
    </w:p>
    <w:p w14:paraId="5FAA2C36" w14:textId="77777777" w:rsidR="00F665DB" w:rsidRDefault="00F665DB" w:rsidP="00F665DB">
      <w:pPr>
        <w:pStyle w:val="Default"/>
        <w:spacing w:after="50"/>
        <w:jc w:val="both"/>
        <w:rPr>
          <w:color w:val="auto"/>
        </w:rPr>
      </w:pPr>
      <w:r>
        <w:rPr>
          <w:color w:val="auto"/>
        </w:rPr>
        <w:t xml:space="preserve">a) wystąpienia okoliczności leżących po stronie Zamawiającego, w szczególności: nieterminowego przekazania miejsca wykonywania robót lub wstrzymania robót przez Zamawiającego; </w:t>
      </w:r>
    </w:p>
    <w:p w14:paraId="1E6EEF55" w14:textId="77777777" w:rsidR="00F665DB" w:rsidRDefault="00F665DB" w:rsidP="00F665DB">
      <w:pPr>
        <w:pStyle w:val="Default"/>
        <w:spacing w:after="50"/>
        <w:jc w:val="both"/>
        <w:rPr>
          <w:color w:val="auto"/>
        </w:rPr>
      </w:pPr>
      <w:r>
        <w:rPr>
          <w:color w:val="auto"/>
        </w:rPr>
        <w:t>b) konieczności usunięcia błędów w dokumentacji projektowej lub specyfikacji technicznej wykonania i odbioru robót, które mogą mieć wpływ na terminową realizację zadania,</w:t>
      </w:r>
    </w:p>
    <w:p w14:paraId="20E04FF2" w14:textId="77777777" w:rsidR="00F665DB" w:rsidRDefault="00F665DB" w:rsidP="00F665DB">
      <w:pPr>
        <w:pStyle w:val="Default"/>
        <w:spacing w:after="50"/>
        <w:jc w:val="both"/>
        <w:rPr>
          <w:color w:val="auto"/>
        </w:rPr>
      </w:pPr>
      <w:r>
        <w:rPr>
          <w:color w:val="auto"/>
        </w:rPr>
        <w:t xml:space="preserve">c) konieczności wprowadzenia istotnych zmian w dokumentacji projektowej w rozumieniu    art. 36a ustawy Prawo budowlane, </w:t>
      </w:r>
    </w:p>
    <w:p w14:paraId="5867B601" w14:textId="77777777" w:rsidR="00F665DB" w:rsidRDefault="00F665DB" w:rsidP="00F665DB">
      <w:pPr>
        <w:pStyle w:val="Default"/>
        <w:spacing w:after="50"/>
        <w:jc w:val="both"/>
        <w:rPr>
          <w:color w:val="auto"/>
        </w:rPr>
      </w:pPr>
      <w:r>
        <w:rPr>
          <w:color w:val="auto"/>
        </w:rPr>
        <w:t>d) wystąpienia konieczności wykonania robót dodatkowych, wstrzymujących lub opóźniających realizację robót; jak również wykonywania koniecznych rozwiązań zamiennych w stosunku do projektowanych, jeżeli będzie potrzebny dodatkowy czas na ich wykonanie;</w:t>
      </w:r>
    </w:p>
    <w:p w14:paraId="1DBE1BF5" w14:textId="77777777" w:rsidR="00F665DB" w:rsidRDefault="00F665DB" w:rsidP="00F665DB">
      <w:pPr>
        <w:pStyle w:val="Default"/>
        <w:spacing w:after="50"/>
        <w:jc w:val="both"/>
        <w:rPr>
          <w:color w:val="auto"/>
        </w:rPr>
      </w:pPr>
      <w:r>
        <w:rPr>
          <w:color w:val="auto"/>
        </w:rPr>
        <w:t xml:space="preserve">e) zmian powszechnie obowiązujących przepisów prawa związanych z przedmiotem zamówienia; </w:t>
      </w:r>
    </w:p>
    <w:p w14:paraId="21434672" w14:textId="77777777" w:rsidR="00F665DB" w:rsidRDefault="00F665DB" w:rsidP="00F665DB">
      <w:pPr>
        <w:pStyle w:val="Default"/>
        <w:spacing w:after="50"/>
        <w:jc w:val="both"/>
        <w:rPr>
          <w:color w:val="auto"/>
        </w:rPr>
      </w:pPr>
      <w:r>
        <w:rPr>
          <w:color w:val="auto"/>
        </w:rPr>
        <w:t>f)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14:paraId="2CF23EFC" w14:textId="77777777" w:rsidR="00F665DB" w:rsidRDefault="00F665DB" w:rsidP="00F665DB">
      <w:pPr>
        <w:pStyle w:val="Default"/>
        <w:jc w:val="both"/>
        <w:rPr>
          <w:color w:val="auto"/>
        </w:rPr>
      </w:pPr>
      <w:r>
        <w:rPr>
          <w:color w:val="auto"/>
        </w:rPr>
        <w:t xml:space="preserve">W przypadku wystąpienia którejkolwiek z okoliczności wymienionych powyżej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64670C88" w14:textId="77777777" w:rsidR="00F665DB" w:rsidRDefault="00F665DB" w:rsidP="00F665DB">
      <w:pPr>
        <w:pStyle w:val="Default"/>
        <w:spacing w:after="21"/>
        <w:jc w:val="both"/>
        <w:rPr>
          <w:color w:val="auto"/>
        </w:rPr>
      </w:pPr>
      <w:r>
        <w:rPr>
          <w:color w:val="auto"/>
        </w:rPr>
        <w:t>2. Zmiany istotne treści umowy wymagają zgody obydwu stron i formy pisemnej w postaci aneksu pod rygorem nieważności.</w:t>
      </w:r>
    </w:p>
    <w:p w14:paraId="6058A614" w14:textId="77777777" w:rsidR="00F665DB" w:rsidRDefault="00F665DB" w:rsidP="00F665DB">
      <w:pPr>
        <w:pStyle w:val="Default"/>
        <w:jc w:val="both"/>
      </w:pPr>
      <w:r>
        <w:t>3. Warunkiem wprowadzenia istotnych zmian w umowie jest pisemny wniosek o zmianę umowy (zawarcie aneksu) złożony przez Wykonawcę.</w:t>
      </w:r>
      <w:r>
        <w:rPr>
          <w:color w:val="FF0000"/>
        </w:rPr>
        <w:t xml:space="preserve"> </w:t>
      </w:r>
    </w:p>
    <w:p w14:paraId="43E843F4" w14:textId="77777777" w:rsidR="00F665DB" w:rsidRDefault="00F665DB" w:rsidP="00F665DB">
      <w:pPr>
        <w:widowControl w:val="0"/>
        <w:autoSpaceDE w:val="0"/>
        <w:jc w:val="both"/>
      </w:pPr>
      <w:r>
        <w:t>4.</w:t>
      </w:r>
      <w:r>
        <w:rPr>
          <w:color w:val="FF0000"/>
        </w:rPr>
        <w:t xml:space="preserve"> </w:t>
      </w:r>
      <w:r>
        <w:t>Wykonawca zobowiązany jest wykazać zaistnienie w/w okoliczności poprzez przedłożenie stosownych ekspertyz, opinii, itp.</w:t>
      </w:r>
    </w:p>
    <w:p w14:paraId="4083B6B1" w14:textId="77777777" w:rsidR="00790E50" w:rsidRDefault="00790E50" w:rsidP="00F665DB">
      <w:pPr>
        <w:widowControl w:val="0"/>
        <w:autoSpaceDE w:val="0"/>
        <w:jc w:val="both"/>
      </w:pPr>
    </w:p>
    <w:p w14:paraId="18046FFB" w14:textId="77777777" w:rsidR="00790E50" w:rsidRDefault="00790E50" w:rsidP="00F665DB">
      <w:pPr>
        <w:widowControl w:val="0"/>
        <w:autoSpaceDE w:val="0"/>
        <w:jc w:val="both"/>
      </w:pPr>
    </w:p>
    <w:p w14:paraId="7D48B530" w14:textId="77777777" w:rsidR="00790E50" w:rsidRDefault="00790E50" w:rsidP="00F665DB">
      <w:pPr>
        <w:widowControl w:val="0"/>
        <w:autoSpaceDE w:val="0"/>
        <w:jc w:val="both"/>
      </w:pPr>
    </w:p>
    <w:p w14:paraId="695BFDCD" w14:textId="77777777" w:rsidR="00790E50" w:rsidRDefault="00790E50" w:rsidP="00F665DB">
      <w:pPr>
        <w:widowControl w:val="0"/>
        <w:autoSpaceDE w:val="0"/>
        <w:jc w:val="both"/>
      </w:pPr>
    </w:p>
    <w:p w14:paraId="09249BFC" w14:textId="77777777" w:rsidR="00790E50" w:rsidRDefault="00790E50" w:rsidP="00F665DB">
      <w:pPr>
        <w:widowControl w:val="0"/>
        <w:autoSpaceDE w:val="0"/>
        <w:jc w:val="both"/>
      </w:pPr>
    </w:p>
    <w:p w14:paraId="7CAC3513" w14:textId="77777777" w:rsidR="006F302C" w:rsidRDefault="006F302C" w:rsidP="009665AD">
      <w:pPr>
        <w:jc w:val="both"/>
      </w:pPr>
    </w:p>
    <w:p w14:paraId="757D2232" w14:textId="77777777" w:rsidR="006F302C" w:rsidRDefault="006F302C" w:rsidP="009665AD">
      <w:pPr>
        <w:jc w:val="both"/>
      </w:pPr>
    </w:p>
    <w:p w14:paraId="5C95C196" w14:textId="77777777" w:rsidR="006F302C" w:rsidRDefault="006F302C" w:rsidP="009665AD">
      <w:pPr>
        <w:jc w:val="both"/>
      </w:pPr>
    </w:p>
    <w:p w14:paraId="5C80C559" w14:textId="77777777" w:rsidR="00FF0683" w:rsidRPr="009665AD" w:rsidRDefault="00F665DB" w:rsidP="009665AD">
      <w:pPr>
        <w:jc w:val="both"/>
      </w:pPr>
      <w:r>
        <w:t>5. Podpisanie aneksu do umowy powinno być poprzedzone, pod rygorem nieważności, sporządzeniem protokołu konieczności zawierającego uzasadnienie.</w:t>
      </w:r>
    </w:p>
    <w:p w14:paraId="531FC704" w14:textId="77777777" w:rsidR="008904A8" w:rsidRDefault="008904A8" w:rsidP="00F665DB">
      <w:pPr>
        <w:jc w:val="center"/>
        <w:rPr>
          <w:b/>
        </w:rPr>
      </w:pPr>
    </w:p>
    <w:p w14:paraId="0522BC93" w14:textId="77777777" w:rsidR="00F665DB" w:rsidRDefault="008904A8" w:rsidP="00F665DB">
      <w:pPr>
        <w:jc w:val="center"/>
      </w:pPr>
      <w:r>
        <w:rPr>
          <w:b/>
        </w:rPr>
        <w:t>§ 20</w:t>
      </w:r>
    </w:p>
    <w:p w14:paraId="20A8F7E5" w14:textId="77777777" w:rsidR="00F665DB" w:rsidRDefault="00F665DB" w:rsidP="00F665DB">
      <w:pPr>
        <w:suppressAutoHyphens w:val="0"/>
        <w:jc w:val="center"/>
        <w:rPr>
          <w:lang w:eastAsia="pl-PL"/>
        </w:rPr>
      </w:pPr>
    </w:p>
    <w:p w14:paraId="0D3AD147" w14:textId="77777777" w:rsidR="00F665DB" w:rsidRDefault="00F665DB" w:rsidP="00F665DB">
      <w:pPr>
        <w:suppressAutoHyphens w:val="0"/>
        <w:jc w:val="both"/>
        <w:rPr>
          <w:lang w:eastAsia="pl-PL"/>
        </w:rPr>
      </w:pPr>
      <w:r>
        <w:rPr>
          <w:lang w:eastAsia="pl-PL"/>
        </w:rPr>
        <w:t>1.</w:t>
      </w:r>
      <w:r>
        <w:rPr>
          <w:lang w:eastAsia="pl-PL"/>
        </w:rPr>
        <w:tab/>
        <w:t>Strony przewidują możliwość zmiany wysokości wynagrodzenia wyko</w:t>
      </w:r>
      <w:r>
        <w:rPr>
          <w:lang w:eastAsia="pl-PL"/>
        </w:rPr>
        <w:softHyphen/>
        <w:t>nawcy w następujących warunkach:</w:t>
      </w:r>
    </w:p>
    <w:p w14:paraId="247B5667" w14:textId="77777777" w:rsidR="00F665DB" w:rsidRDefault="00F665DB" w:rsidP="00F665DB">
      <w:pPr>
        <w:suppressAutoHyphens w:val="0"/>
        <w:jc w:val="both"/>
        <w:rPr>
          <w:lang w:eastAsia="pl-PL"/>
        </w:rPr>
      </w:pPr>
      <w:r>
        <w:rPr>
          <w:lang w:eastAsia="pl-PL"/>
        </w:rPr>
        <w:t>1)</w:t>
      </w:r>
      <w:r>
        <w:rPr>
          <w:lang w:eastAsia="pl-PL"/>
        </w:rPr>
        <w:tab/>
        <w:t>w przypadku zmiany stawki podatku od towarów i usług,</w:t>
      </w:r>
    </w:p>
    <w:p w14:paraId="2AAE7D71" w14:textId="77777777" w:rsidR="00F665DB" w:rsidRDefault="00F665DB" w:rsidP="00F665DB">
      <w:pPr>
        <w:suppressAutoHyphens w:val="0"/>
        <w:jc w:val="both"/>
        <w:rPr>
          <w:lang w:eastAsia="pl-PL"/>
        </w:rPr>
      </w:pPr>
      <w:r>
        <w:rPr>
          <w:lang w:eastAsia="pl-PL"/>
        </w:rPr>
        <w:t>2)</w:t>
      </w:r>
      <w:r>
        <w:rPr>
          <w:lang w:eastAsia="pl-PL"/>
        </w:rPr>
        <w:tab/>
        <w:t>w przypadku zmiany wysokości minimalnego wynagrodzenia za pracę ustalonego na podstawie art. 2 ust. 3–5 ustawy z dnia 10 października 2002 r. o minimalnym wynagrodzeniu za pracę (Dz.</w:t>
      </w:r>
      <w:r w:rsidR="00682B76">
        <w:rPr>
          <w:lang w:eastAsia="pl-PL"/>
        </w:rPr>
        <w:t xml:space="preserve"> </w:t>
      </w:r>
      <w:r w:rsidR="00DA60D9">
        <w:rPr>
          <w:lang w:eastAsia="pl-PL"/>
        </w:rPr>
        <w:t>U. z 2017, poz. 847</w:t>
      </w:r>
      <w:r w:rsidR="000317FE">
        <w:rPr>
          <w:lang w:eastAsia="pl-PL"/>
        </w:rPr>
        <w:t xml:space="preserve"> </w:t>
      </w:r>
      <w:r>
        <w:rPr>
          <w:lang w:eastAsia="pl-PL"/>
        </w:rPr>
        <w:t>),</w:t>
      </w:r>
    </w:p>
    <w:p w14:paraId="030F3198" w14:textId="77777777" w:rsidR="00F665DB" w:rsidRDefault="00F665DB" w:rsidP="00F665DB">
      <w:pPr>
        <w:suppressAutoHyphens w:val="0"/>
        <w:jc w:val="both"/>
        <w:rPr>
          <w:lang w:eastAsia="pl-PL"/>
        </w:rPr>
      </w:pPr>
      <w:r>
        <w:rPr>
          <w:lang w:eastAsia="pl-PL"/>
        </w:rPr>
        <w:t>3)</w:t>
      </w:r>
      <w:r>
        <w:rPr>
          <w:lang w:eastAsia="pl-PL"/>
        </w:rPr>
        <w:tab/>
        <w:t>w przypadku zmiany zasad podlegania ubezpieczeniom społecznym lub ubezpieczeniu zdro</w:t>
      </w:r>
      <w:r>
        <w:rPr>
          <w:lang w:eastAsia="pl-PL"/>
        </w:rPr>
        <w:softHyphen/>
        <w:t>wotnemu lub wysokości stawki składki na ubezpieczenia społeczne lub zdrowotne</w:t>
      </w:r>
    </w:p>
    <w:p w14:paraId="78EE4A04" w14:textId="77777777" w:rsidR="00F665DB" w:rsidRDefault="00F665DB" w:rsidP="00F665DB">
      <w:pPr>
        <w:suppressAutoHyphens w:val="0"/>
        <w:jc w:val="both"/>
        <w:rPr>
          <w:lang w:eastAsia="pl-PL"/>
        </w:rPr>
      </w:pPr>
      <w:r>
        <w:rPr>
          <w:lang w:eastAsia="pl-PL"/>
        </w:rPr>
        <w:t>– jeżeli zmiany te będą miały wpływ na koszty wykonania zamówienia przez wykonawcę.</w:t>
      </w:r>
    </w:p>
    <w:p w14:paraId="689A6554" w14:textId="77777777" w:rsidR="009665AD" w:rsidRDefault="00D018AE" w:rsidP="009665AD">
      <w:pPr>
        <w:suppressAutoHyphens w:val="0"/>
        <w:jc w:val="both"/>
        <w:rPr>
          <w:lang w:eastAsia="pl-PL"/>
        </w:rPr>
      </w:pPr>
      <w:r>
        <w:rPr>
          <w:lang w:eastAsia="pl-PL"/>
        </w:rPr>
        <w:t>2.</w:t>
      </w:r>
      <w:r w:rsidR="00F665DB">
        <w:rPr>
          <w:lang w:eastAsia="pl-PL"/>
        </w:rPr>
        <w:t>W sytuacji wystąpienia okoliczności wskazanych w ust. 1 pkt 1 wykonaw</w:t>
      </w:r>
      <w:r w:rsidR="00F665DB">
        <w:rPr>
          <w:lang w:eastAsia="pl-PL"/>
        </w:rPr>
        <w:softHyphen/>
        <w:t>ca składa pisemny wniosek o zmianę umowy o zamówienie publiczne w zakresie płatności wynikających z noty obciążeniowej wystawionej po wejściu w życie przepisów zmieniających stawkę podatku od towarów i usług. Wniosek powinien zawierać wyczerpujące uzasadnienie faktyczne i prawne oraz dokładne wyliczenie kwoty wynagrodzenia wykonawcy po zmianie umowy.</w:t>
      </w:r>
    </w:p>
    <w:p w14:paraId="062E2B40" w14:textId="77777777" w:rsidR="00F665DB" w:rsidRDefault="00F665DB" w:rsidP="00F665DB">
      <w:pPr>
        <w:suppressAutoHyphens w:val="0"/>
        <w:jc w:val="both"/>
        <w:rPr>
          <w:lang w:eastAsia="pl-PL"/>
        </w:rPr>
      </w:pPr>
      <w:r>
        <w:rPr>
          <w:lang w:eastAsia="pl-PL"/>
        </w:rPr>
        <w:t>3. W sytuacji wystąpienia okoliczności wskazanych w ust. 1 pkt 2 wyko</w:t>
      </w:r>
      <w:r>
        <w:rPr>
          <w:lang w:eastAsia="pl-PL"/>
        </w:rPr>
        <w:softHyphen/>
        <w:t>nawca składa pisemny wniosek o zmianę umowy o zamówienie publiczne w zakresie płatności wynikających z noty obciążeniowej wystawionej po wejściu w życie przepisów zmieniających wysokość minimalnego wynagrodzenia za pracę. Wniosek powinien zawierać wyczerpujące uzasadnienie faktyczne i prawne oraz dokładne wyliczenie kwoty wynagrodzenia wyko</w:t>
      </w:r>
      <w:r>
        <w:rPr>
          <w:lang w:eastAsia="pl-PL"/>
        </w:rPr>
        <w:softHyphen/>
        <w:t>nawcy po zmianie umowy, w szczególności wykonawca będzie zobowiązany wykazać związek pomiędzy wnioskowaną kwotą podwyższenia wynagrodzenia umownego a wpływem zmiany minimalnego wynagrodzenia za pracę na kalkulację ceny ofertowej. Wniosek powinien obej</w:t>
      </w:r>
      <w:r>
        <w:rPr>
          <w:lang w:eastAsia="pl-PL"/>
        </w:rPr>
        <w:softHyphen/>
        <w:t>mować jedynie te dodatkowe koszty realizacji zamówienia, które wyko</w:t>
      </w:r>
      <w:r>
        <w:rPr>
          <w:lang w:eastAsia="pl-PL"/>
        </w:rPr>
        <w:softHyphen/>
        <w:t>nawca obowiązkowo ponosi w związku z podwyższeniem wysokości płacy mini</w:t>
      </w:r>
      <w:r>
        <w:rPr>
          <w:lang w:eastAsia="pl-PL"/>
        </w:rPr>
        <w:softHyphen/>
        <w:t>malnej. Nie będą akceptowane koszty wynikające z podwyższenia wyna</w:t>
      </w:r>
      <w:r>
        <w:rPr>
          <w:lang w:eastAsia="pl-PL"/>
        </w:rPr>
        <w:softHyphen/>
        <w:t>grodzeń pracownikom wykonawcy, które nie są konieczne w celu ich dostosowania do wysokości minimalnego wynagrodzenia za pracę.</w:t>
      </w:r>
    </w:p>
    <w:p w14:paraId="343DE0A9" w14:textId="77777777" w:rsidR="00F665DB" w:rsidRDefault="00F665DB" w:rsidP="00F665DB">
      <w:pPr>
        <w:suppressAutoHyphens w:val="0"/>
        <w:jc w:val="both"/>
        <w:rPr>
          <w:lang w:eastAsia="pl-PL"/>
        </w:rPr>
      </w:pPr>
      <w:r>
        <w:rPr>
          <w:lang w:eastAsia="pl-PL"/>
        </w:rPr>
        <w:t>4. W sytuacji wystąpienia okoliczności wskazanych w ust. 1 pkt</w:t>
      </w:r>
      <w:r w:rsidR="00682B76">
        <w:rPr>
          <w:lang w:eastAsia="pl-PL"/>
        </w:rPr>
        <w:t>.</w:t>
      </w:r>
      <w:r>
        <w:rPr>
          <w:lang w:eastAsia="pl-PL"/>
        </w:rPr>
        <w:t xml:space="preserve"> 3 wyko</w:t>
      </w:r>
      <w:r>
        <w:rPr>
          <w:lang w:eastAsia="pl-PL"/>
        </w:rPr>
        <w:softHyphen/>
        <w:t>nawca składa pisemny wniosek o zmianę umowy o zamówienie publiczne w zakresie płatności wynikających z noty obciążeniowej wystawionej po zmianie zasad podlegania ubezpieczeniom społecznym lub ubezpieczeniu zdrowot</w:t>
      </w:r>
      <w:r>
        <w:rPr>
          <w:lang w:eastAsia="pl-PL"/>
        </w:rPr>
        <w:softHyphen/>
        <w:t>nemu lub wysokości stawki składki na ubezpieczenia społeczne lub zdrowotne. Wniosek powinien zawierać wyczerpujące uzasadnienie faktyczne i prawne oraz dokładne wyliczenie kwoty wynagrodzenia wykonawcy po zmianie umowy, w szczególności wykonawca będzie zobowiązany wyka</w:t>
      </w:r>
      <w:r>
        <w:rPr>
          <w:lang w:eastAsia="pl-PL"/>
        </w:rPr>
        <w:softHyphen/>
        <w:t>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44E085E4" w14:textId="77777777" w:rsidR="00F665DB" w:rsidRDefault="00F665DB" w:rsidP="00F665DB">
      <w:pPr>
        <w:suppressAutoHyphens w:val="0"/>
        <w:jc w:val="both"/>
        <w:rPr>
          <w:lang w:eastAsia="pl-PL"/>
        </w:rPr>
      </w:pPr>
      <w:r>
        <w:rPr>
          <w:lang w:eastAsia="pl-PL"/>
        </w:rPr>
        <w:t>5. Zamawiający po zaakceptowaniu wniosków, o których mowa w ust. 2-4, wy</w:t>
      </w:r>
      <w:r>
        <w:rPr>
          <w:lang w:eastAsia="pl-PL"/>
        </w:rPr>
        <w:softHyphen/>
        <w:t>znacza datę podpisania aneksu do umowy.</w:t>
      </w:r>
    </w:p>
    <w:p w14:paraId="78308735" w14:textId="77777777" w:rsidR="006F302C" w:rsidRDefault="006F302C" w:rsidP="00F665DB">
      <w:pPr>
        <w:suppressAutoHyphens w:val="0"/>
        <w:jc w:val="both"/>
        <w:rPr>
          <w:lang w:eastAsia="pl-PL"/>
        </w:rPr>
      </w:pPr>
    </w:p>
    <w:p w14:paraId="78BFF5C9" w14:textId="77777777" w:rsidR="006F302C" w:rsidRDefault="006F302C" w:rsidP="00F665DB">
      <w:pPr>
        <w:suppressAutoHyphens w:val="0"/>
        <w:jc w:val="both"/>
        <w:rPr>
          <w:lang w:eastAsia="pl-PL"/>
        </w:rPr>
      </w:pPr>
    </w:p>
    <w:p w14:paraId="774511D5" w14:textId="77777777" w:rsidR="006F302C" w:rsidRDefault="006F302C" w:rsidP="00F665DB">
      <w:pPr>
        <w:suppressAutoHyphens w:val="0"/>
        <w:jc w:val="both"/>
        <w:rPr>
          <w:lang w:eastAsia="pl-PL"/>
        </w:rPr>
      </w:pPr>
    </w:p>
    <w:p w14:paraId="2FCA1549" w14:textId="77777777" w:rsidR="006F302C" w:rsidRDefault="006F302C" w:rsidP="00F665DB">
      <w:pPr>
        <w:suppressAutoHyphens w:val="0"/>
        <w:jc w:val="both"/>
        <w:rPr>
          <w:lang w:eastAsia="pl-PL"/>
        </w:rPr>
      </w:pPr>
    </w:p>
    <w:p w14:paraId="747D5524" w14:textId="77777777" w:rsidR="00F665DB" w:rsidRDefault="00F665DB" w:rsidP="00F665DB">
      <w:pPr>
        <w:suppressAutoHyphens w:val="0"/>
        <w:jc w:val="both"/>
        <w:rPr>
          <w:lang w:eastAsia="pl-PL"/>
        </w:rPr>
      </w:pPr>
      <w:r>
        <w:rPr>
          <w:lang w:eastAsia="pl-PL"/>
        </w:rPr>
        <w:t>6. Zmiana umowy skutkuje zmianą wynagrodzenia jedynie w zakresie płatności realizowanych po dacie zawarcia aneksu do umowy, o którym mowa w ust. 5.</w:t>
      </w:r>
    </w:p>
    <w:p w14:paraId="106B2E65" w14:textId="77777777" w:rsidR="00F665DB" w:rsidRDefault="00F665DB" w:rsidP="00F665DB">
      <w:pPr>
        <w:suppressAutoHyphens w:val="0"/>
        <w:jc w:val="both"/>
        <w:rPr>
          <w:lang w:eastAsia="pl-PL"/>
        </w:rPr>
      </w:pPr>
      <w:r>
        <w:rPr>
          <w:lang w:eastAsia="pl-PL"/>
        </w:rPr>
        <w:t>7. Obowiązek wykazania wpływu zmian, o których mowa w ust. 1 pkt 1-3, na koszty wykonania zamówienia należy do wykonawcy pod rygorem odmowy dokonania zmiany umowy przez zamawiającego.</w:t>
      </w:r>
    </w:p>
    <w:p w14:paraId="7ADF929C" w14:textId="77777777" w:rsidR="00F665DB" w:rsidRPr="00F665DB" w:rsidRDefault="00F665DB" w:rsidP="00F665DB">
      <w:pPr>
        <w:suppressAutoHyphens w:val="0"/>
        <w:jc w:val="both"/>
        <w:rPr>
          <w:lang w:eastAsia="pl-PL"/>
        </w:rPr>
      </w:pPr>
    </w:p>
    <w:p w14:paraId="6E08542B" w14:textId="77777777" w:rsidR="00F665DB" w:rsidRDefault="00F665DB" w:rsidP="00F665DB">
      <w:pPr>
        <w:suppressAutoHyphens w:val="0"/>
        <w:spacing w:after="200" w:line="276" w:lineRule="auto"/>
        <w:jc w:val="center"/>
        <w:rPr>
          <w:rFonts w:eastAsia="Calibri"/>
          <w:b/>
          <w:color w:val="000000"/>
          <w:lang w:eastAsia="en-US"/>
        </w:rPr>
      </w:pPr>
      <w:r>
        <w:rPr>
          <w:rFonts w:eastAsia="Calibri"/>
          <w:b/>
          <w:color w:val="000000"/>
          <w:lang w:eastAsia="en-US"/>
        </w:rPr>
        <w:t>XV. Wymagania zatrudnienie na podstawie umowy o pracę</w:t>
      </w:r>
    </w:p>
    <w:p w14:paraId="5091EC3B" w14:textId="77777777" w:rsidR="00F665DB" w:rsidRDefault="00466CA2" w:rsidP="00F665DB">
      <w:pPr>
        <w:jc w:val="center"/>
        <w:rPr>
          <w:color w:val="000000"/>
        </w:rPr>
      </w:pPr>
      <w:r>
        <w:rPr>
          <w:b/>
          <w:color w:val="000000"/>
        </w:rPr>
        <w:t>§ 21</w:t>
      </w:r>
    </w:p>
    <w:p w14:paraId="092081F5" w14:textId="77777777" w:rsidR="00F665DB" w:rsidRPr="00790E50" w:rsidRDefault="00F665DB" w:rsidP="00790E50">
      <w:pPr>
        <w:rPr>
          <w:b/>
        </w:rPr>
      </w:pPr>
      <w:r>
        <w:rPr>
          <w:rFonts w:eastAsia="Cambria"/>
          <w:lang w:eastAsia="pl-PL"/>
        </w:rPr>
        <w:t xml:space="preserve">1. Wykonawca zobowiązuje się do zatrudnienia na podstawie umowy o pracę w rozumieniu przepisów ustawy z dnia 26 czerwca 1974 r. – </w:t>
      </w:r>
      <w:r w:rsidR="00790E50" w:rsidRPr="00BE0E4E">
        <w:rPr>
          <w:b/>
        </w:rPr>
        <w:t>Kodeks Pracy (</w:t>
      </w:r>
      <w:r w:rsidR="00790E50">
        <w:rPr>
          <w:rFonts w:eastAsia="Calibri"/>
          <w:b/>
          <w:lang w:eastAsia="en-US"/>
        </w:rPr>
        <w:t>Dz. U. z 2018 r., poz.108 z późn. zm</w:t>
      </w:r>
      <w:r w:rsidR="00790E50">
        <w:rPr>
          <w:b/>
        </w:rPr>
        <w:t xml:space="preserve">) </w:t>
      </w:r>
      <w:r>
        <w:rPr>
          <w:rFonts w:eastAsia="Cambria"/>
          <w:lang w:eastAsia="pl-PL"/>
        </w:rPr>
        <w:t xml:space="preserve"> osób wykonujących następujące czynności w zakresie realizacji przedmiotu zamówienia</w:t>
      </w:r>
      <w:r>
        <w:rPr>
          <w:rFonts w:eastAsia="Calibri"/>
          <w:lang w:eastAsia="en-US"/>
        </w:rPr>
        <w:t xml:space="preserve">: </w:t>
      </w:r>
      <w:r w:rsidR="009665AD">
        <w:rPr>
          <w:rFonts w:eastAsia="Calibri"/>
          <w:lang w:eastAsia="en-US"/>
        </w:rPr>
        <w:t xml:space="preserve">roboty </w:t>
      </w:r>
      <w:r w:rsidR="00C8576C">
        <w:rPr>
          <w:rFonts w:eastAsia="Calibri"/>
          <w:lang w:eastAsia="en-US"/>
        </w:rPr>
        <w:t>ogólnobudowlane</w:t>
      </w:r>
      <w:r w:rsidR="00790E50">
        <w:rPr>
          <w:rFonts w:eastAsia="Calibri"/>
          <w:lang w:eastAsia="en-US"/>
        </w:rPr>
        <w:t xml:space="preserve"> </w:t>
      </w:r>
      <w:r>
        <w:rPr>
          <w:rFonts w:eastAsia="Calibri"/>
          <w:lang w:eastAsia="en-US"/>
        </w:rPr>
        <w:t>.</w:t>
      </w:r>
    </w:p>
    <w:p w14:paraId="3F264468" w14:textId="77777777" w:rsidR="00F665DB" w:rsidRDefault="00F665DB" w:rsidP="00F665DB">
      <w:pPr>
        <w:suppressAutoHyphens w:val="0"/>
        <w:jc w:val="both"/>
        <w:rPr>
          <w:rFonts w:eastAsia="Cambria"/>
          <w:lang w:eastAsia="pl-PL"/>
        </w:rPr>
      </w:pPr>
      <w:r>
        <w:rPr>
          <w:rFonts w:eastAsia="Cambria"/>
          <w:lang w:eastAsia="en-US"/>
        </w:rPr>
        <w:t xml:space="preserve">2. </w:t>
      </w:r>
      <w:r>
        <w:rPr>
          <w:rFonts w:eastAsia="Cambria"/>
          <w:lang w:eastAsia="pl-PL"/>
        </w:rPr>
        <w:t>Obowiązek ten dotyczy także podwykonawców - wykonawca jest zobowiązany zawrzeć w każdej umowie o podwykonawstwo stosowne zapisy zobowiązujące podwykonawców do zatrudnienia na umowę o pracę osób wykonujących wskazane w ust. 1 czynności.</w:t>
      </w:r>
      <w:r w:rsidR="00790E50">
        <w:rPr>
          <w:rFonts w:eastAsia="Cambria"/>
          <w:lang w:eastAsia="pl-PL"/>
        </w:rPr>
        <w:t xml:space="preserve"> </w:t>
      </w:r>
    </w:p>
    <w:p w14:paraId="3A1B30A9" w14:textId="77777777" w:rsidR="00F665DB" w:rsidRDefault="00F665DB" w:rsidP="00F665DB">
      <w:pPr>
        <w:suppressAutoHyphens w:val="0"/>
        <w:jc w:val="both"/>
        <w:rPr>
          <w:rFonts w:eastAsia="Cambria"/>
          <w:lang w:eastAsia="en-US"/>
        </w:rPr>
      </w:pPr>
      <w:r>
        <w:rPr>
          <w:rFonts w:eastAsia="Cambria"/>
          <w:lang w:eastAsia="en-US"/>
        </w:rPr>
        <w:t xml:space="preserve">3. W trakcie realizacji zamówienia zamawiający uprawniony jest do wykonywania czynności kontrolnych wobec wykonawcy odnośnie spełniania przez Wykonawcę lub Podwykonawcę wymogu zatrudnienia na podstawie umowy o pracę osób wykonujących wskazanych  w ust. 1 czynności. Zamawiający uprawniony jest w szczególności do: </w:t>
      </w:r>
    </w:p>
    <w:p w14:paraId="402685EE" w14:textId="77777777" w:rsidR="00F665DB" w:rsidRDefault="00F665DB" w:rsidP="00F665DB">
      <w:pPr>
        <w:suppressAutoHyphens w:val="0"/>
        <w:jc w:val="both"/>
        <w:rPr>
          <w:rFonts w:eastAsia="Cambria"/>
          <w:lang w:eastAsia="en-US"/>
        </w:rPr>
      </w:pPr>
      <w:r>
        <w:rPr>
          <w:rFonts w:eastAsia="Cambria"/>
          <w:lang w:eastAsia="en-US"/>
        </w:rPr>
        <w:t>a)</w:t>
      </w:r>
      <w:r>
        <w:rPr>
          <w:rFonts w:eastAsia="Cambria"/>
          <w:lang w:eastAsia="en-US"/>
        </w:rPr>
        <w:tab/>
        <w:t>żądania oświadczeń w zakresie potwierdzenia spełniania ww wymogów i dokonywania ich oceny,</w:t>
      </w:r>
    </w:p>
    <w:p w14:paraId="20ECE0B1" w14:textId="77777777" w:rsidR="00F665DB" w:rsidRDefault="00F665DB" w:rsidP="00F665DB">
      <w:pPr>
        <w:suppressAutoHyphens w:val="0"/>
        <w:jc w:val="both"/>
        <w:rPr>
          <w:rFonts w:eastAsia="Cambria"/>
          <w:lang w:eastAsia="en-US"/>
        </w:rPr>
      </w:pPr>
      <w:r>
        <w:rPr>
          <w:rFonts w:eastAsia="Cambria"/>
          <w:lang w:eastAsia="en-US"/>
        </w:rPr>
        <w:t>b)</w:t>
      </w:r>
      <w:r>
        <w:rPr>
          <w:rFonts w:eastAsia="Cambria"/>
          <w:lang w:eastAsia="en-US"/>
        </w:rPr>
        <w:tab/>
        <w:t>żądania wyjaśnień w przypadku wątpliwości w zakresie potwierdzenia spełniania ww wymogów,</w:t>
      </w:r>
    </w:p>
    <w:p w14:paraId="3A74A8FD" w14:textId="77777777" w:rsidR="00F665DB" w:rsidRDefault="00F665DB" w:rsidP="00F665DB">
      <w:pPr>
        <w:suppressAutoHyphens w:val="0"/>
        <w:jc w:val="both"/>
        <w:rPr>
          <w:rFonts w:eastAsia="Cambria"/>
          <w:lang w:eastAsia="en-US"/>
        </w:rPr>
      </w:pPr>
      <w:r>
        <w:rPr>
          <w:rFonts w:eastAsia="Cambria"/>
          <w:lang w:eastAsia="en-US"/>
        </w:rPr>
        <w:t>c)</w:t>
      </w:r>
      <w:r>
        <w:rPr>
          <w:rFonts w:eastAsia="Cambria"/>
          <w:lang w:eastAsia="en-US"/>
        </w:rPr>
        <w:tab/>
        <w:t>przeprowadzania kontroli na miejscu wykonywania świadczenia.</w:t>
      </w:r>
    </w:p>
    <w:p w14:paraId="2883BEB7" w14:textId="77777777" w:rsidR="00D018AE" w:rsidRDefault="00F665DB" w:rsidP="00F665DB">
      <w:pPr>
        <w:jc w:val="both"/>
        <w:rPr>
          <w:color w:val="000000"/>
        </w:rPr>
      </w:pPr>
      <w:r>
        <w:rPr>
          <w:color w:val="000000"/>
        </w:rPr>
        <w:t>4. W trakcie realizacji zamówienia na każde wezwanie zamawiającego w wyznaczonym w tym wezwaniu terminie - nie krótszym niż 3 dni, wykonawca przedłoży zamawiającemu wskazane poniżej dowody w celu potwierdzenia spełnienia wymogu zatrudnienia na podstawie umowy o pracę przez wykonawcę lub podwykonawcę osób wykonujących określone w ust. 1 czynności w trakcie realizacji zamówienia:</w:t>
      </w:r>
    </w:p>
    <w:p w14:paraId="61382CEC" w14:textId="77777777" w:rsidR="00F665DB" w:rsidRDefault="00F665DB" w:rsidP="00F665DB">
      <w:pPr>
        <w:jc w:val="both"/>
        <w:rPr>
          <w:i/>
          <w:color w:val="000000"/>
        </w:rPr>
      </w:pPr>
      <w:r>
        <w:rPr>
          <w:color w:val="000000"/>
        </w:rPr>
        <w:t>-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3204DA6" w14:textId="77777777" w:rsidR="00F665DB" w:rsidRDefault="00F665DB" w:rsidP="00F665DB">
      <w:pPr>
        <w:suppressAutoHyphens w:val="0"/>
        <w:jc w:val="both"/>
        <w:rPr>
          <w:rFonts w:eastAsia="Cambria"/>
          <w:lang w:eastAsia="en-US"/>
        </w:rPr>
      </w:pPr>
      <w:r>
        <w:rPr>
          <w:rFonts w:eastAsia="Cambria"/>
          <w:lang w:eastAsia="en-US"/>
        </w:rPr>
        <w:t>5. Z tytułu niespełnienia przez wykonawcę lub podwykonawcę wymogu zatrudnienia na podstawie umowy o pracę osób wykonujących wskazane w ust. 1 czynności Zamawiający przewiduje sankcję w postaci obowiązku zapłaty przez wykonawcę kary umownej w wysokości określonej w § 17 niniejszej umowy. Niezłożenie przez Wykonawcę w wyznaczonym przez zamawiającego terminie żądanych przez zamawiającego dowodów</w:t>
      </w:r>
      <w:r>
        <w:t xml:space="preserve">                  (tj. </w:t>
      </w:r>
      <w:r>
        <w:rPr>
          <w:rFonts w:eastAsia="Cambria"/>
          <w:lang w:eastAsia="en-US"/>
        </w:rPr>
        <w:t xml:space="preserve">oświadczenie wykonawcy lub podwykonawcy)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0A5847E" w14:textId="77777777" w:rsidR="00D14F5C" w:rsidRDefault="00D14F5C" w:rsidP="00F665DB">
      <w:pPr>
        <w:suppressAutoHyphens w:val="0"/>
        <w:jc w:val="both"/>
        <w:rPr>
          <w:rFonts w:eastAsia="Cambria"/>
          <w:lang w:eastAsia="en-US"/>
        </w:rPr>
      </w:pPr>
    </w:p>
    <w:p w14:paraId="28D8A62C" w14:textId="77777777" w:rsidR="00D14F5C" w:rsidRDefault="00D14F5C" w:rsidP="00F665DB">
      <w:pPr>
        <w:suppressAutoHyphens w:val="0"/>
        <w:jc w:val="both"/>
        <w:rPr>
          <w:rFonts w:eastAsia="Cambria"/>
          <w:lang w:eastAsia="en-US"/>
        </w:rPr>
      </w:pPr>
    </w:p>
    <w:p w14:paraId="1A6BBC01" w14:textId="77777777" w:rsidR="00D14F5C" w:rsidRDefault="00D14F5C" w:rsidP="00F665DB">
      <w:pPr>
        <w:suppressAutoHyphens w:val="0"/>
        <w:jc w:val="both"/>
        <w:rPr>
          <w:rFonts w:eastAsia="Cambria"/>
          <w:lang w:eastAsia="en-US"/>
        </w:rPr>
      </w:pPr>
    </w:p>
    <w:p w14:paraId="321839EC" w14:textId="77777777" w:rsidR="00D14F5C" w:rsidRDefault="00D14F5C" w:rsidP="00F665DB">
      <w:pPr>
        <w:suppressAutoHyphens w:val="0"/>
        <w:jc w:val="both"/>
        <w:rPr>
          <w:rFonts w:eastAsia="Cambria"/>
          <w:lang w:eastAsia="en-US"/>
        </w:rPr>
      </w:pPr>
    </w:p>
    <w:p w14:paraId="494FB312" w14:textId="77777777" w:rsidR="00F665DB" w:rsidRDefault="00F665DB" w:rsidP="00F665DB">
      <w:pPr>
        <w:suppressAutoHyphens w:val="0"/>
        <w:jc w:val="both"/>
        <w:rPr>
          <w:rFonts w:eastAsia="Cambria"/>
          <w:lang w:eastAsia="en-US"/>
        </w:rPr>
      </w:pPr>
      <w:r>
        <w:rPr>
          <w:rFonts w:eastAsia="Cambria"/>
          <w:lang w:eastAsia="en-US"/>
        </w:rPr>
        <w:t>6. W przypadku uzasadnionych wątpliwości co do przestrzegania prawa pracy przez Wykonawcę lub Podwykonawcę, zamawiający może zwrócić się o przeprowadzenie kontroli przez Państwową Inspekcję Pracy.</w:t>
      </w:r>
    </w:p>
    <w:p w14:paraId="73F89B88" w14:textId="77777777" w:rsidR="00F665DB" w:rsidRDefault="00F665DB" w:rsidP="00F665DB">
      <w:pPr>
        <w:jc w:val="both"/>
        <w:rPr>
          <w:color w:val="000000"/>
        </w:rPr>
      </w:pPr>
      <w:r>
        <w:rPr>
          <w:color w:val="000000"/>
        </w:rPr>
        <w:t>7. Za działania i zaniechania osób działających w imieniu Wykonawcy, Wykonawca ponosi odpowiedzialność jak za własne działania i zaniechania.</w:t>
      </w:r>
    </w:p>
    <w:p w14:paraId="2373B75B" w14:textId="77777777" w:rsidR="00F665DB" w:rsidRDefault="00F665DB" w:rsidP="00F665DB">
      <w:pPr>
        <w:jc w:val="center"/>
        <w:rPr>
          <w:b/>
          <w:color w:val="000000"/>
        </w:rPr>
      </w:pPr>
    </w:p>
    <w:p w14:paraId="294DD6C8" w14:textId="77777777" w:rsidR="00F665DB" w:rsidRDefault="00F665DB" w:rsidP="00F665DB">
      <w:pPr>
        <w:jc w:val="center"/>
        <w:rPr>
          <w:b/>
        </w:rPr>
      </w:pPr>
      <w:r>
        <w:rPr>
          <w:b/>
          <w:color w:val="000000"/>
        </w:rPr>
        <w:t>XVI. Postanowienia końcowe</w:t>
      </w:r>
    </w:p>
    <w:p w14:paraId="2A357D64" w14:textId="77777777" w:rsidR="00790E50" w:rsidRDefault="00790E50" w:rsidP="00790E50">
      <w:pPr>
        <w:rPr>
          <w:b/>
        </w:rPr>
      </w:pPr>
    </w:p>
    <w:p w14:paraId="61182AC9" w14:textId="77777777" w:rsidR="00790E50" w:rsidRDefault="00790E50" w:rsidP="00790E50">
      <w:pPr>
        <w:jc w:val="center"/>
        <w:rPr>
          <w:b/>
        </w:rPr>
      </w:pPr>
      <w:r>
        <w:rPr>
          <w:b/>
        </w:rPr>
        <w:t>§ 22</w:t>
      </w:r>
    </w:p>
    <w:p w14:paraId="772E4977" w14:textId="77777777" w:rsidR="00790E50" w:rsidRPr="00790E50" w:rsidRDefault="00790E50" w:rsidP="00790E50">
      <w:pPr>
        <w:spacing w:line="276" w:lineRule="auto"/>
        <w:jc w:val="center"/>
        <w:rPr>
          <w:b/>
        </w:rPr>
      </w:pPr>
      <w:r>
        <w:rPr>
          <w:rStyle w:val="Odwoaniedokomentarza"/>
        </w:rPr>
        <w:commentReference w:id="2"/>
      </w:r>
      <w:r w:rsidRPr="00CD12D5">
        <w:rPr>
          <w:rFonts w:ascii="Cambria" w:hAnsi="Cambria"/>
          <w:b/>
        </w:rPr>
        <w:br/>
      </w:r>
      <w:r w:rsidRPr="00790E50">
        <w:rPr>
          <w:b/>
        </w:rPr>
        <w:t xml:space="preserve">Ochrona danych osobowych </w:t>
      </w:r>
    </w:p>
    <w:p w14:paraId="45C56260" w14:textId="77777777" w:rsidR="00790E50" w:rsidRPr="00790E50" w:rsidRDefault="00790E50" w:rsidP="00790E50">
      <w:pPr>
        <w:spacing w:line="276" w:lineRule="auto"/>
        <w:jc w:val="center"/>
        <w:rPr>
          <w:b/>
        </w:rPr>
      </w:pPr>
    </w:p>
    <w:p w14:paraId="405BD85D" w14:textId="77777777" w:rsidR="00790E50" w:rsidRPr="00790E50" w:rsidRDefault="00790E50" w:rsidP="002D4596">
      <w:pPr>
        <w:pStyle w:val="Akapitzlist"/>
        <w:widowControl/>
        <w:numPr>
          <w:ilvl w:val="0"/>
          <w:numId w:val="43"/>
        </w:numPr>
        <w:suppressAutoHyphens w:val="0"/>
        <w:spacing w:line="276" w:lineRule="auto"/>
        <w:jc w:val="both"/>
      </w:pPr>
      <w:r w:rsidRPr="00790E50">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E88394F" w14:textId="77777777" w:rsidR="00790E50" w:rsidRPr="00790E50" w:rsidRDefault="00790E50" w:rsidP="002D4596">
      <w:pPr>
        <w:pStyle w:val="Akapitzlist"/>
        <w:widowControl/>
        <w:numPr>
          <w:ilvl w:val="0"/>
          <w:numId w:val="43"/>
        </w:numPr>
        <w:suppressAutoHyphens w:val="0"/>
        <w:spacing w:line="276" w:lineRule="auto"/>
        <w:jc w:val="both"/>
      </w:pPr>
      <w:r w:rsidRPr="00790E50">
        <w:t>Zamawiający powierza Wykonawcy, w trybie art. 28 Rozporządzenia dane osobowe do przetwarzania, wyłącznie w celu wykonania przedmiotu niniejszej umowy.</w:t>
      </w:r>
    </w:p>
    <w:p w14:paraId="6B0B5726"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zobowiązuje się:</w:t>
      </w:r>
    </w:p>
    <w:p w14:paraId="2D1B49A3" w14:textId="77777777" w:rsidR="00790E50" w:rsidRPr="00790E50" w:rsidRDefault="00790E50" w:rsidP="002D4596">
      <w:pPr>
        <w:pStyle w:val="Akapitzlist"/>
        <w:widowControl/>
        <w:numPr>
          <w:ilvl w:val="1"/>
          <w:numId w:val="43"/>
        </w:numPr>
        <w:suppressAutoHyphens w:val="0"/>
        <w:spacing w:line="276" w:lineRule="auto"/>
        <w:jc w:val="both"/>
      </w:pPr>
      <w:r w:rsidRPr="00790E50">
        <w:t>przetwarzać powierzone mu dane osobowe zgodnie z niniejszą umową, Rozporządzeniem oraz z innymi przepisami prawa powszechnie obowiązującego, które chronią prawa osób, których dane dotyczą,</w:t>
      </w:r>
    </w:p>
    <w:p w14:paraId="0AE4BD5F" w14:textId="77777777" w:rsidR="00790E50" w:rsidRPr="00790E50" w:rsidRDefault="00790E50" w:rsidP="002D4596">
      <w:pPr>
        <w:pStyle w:val="Akapitzlist"/>
        <w:widowControl/>
        <w:numPr>
          <w:ilvl w:val="1"/>
          <w:numId w:val="43"/>
        </w:numPr>
        <w:suppressAutoHyphens w:val="0"/>
        <w:spacing w:line="276" w:lineRule="auto"/>
        <w:jc w:val="both"/>
      </w:pPr>
      <w:r w:rsidRPr="00790E50">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441A01C" w14:textId="77777777" w:rsidR="00790E50" w:rsidRPr="00790E50" w:rsidRDefault="00790E50" w:rsidP="002D4596">
      <w:pPr>
        <w:pStyle w:val="Akapitzlist"/>
        <w:widowControl/>
        <w:numPr>
          <w:ilvl w:val="1"/>
          <w:numId w:val="43"/>
        </w:numPr>
        <w:suppressAutoHyphens w:val="0"/>
        <w:spacing w:line="276" w:lineRule="auto"/>
        <w:jc w:val="both"/>
      </w:pPr>
      <w:r w:rsidRPr="00790E50">
        <w:t>dołożyć należytej staranności przy przetwarzaniu powierzonych danych osobowych,</w:t>
      </w:r>
    </w:p>
    <w:p w14:paraId="64A8074B" w14:textId="77777777" w:rsidR="00790E50" w:rsidRPr="00790E50" w:rsidRDefault="00790E50" w:rsidP="002D4596">
      <w:pPr>
        <w:pStyle w:val="Akapitzlist"/>
        <w:widowControl/>
        <w:numPr>
          <w:ilvl w:val="1"/>
          <w:numId w:val="43"/>
        </w:numPr>
        <w:suppressAutoHyphens w:val="0"/>
        <w:spacing w:line="276" w:lineRule="auto"/>
        <w:jc w:val="both"/>
      </w:pPr>
      <w:r w:rsidRPr="00790E50">
        <w:t>do nadania upoważnień do przetwarzania danych osobowych wszystkim osobom, które będą przetwarzały powierzone dane w celu realizacji niniejszej umowy,</w:t>
      </w:r>
    </w:p>
    <w:p w14:paraId="1D2CC022" w14:textId="77777777" w:rsidR="00790E50" w:rsidRPr="00790E50" w:rsidRDefault="00790E50" w:rsidP="002D4596">
      <w:pPr>
        <w:pStyle w:val="Akapitzlist"/>
        <w:widowControl/>
        <w:numPr>
          <w:ilvl w:val="1"/>
          <w:numId w:val="43"/>
        </w:numPr>
        <w:suppressAutoHyphens w:val="0"/>
        <w:spacing w:line="276" w:lineRule="auto"/>
        <w:jc w:val="both"/>
      </w:pPr>
      <w:r w:rsidRPr="00790E50">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8D3A3CE" w14:textId="77777777" w:rsidR="00790E50" w:rsidRPr="00790E50" w:rsidRDefault="00790E50" w:rsidP="002D4596">
      <w:pPr>
        <w:pStyle w:val="Akapitzlist"/>
        <w:widowControl/>
        <w:numPr>
          <w:ilvl w:val="0"/>
          <w:numId w:val="43"/>
        </w:numPr>
        <w:suppressAutoHyphens w:val="0"/>
        <w:spacing w:line="276" w:lineRule="auto"/>
        <w:jc w:val="both"/>
      </w:pPr>
      <w:r w:rsidRPr="00790E50">
        <w:t>Wykonawca po wykonaniu przedmiotu zamówienia, usuwa / zwraca Zamawiającemu wszelkie dane osobowe oraz usuwa wszelkie ich istniejące kopie, chyba że prawo Unii lub prawo państwa członkowskiego nakazują przechowywanie danych osobowych.</w:t>
      </w:r>
    </w:p>
    <w:p w14:paraId="4A3FEC4E" w14:textId="77777777" w:rsidR="00790E50" w:rsidRPr="00790E50" w:rsidRDefault="00790E50" w:rsidP="002D4596">
      <w:pPr>
        <w:pStyle w:val="Akapitzlist"/>
        <w:widowControl/>
        <w:numPr>
          <w:ilvl w:val="0"/>
          <w:numId w:val="43"/>
        </w:numPr>
        <w:suppressAutoHyphens w:val="0"/>
        <w:spacing w:line="276" w:lineRule="auto"/>
        <w:jc w:val="both"/>
      </w:pPr>
      <w:r w:rsidRPr="00790E50">
        <w:t xml:space="preserve">Wykonawca pomaga Zamawiającemu w niezbędnym zakresie wywiązywać się z obowiązku odpowiadania na żądania osoby, której dane dotyczą oraz wywiązywania się z obowiązków określonych w art. 32-36 Rozporządzenia. </w:t>
      </w:r>
    </w:p>
    <w:p w14:paraId="51CFBA55" w14:textId="335F5B50" w:rsidR="00790E50" w:rsidRPr="006F302C" w:rsidRDefault="00790E50" w:rsidP="00790E50">
      <w:pPr>
        <w:pStyle w:val="Akapitzlist"/>
        <w:widowControl/>
        <w:numPr>
          <w:ilvl w:val="0"/>
          <w:numId w:val="43"/>
        </w:numPr>
        <w:suppressAutoHyphens w:val="0"/>
        <w:spacing w:line="276" w:lineRule="auto"/>
        <w:jc w:val="both"/>
        <w:rPr>
          <w:b/>
        </w:rPr>
      </w:pPr>
      <w:r w:rsidRPr="00790E50">
        <w:lastRenderedPageBreak/>
        <w:t>Wykonawca, po stwierdzeniu naruszenia ochrony danych osobowych bez zbędnej zwłoki zgłasza je administratorowi, nie później niż w ciągu 72 godzin od stwierdzenia naruszenia.</w:t>
      </w:r>
    </w:p>
    <w:p w14:paraId="292C216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zgodnie z art. 28 ust. 3 pkt h) Rozporządzenia ma prawo kontroli, czy środki zastosowane przez Wykonawcę przy przetwarzaniu i zabezpieczeniu powierzonych danych osobowych spełniają postanowienia umowy, w tym zlecenia jej wykonania audytorowi.</w:t>
      </w:r>
    </w:p>
    <w:p w14:paraId="1D093931"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Zamawiający realizować będzie prawo kontroli w godzinach pracy Wykonawcy informując o kontroli minimum 3 dni przed planowanym jej przeprowadzeniem.</w:t>
      </w:r>
    </w:p>
    <w:p w14:paraId="05E3D410"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zobowiązuje się do usunięcia uchybień stwierdzonych podczas kontroli w terminie nie dłuższym niż 7 dni </w:t>
      </w:r>
    </w:p>
    <w:p w14:paraId="104B1353"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udostępnia Zamawiającemu wszelkie informacje niezbędne do wykazania spełnienia obowiązków określonych w art. 28 Rozporządzenia.</w:t>
      </w:r>
    </w:p>
    <w:p w14:paraId="2B3122C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może powierzyć dane osobowe objęte niniejszą umową do dalszego przetwarzania podwykonawcom jedynie w celu wykonania umowy po uzyskaniu uprzedniej pisemnej zgody Zamawiającego.  </w:t>
      </w:r>
    </w:p>
    <w:p w14:paraId="170F2A8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Podwykonawca, winien spełniać te same gwarancje i obowiązki jakie zostały nałożone na Wykonawcę. </w:t>
      </w:r>
    </w:p>
    <w:p w14:paraId="3BDEF314"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ponosi pełną odpowiedzialność wobec Zamawiającego za działanie podwykonawcy w zakresie obowiązku ochrony danych.</w:t>
      </w:r>
    </w:p>
    <w:p w14:paraId="73201A08"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193A7F5"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89F3002"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E017393" w14:textId="77777777" w:rsidR="00790E50" w:rsidRPr="00790E50" w:rsidRDefault="00790E50" w:rsidP="002D4596">
      <w:pPr>
        <w:pStyle w:val="Akapitzlist"/>
        <w:widowControl/>
        <w:numPr>
          <w:ilvl w:val="0"/>
          <w:numId w:val="43"/>
        </w:numPr>
        <w:suppressAutoHyphens w:val="0"/>
        <w:spacing w:line="276" w:lineRule="auto"/>
        <w:jc w:val="both"/>
        <w:rPr>
          <w:b/>
        </w:rPr>
      </w:pPr>
      <w:r w:rsidRPr="00790E50">
        <w:t>W sprawach nieuregulowanych niniejszym paragrafem, zastosowanie będą miały przepisy Kodeksu cywilnego oraz Rozporządzenia.</w:t>
      </w:r>
    </w:p>
    <w:p w14:paraId="78BBA6BD" w14:textId="77777777" w:rsidR="00790E50" w:rsidRPr="00790E50" w:rsidRDefault="00790E50" w:rsidP="00F665DB">
      <w:pPr>
        <w:jc w:val="center"/>
        <w:rPr>
          <w:b/>
        </w:rPr>
      </w:pPr>
    </w:p>
    <w:p w14:paraId="51F8A6C8" w14:textId="77777777" w:rsidR="00790E50" w:rsidRDefault="00790E50" w:rsidP="00F665DB">
      <w:pPr>
        <w:jc w:val="center"/>
        <w:rPr>
          <w:b/>
        </w:rPr>
      </w:pPr>
    </w:p>
    <w:p w14:paraId="4B2325E4" w14:textId="77777777" w:rsidR="00790E50" w:rsidRDefault="00790E50" w:rsidP="00F665DB">
      <w:pPr>
        <w:jc w:val="center"/>
        <w:rPr>
          <w:b/>
        </w:rPr>
      </w:pPr>
    </w:p>
    <w:p w14:paraId="1E717080" w14:textId="77777777" w:rsidR="00790E50" w:rsidRDefault="00790E50" w:rsidP="00F665DB">
      <w:pPr>
        <w:jc w:val="center"/>
        <w:rPr>
          <w:b/>
        </w:rPr>
      </w:pPr>
    </w:p>
    <w:p w14:paraId="00F59BB8" w14:textId="77777777" w:rsidR="00790E50" w:rsidRDefault="00790E50" w:rsidP="00F665DB">
      <w:pPr>
        <w:jc w:val="center"/>
        <w:rPr>
          <w:b/>
        </w:rPr>
      </w:pPr>
    </w:p>
    <w:p w14:paraId="6963A4AD" w14:textId="77777777" w:rsidR="00790E50" w:rsidRDefault="00790E50" w:rsidP="00F665DB">
      <w:pPr>
        <w:jc w:val="center"/>
        <w:rPr>
          <w:b/>
        </w:rPr>
      </w:pPr>
    </w:p>
    <w:p w14:paraId="2EB181F4" w14:textId="77777777" w:rsidR="00790E50" w:rsidRDefault="00790E50" w:rsidP="00F665DB">
      <w:pPr>
        <w:jc w:val="center"/>
        <w:rPr>
          <w:b/>
        </w:rPr>
      </w:pPr>
    </w:p>
    <w:p w14:paraId="6AD32B4E" w14:textId="77777777" w:rsidR="00F665DB" w:rsidRDefault="00790E50" w:rsidP="00F665DB">
      <w:pPr>
        <w:jc w:val="center"/>
        <w:rPr>
          <w:b/>
        </w:rPr>
      </w:pPr>
      <w:r>
        <w:rPr>
          <w:b/>
        </w:rPr>
        <w:t>§ 23</w:t>
      </w:r>
    </w:p>
    <w:p w14:paraId="42313BFB" w14:textId="77777777" w:rsidR="00F665DB" w:rsidRDefault="00F665DB" w:rsidP="00F665DB">
      <w:pPr>
        <w:jc w:val="center"/>
        <w:rPr>
          <w:b/>
        </w:rPr>
      </w:pPr>
    </w:p>
    <w:p w14:paraId="75D6F4B5" w14:textId="77777777" w:rsidR="00F665DB" w:rsidRDefault="00F665DB" w:rsidP="00F665DB">
      <w:pPr>
        <w:pStyle w:val="Tekstpodstawowy22"/>
        <w:jc w:val="both"/>
      </w:pPr>
      <w:r>
        <w:rPr>
          <w:u w:val="none"/>
        </w:rPr>
        <w:t xml:space="preserve">Wykonawca nie może zlecić cesji wierzytelności wynikających z niniejszej umowy na rzecz osób trzecich z wyjątkiem banku kredytującego wykonawcę w zakresie niniejszej umowy. </w:t>
      </w:r>
    </w:p>
    <w:p w14:paraId="5276AC81" w14:textId="77777777" w:rsidR="00F665DB" w:rsidRDefault="00F665DB" w:rsidP="00F665DB">
      <w:pPr>
        <w:jc w:val="center"/>
        <w:rPr>
          <w:b/>
        </w:rPr>
      </w:pPr>
    </w:p>
    <w:p w14:paraId="2DC4A84E" w14:textId="77777777" w:rsidR="00F665DB" w:rsidRDefault="00790E50" w:rsidP="00F665DB">
      <w:pPr>
        <w:jc w:val="center"/>
        <w:rPr>
          <w:b/>
        </w:rPr>
      </w:pPr>
      <w:r>
        <w:rPr>
          <w:b/>
        </w:rPr>
        <w:t>§ 24</w:t>
      </w:r>
    </w:p>
    <w:p w14:paraId="6C799133" w14:textId="77777777" w:rsidR="00F665DB" w:rsidRDefault="00F665DB" w:rsidP="00F665DB">
      <w:pPr>
        <w:jc w:val="center"/>
        <w:rPr>
          <w:b/>
        </w:rPr>
      </w:pPr>
    </w:p>
    <w:p w14:paraId="0EC43BB4" w14:textId="77777777" w:rsidR="00F665DB" w:rsidRDefault="00F665DB" w:rsidP="00F665DB">
      <w:pPr>
        <w:jc w:val="both"/>
        <w:rPr>
          <w:color w:val="FF0000"/>
        </w:rPr>
      </w:pPr>
      <w:r>
        <w:t>Zamawiający ma prawo wprowadzenia nieistotnych zmian w projekcie budowlanym, w rozumieniu art. 36a ust. 5 ustawy Prawo budowlane.</w:t>
      </w:r>
    </w:p>
    <w:p w14:paraId="19332AB4" w14:textId="77777777" w:rsidR="00F665DB" w:rsidRDefault="00F665DB" w:rsidP="00F665DB">
      <w:pPr>
        <w:rPr>
          <w:color w:val="FF0000"/>
        </w:rPr>
      </w:pPr>
    </w:p>
    <w:p w14:paraId="5AFA0BB6" w14:textId="77777777" w:rsidR="00F665DB" w:rsidRDefault="00790E50" w:rsidP="00F665DB">
      <w:pPr>
        <w:jc w:val="center"/>
        <w:rPr>
          <w:b/>
          <w:color w:val="000000"/>
        </w:rPr>
      </w:pPr>
      <w:r>
        <w:rPr>
          <w:b/>
          <w:color w:val="000000"/>
        </w:rPr>
        <w:t>§ 25</w:t>
      </w:r>
    </w:p>
    <w:p w14:paraId="45A03A88" w14:textId="77777777" w:rsidR="00F665DB" w:rsidRDefault="00F665DB" w:rsidP="00F665DB">
      <w:pPr>
        <w:jc w:val="center"/>
        <w:rPr>
          <w:b/>
          <w:color w:val="000000"/>
        </w:rPr>
      </w:pPr>
    </w:p>
    <w:p w14:paraId="2EF23F16" w14:textId="7C062B1D" w:rsidR="00F665DB" w:rsidRDefault="00F665DB" w:rsidP="00F665DB">
      <w:pPr>
        <w:jc w:val="both"/>
        <w:rPr>
          <w:color w:val="000000"/>
        </w:rPr>
      </w:pPr>
      <w:r>
        <w:rPr>
          <w:color w:val="000000"/>
        </w:rPr>
        <w:t xml:space="preserve">Jakakolwiek zmiana niniejszej umowy i jej załączników może nastąpić za zgodą obydwu stron, wyrażona na piśmie w formie aneksu, z zachowaniem zasad i trybu przewidzianego przez ustawę z dnia 29 stycznia 2004r. – </w:t>
      </w:r>
      <w:r w:rsidR="00D14F5C">
        <w:rPr>
          <w:color w:val="000000"/>
        </w:rPr>
        <w:t>Prawo zamówień publicznych, § 19, 20</w:t>
      </w:r>
      <w:r>
        <w:rPr>
          <w:color w:val="000000"/>
        </w:rPr>
        <w:t xml:space="preserve"> niniejszej umowy oraz pkt</w:t>
      </w:r>
      <w:r w:rsidR="00682B76">
        <w:rPr>
          <w:color w:val="000000"/>
        </w:rPr>
        <w:t>.</w:t>
      </w:r>
      <w:r>
        <w:rPr>
          <w:color w:val="000000"/>
        </w:rPr>
        <w:t xml:space="preserve"> 17 SIWZ.</w:t>
      </w:r>
    </w:p>
    <w:p w14:paraId="1E6AF401" w14:textId="77777777" w:rsidR="00F665DB" w:rsidRDefault="00F665DB" w:rsidP="00F665DB">
      <w:pPr>
        <w:jc w:val="both"/>
        <w:rPr>
          <w:color w:val="000000"/>
        </w:rPr>
      </w:pPr>
    </w:p>
    <w:p w14:paraId="081F8902" w14:textId="77777777" w:rsidR="00F665DB" w:rsidRDefault="00790E50" w:rsidP="00F665DB">
      <w:pPr>
        <w:pStyle w:val="Tekstpodstawowy22"/>
        <w:jc w:val="center"/>
        <w:rPr>
          <w:b/>
          <w:color w:val="000000"/>
          <w:u w:val="none"/>
        </w:rPr>
      </w:pPr>
      <w:r>
        <w:rPr>
          <w:b/>
          <w:color w:val="000000"/>
          <w:u w:val="none"/>
        </w:rPr>
        <w:t>§ 26</w:t>
      </w:r>
    </w:p>
    <w:p w14:paraId="3CD7BF82" w14:textId="77777777" w:rsidR="00F665DB" w:rsidRDefault="00F665DB" w:rsidP="00F665DB">
      <w:pPr>
        <w:pStyle w:val="Tekstpodstawowy22"/>
        <w:jc w:val="center"/>
        <w:rPr>
          <w:b/>
          <w:color w:val="000000"/>
          <w:u w:val="none"/>
        </w:rPr>
      </w:pPr>
    </w:p>
    <w:p w14:paraId="3BDAB764" w14:textId="77777777" w:rsidR="00F665DB" w:rsidRDefault="00F665DB" w:rsidP="00F665DB">
      <w:pPr>
        <w:jc w:val="both"/>
        <w:rPr>
          <w:color w:val="FF0000"/>
        </w:rPr>
      </w:pPr>
      <w:r>
        <w:rPr>
          <w:color w:val="000000"/>
        </w:rPr>
        <w:t>1. W sprawach nie uregulowanych niniejszą umową mają zastosowanie przepisy kodeksu cywilnego oraz postanowienia ustawy z dnia 29 stycznia 2004r. – Prawo zamówień publicznych.</w:t>
      </w:r>
    </w:p>
    <w:p w14:paraId="50BA5703" w14:textId="77777777" w:rsidR="00FF0683" w:rsidRDefault="00F665DB" w:rsidP="009665AD">
      <w:pPr>
        <w:jc w:val="both"/>
      </w:pPr>
      <w:r>
        <w:t>2. Właściwym sądem w zakresie niniejszej umowy jest sąd właściwości Zamawiającego również w zakresie kar umownych i odstąpienia od umowy.</w:t>
      </w:r>
    </w:p>
    <w:p w14:paraId="17A8E635" w14:textId="77777777" w:rsidR="009665AD" w:rsidRDefault="009665AD" w:rsidP="009665AD">
      <w:pPr>
        <w:jc w:val="both"/>
      </w:pPr>
    </w:p>
    <w:p w14:paraId="45944A1B" w14:textId="77777777" w:rsidR="00D018AE" w:rsidRPr="009665AD" w:rsidRDefault="00D018AE" w:rsidP="009665AD">
      <w:pPr>
        <w:jc w:val="both"/>
      </w:pPr>
    </w:p>
    <w:p w14:paraId="64EBD941" w14:textId="77777777" w:rsidR="00F665DB" w:rsidRDefault="00790E50" w:rsidP="00F665DB">
      <w:pPr>
        <w:jc w:val="center"/>
        <w:rPr>
          <w:b/>
          <w:color w:val="000000"/>
        </w:rPr>
      </w:pPr>
      <w:r>
        <w:rPr>
          <w:b/>
          <w:color w:val="000000"/>
        </w:rPr>
        <w:t>§ 27</w:t>
      </w:r>
    </w:p>
    <w:p w14:paraId="46FA7E96" w14:textId="77777777" w:rsidR="00F665DB" w:rsidRDefault="00F665DB" w:rsidP="00F665DB">
      <w:pPr>
        <w:jc w:val="center"/>
        <w:rPr>
          <w:b/>
          <w:color w:val="000000"/>
        </w:rPr>
      </w:pPr>
    </w:p>
    <w:p w14:paraId="12D71085" w14:textId="77777777" w:rsidR="00F665DB" w:rsidRDefault="00F665DB" w:rsidP="00F665DB">
      <w:pPr>
        <w:pStyle w:val="Tekstpodstawowy"/>
        <w:jc w:val="both"/>
        <w:rPr>
          <w:b w:val="0"/>
          <w:color w:val="000000"/>
        </w:rPr>
      </w:pPr>
      <w:r>
        <w:rPr>
          <w:b w:val="0"/>
          <w:color w:val="000000"/>
        </w:rPr>
        <w:t xml:space="preserve">Umowę niniejszą sporządzono w </w:t>
      </w:r>
      <w:r w:rsidR="009665AD">
        <w:rPr>
          <w:b w:val="0"/>
          <w:color w:val="000000"/>
        </w:rPr>
        <w:t>3</w:t>
      </w:r>
      <w:r>
        <w:rPr>
          <w:b w:val="0"/>
          <w:color w:val="000000"/>
        </w:rPr>
        <w:t xml:space="preserve"> jednobrzmiących egzemplarzach, </w:t>
      </w:r>
      <w:r w:rsidR="009665AD">
        <w:rPr>
          <w:b w:val="0"/>
          <w:color w:val="000000"/>
        </w:rPr>
        <w:t>2</w:t>
      </w:r>
      <w:r>
        <w:rPr>
          <w:b w:val="0"/>
          <w:color w:val="000000"/>
        </w:rPr>
        <w:t xml:space="preserve"> dla Zamawiającego,       1 egz. dla Wykonawcy.</w:t>
      </w:r>
    </w:p>
    <w:p w14:paraId="5FA1717E" w14:textId="77777777" w:rsidR="00F665DB" w:rsidRDefault="00F665DB" w:rsidP="00F665DB">
      <w:pPr>
        <w:pStyle w:val="Tekstpodstawowy"/>
        <w:jc w:val="both"/>
        <w:rPr>
          <w:b w:val="0"/>
          <w:color w:val="FF0000"/>
        </w:rPr>
      </w:pPr>
    </w:p>
    <w:p w14:paraId="4F8BCAEF" w14:textId="77777777" w:rsidR="00F665DB" w:rsidRDefault="00F665DB" w:rsidP="00F665DB">
      <w:pPr>
        <w:pStyle w:val="Tekstpodstawowy"/>
        <w:jc w:val="both"/>
        <w:rPr>
          <w:b w:val="0"/>
        </w:rPr>
      </w:pPr>
      <w:r>
        <w:rPr>
          <w:b w:val="0"/>
        </w:rPr>
        <w:t>Załączniki:</w:t>
      </w:r>
    </w:p>
    <w:p w14:paraId="40F51CB3" w14:textId="77777777" w:rsidR="00F665DB" w:rsidRDefault="00F665DB" w:rsidP="00F665DB">
      <w:pPr>
        <w:pStyle w:val="Tekstpodstawowy"/>
        <w:jc w:val="both"/>
        <w:rPr>
          <w:b w:val="0"/>
        </w:rPr>
      </w:pPr>
      <w:r>
        <w:rPr>
          <w:b w:val="0"/>
        </w:rPr>
        <w:t>1/ Załącznik numer 1 - harmonogram rzeczowo-finansowy</w:t>
      </w:r>
    </w:p>
    <w:p w14:paraId="165ACBC2" w14:textId="77777777" w:rsidR="00F665DB" w:rsidRDefault="00F665DB" w:rsidP="00F665DB">
      <w:pPr>
        <w:pStyle w:val="Tekstpodstawowy"/>
        <w:jc w:val="both"/>
        <w:rPr>
          <w:b w:val="0"/>
        </w:rPr>
      </w:pPr>
      <w:r>
        <w:rPr>
          <w:b w:val="0"/>
        </w:rPr>
        <w:t>3/ Załącznik numer 2- kosztorys ofertowy</w:t>
      </w:r>
    </w:p>
    <w:p w14:paraId="344784F4" w14:textId="77777777" w:rsidR="00F665DB" w:rsidRDefault="00F665DB" w:rsidP="00F665DB">
      <w:pPr>
        <w:jc w:val="center"/>
        <w:rPr>
          <w:b/>
          <w:color w:val="000000"/>
        </w:rPr>
      </w:pPr>
    </w:p>
    <w:p w14:paraId="36C45650" w14:textId="77777777" w:rsidR="00C8576C" w:rsidRDefault="00C8576C" w:rsidP="00F665DB">
      <w:pPr>
        <w:jc w:val="center"/>
        <w:rPr>
          <w:b/>
          <w:color w:val="000000"/>
        </w:rPr>
      </w:pPr>
    </w:p>
    <w:p w14:paraId="25301474" w14:textId="77777777" w:rsidR="00C8576C" w:rsidRDefault="00C8576C" w:rsidP="00F665DB">
      <w:pPr>
        <w:jc w:val="center"/>
        <w:rPr>
          <w:b/>
          <w:color w:val="000000"/>
        </w:rPr>
      </w:pPr>
    </w:p>
    <w:p w14:paraId="408D745E" w14:textId="77777777" w:rsidR="00F665DB" w:rsidRDefault="00F665DB" w:rsidP="00F665DB">
      <w:pPr>
        <w:jc w:val="center"/>
        <w:rPr>
          <w:b/>
          <w:color w:val="000000"/>
          <w:sz w:val="22"/>
          <w:szCs w:val="22"/>
        </w:rPr>
      </w:pPr>
      <w:r>
        <w:rPr>
          <w:b/>
          <w:color w:val="000000"/>
        </w:rPr>
        <w:t>ZAMAWIAJĄCY</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WYKONAWCA</w:t>
      </w:r>
    </w:p>
    <w:p w14:paraId="0DB605E8" w14:textId="77777777" w:rsidR="009665AD" w:rsidRDefault="009665AD" w:rsidP="009665AD">
      <w:pPr>
        <w:rPr>
          <w:b/>
          <w:color w:val="000000"/>
          <w:sz w:val="22"/>
          <w:szCs w:val="22"/>
        </w:rPr>
      </w:pPr>
    </w:p>
    <w:p w14:paraId="1B0D3AE6" w14:textId="77777777" w:rsidR="009665AD" w:rsidRDefault="009665AD" w:rsidP="009665AD">
      <w:pPr>
        <w:rPr>
          <w:b/>
          <w:color w:val="000000"/>
          <w:sz w:val="22"/>
          <w:szCs w:val="22"/>
        </w:rPr>
      </w:pPr>
    </w:p>
    <w:p w14:paraId="65994412" w14:textId="77777777" w:rsidR="009665AD" w:rsidRDefault="009665AD" w:rsidP="009665AD">
      <w:pPr>
        <w:rPr>
          <w:b/>
          <w:color w:val="000000"/>
          <w:sz w:val="22"/>
          <w:szCs w:val="22"/>
        </w:rPr>
      </w:pPr>
    </w:p>
    <w:p w14:paraId="43D5616C" w14:textId="77777777" w:rsidR="009665AD" w:rsidRDefault="009665AD" w:rsidP="009665AD">
      <w:pPr>
        <w:rPr>
          <w:b/>
          <w:color w:val="000000"/>
          <w:sz w:val="22"/>
          <w:szCs w:val="22"/>
        </w:rPr>
      </w:pPr>
    </w:p>
    <w:p w14:paraId="6C3EE2E7" w14:textId="77777777" w:rsidR="006F302C" w:rsidRDefault="006F302C" w:rsidP="009665AD">
      <w:pPr>
        <w:rPr>
          <w:b/>
          <w:color w:val="000000"/>
          <w:sz w:val="22"/>
          <w:szCs w:val="22"/>
        </w:rPr>
      </w:pPr>
    </w:p>
    <w:p w14:paraId="4393B144" w14:textId="77777777" w:rsidR="006F302C" w:rsidRDefault="006F302C" w:rsidP="009665AD">
      <w:pPr>
        <w:rPr>
          <w:b/>
          <w:color w:val="000000"/>
          <w:sz w:val="22"/>
          <w:szCs w:val="22"/>
        </w:rPr>
      </w:pPr>
    </w:p>
    <w:p w14:paraId="14044ACF" w14:textId="77777777" w:rsidR="006F302C" w:rsidRDefault="006F302C" w:rsidP="009665AD">
      <w:pPr>
        <w:rPr>
          <w:b/>
          <w:color w:val="000000"/>
          <w:sz w:val="22"/>
          <w:szCs w:val="22"/>
        </w:rPr>
      </w:pPr>
    </w:p>
    <w:p w14:paraId="03B69728" w14:textId="77777777" w:rsidR="006F302C" w:rsidRDefault="006F302C" w:rsidP="009665AD">
      <w:pPr>
        <w:rPr>
          <w:b/>
          <w:color w:val="000000"/>
          <w:sz w:val="22"/>
          <w:szCs w:val="22"/>
        </w:rPr>
      </w:pPr>
    </w:p>
    <w:p w14:paraId="0ED1969A" w14:textId="77777777" w:rsidR="006F302C" w:rsidRDefault="006F302C" w:rsidP="009665AD">
      <w:pPr>
        <w:rPr>
          <w:b/>
          <w:color w:val="000000"/>
          <w:sz w:val="22"/>
          <w:szCs w:val="22"/>
        </w:rPr>
      </w:pPr>
    </w:p>
    <w:p w14:paraId="198B46D9" w14:textId="77777777" w:rsidR="006F302C" w:rsidRDefault="006F302C" w:rsidP="009665AD">
      <w:pPr>
        <w:rPr>
          <w:b/>
          <w:color w:val="000000"/>
          <w:sz w:val="22"/>
          <w:szCs w:val="22"/>
        </w:rPr>
      </w:pPr>
    </w:p>
    <w:p w14:paraId="0F29AF74" w14:textId="77777777" w:rsidR="006F302C" w:rsidRDefault="006F302C" w:rsidP="009665AD">
      <w:pPr>
        <w:rPr>
          <w:b/>
          <w:color w:val="000000"/>
          <w:sz w:val="22"/>
          <w:szCs w:val="22"/>
        </w:rPr>
      </w:pPr>
    </w:p>
    <w:p w14:paraId="4D3CA698" w14:textId="77777777" w:rsidR="006F302C" w:rsidRDefault="006F302C" w:rsidP="009665AD">
      <w:pPr>
        <w:rPr>
          <w:b/>
          <w:color w:val="000000"/>
          <w:sz w:val="22"/>
          <w:szCs w:val="22"/>
        </w:rPr>
      </w:pPr>
    </w:p>
    <w:p w14:paraId="6C0741E0" w14:textId="77777777" w:rsidR="00F665DB" w:rsidRDefault="00F665DB" w:rsidP="009665AD">
      <w:pPr>
        <w:rPr>
          <w:b/>
          <w:color w:val="000000"/>
          <w:sz w:val="22"/>
          <w:szCs w:val="22"/>
        </w:rPr>
      </w:pPr>
      <w:r>
        <w:rPr>
          <w:b/>
          <w:color w:val="000000"/>
          <w:sz w:val="22"/>
          <w:szCs w:val="22"/>
        </w:rPr>
        <w:t xml:space="preserve">Kontrasygnata </w:t>
      </w:r>
      <w:r w:rsidR="009665AD">
        <w:rPr>
          <w:b/>
          <w:color w:val="000000"/>
          <w:sz w:val="22"/>
          <w:szCs w:val="22"/>
        </w:rPr>
        <w:t xml:space="preserve">Głównego Księgowego </w:t>
      </w:r>
      <w:r>
        <w:rPr>
          <w:b/>
          <w:color w:val="000000"/>
          <w:sz w:val="22"/>
          <w:szCs w:val="22"/>
        </w:rPr>
        <w:t xml:space="preserve"> - ............................</w:t>
      </w:r>
    </w:p>
    <w:p w14:paraId="6D771FD0" w14:textId="77777777" w:rsidR="009665AD" w:rsidRDefault="009665AD" w:rsidP="009665AD">
      <w:pPr>
        <w:rPr>
          <w:b/>
          <w:color w:val="000000"/>
          <w:sz w:val="22"/>
          <w:szCs w:val="22"/>
        </w:rPr>
      </w:pPr>
    </w:p>
    <w:p w14:paraId="0E0C6F11" w14:textId="77777777" w:rsidR="00F665DB" w:rsidRDefault="00F665DB" w:rsidP="009665AD">
      <w:pPr>
        <w:rPr>
          <w:b/>
          <w:color w:val="000000"/>
          <w:sz w:val="22"/>
          <w:szCs w:val="22"/>
        </w:rPr>
      </w:pPr>
      <w:r>
        <w:rPr>
          <w:b/>
          <w:color w:val="000000"/>
          <w:sz w:val="22"/>
          <w:szCs w:val="22"/>
        </w:rPr>
        <w:t>_____________________________________________</w:t>
      </w:r>
    </w:p>
    <w:p w14:paraId="0E0DA670" w14:textId="77777777" w:rsidR="009665AD" w:rsidRDefault="009665AD" w:rsidP="009665AD">
      <w:pPr>
        <w:rPr>
          <w:b/>
          <w:color w:val="000000"/>
          <w:sz w:val="22"/>
          <w:szCs w:val="22"/>
        </w:rPr>
      </w:pPr>
    </w:p>
    <w:p w14:paraId="2BF911CE" w14:textId="77777777" w:rsidR="00833496" w:rsidRDefault="00833496" w:rsidP="009665AD">
      <w:pPr>
        <w:rPr>
          <w:b/>
          <w:color w:val="000000"/>
          <w:sz w:val="22"/>
          <w:szCs w:val="22"/>
        </w:rPr>
      </w:pPr>
    </w:p>
    <w:p w14:paraId="0D2CE215" w14:textId="77777777" w:rsidR="00833496" w:rsidRDefault="00833496" w:rsidP="009665AD">
      <w:pPr>
        <w:rPr>
          <w:b/>
          <w:color w:val="000000"/>
          <w:sz w:val="22"/>
          <w:szCs w:val="22"/>
        </w:rPr>
      </w:pPr>
    </w:p>
    <w:p w14:paraId="0DE9F5BB" w14:textId="77777777" w:rsidR="00F665DB" w:rsidRDefault="00F665DB" w:rsidP="009665AD">
      <w:pPr>
        <w:rPr>
          <w:b/>
          <w:bCs/>
        </w:rPr>
      </w:pPr>
      <w:r>
        <w:rPr>
          <w:b/>
          <w:color w:val="000000"/>
          <w:sz w:val="22"/>
          <w:szCs w:val="22"/>
        </w:rPr>
        <w:t xml:space="preserve">Klasyfikacja budżetowa - ............................................ </w:t>
      </w:r>
    </w:p>
    <w:p w14:paraId="6384BFF4" w14:textId="77777777" w:rsidR="00F665DB" w:rsidRDefault="00F665DB" w:rsidP="00F665DB">
      <w:pPr>
        <w:rPr>
          <w:b/>
          <w:color w:val="000000"/>
          <w:sz w:val="22"/>
          <w:szCs w:val="22"/>
        </w:rPr>
      </w:pPr>
      <w:r>
        <w:rPr>
          <w:b/>
          <w:bCs/>
        </w:rPr>
        <w:tab/>
      </w:r>
    </w:p>
    <w:p w14:paraId="76C4D63E" w14:textId="77777777" w:rsidR="00F665DB" w:rsidRDefault="00F665DB" w:rsidP="009665AD">
      <w:pPr>
        <w:rPr>
          <w:b/>
          <w:color w:val="000000"/>
          <w:sz w:val="22"/>
          <w:szCs w:val="22"/>
        </w:rPr>
      </w:pPr>
      <w:r>
        <w:rPr>
          <w:b/>
          <w:color w:val="000000"/>
          <w:sz w:val="22"/>
          <w:szCs w:val="22"/>
        </w:rPr>
        <w:t>_____________________________________________</w:t>
      </w:r>
    </w:p>
    <w:p w14:paraId="785C0A39" w14:textId="77777777" w:rsidR="009665AD" w:rsidRDefault="009665AD" w:rsidP="009665AD">
      <w:pPr>
        <w:rPr>
          <w:b/>
          <w:color w:val="000000"/>
          <w:sz w:val="22"/>
          <w:szCs w:val="22"/>
        </w:rPr>
      </w:pPr>
    </w:p>
    <w:p w14:paraId="7E0116BA" w14:textId="77777777" w:rsidR="00833496" w:rsidRDefault="00833496" w:rsidP="009665AD">
      <w:pPr>
        <w:rPr>
          <w:b/>
          <w:color w:val="000000"/>
          <w:sz w:val="22"/>
          <w:szCs w:val="22"/>
        </w:rPr>
      </w:pPr>
    </w:p>
    <w:p w14:paraId="0AD1DEAD" w14:textId="77777777" w:rsidR="00833496" w:rsidRDefault="00833496" w:rsidP="009665AD">
      <w:pPr>
        <w:rPr>
          <w:b/>
          <w:color w:val="000000"/>
          <w:sz w:val="22"/>
          <w:szCs w:val="22"/>
        </w:rPr>
      </w:pPr>
    </w:p>
    <w:p w14:paraId="30584520" w14:textId="77777777" w:rsidR="00F665DB" w:rsidRDefault="00F665DB" w:rsidP="009665AD">
      <w:pPr>
        <w:rPr>
          <w:b/>
          <w:color w:val="000000"/>
          <w:sz w:val="22"/>
          <w:szCs w:val="22"/>
        </w:rPr>
      </w:pPr>
      <w:r>
        <w:rPr>
          <w:b/>
          <w:color w:val="000000"/>
          <w:sz w:val="22"/>
          <w:szCs w:val="22"/>
        </w:rPr>
        <w:t>Podpis pracownika odpowiedzialnego za realizację zadania</w:t>
      </w:r>
    </w:p>
    <w:p w14:paraId="4560B1E5" w14:textId="77777777" w:rsidR="009665AD" w:rsidRDefault="009665AD" w:rsidP="009665AD">
      <w:pPr>
        <w:rPr>
          <w:b/>
          <w:color w:val="000000"/>
          <w:sz w:val="22"/>
          <w:szCs w:val="22"/>
        </w:rPr>
      </w:pPr>
    </w:p>
    <w:p w14:paraId="29956CCB" w14:textId="77777777" w:rsidR="009665AD" w:rsidRDefault="009665AD" w:rsidP="009665AD">
      <w:pPr>
        <w:rPr>
          <w:b/>
          <w:color w:val="000000"/>
          <w:sz w:val="22"/>
          <w:szCs w:val="22"/>
        </w:rPr>
      </w:pPr>
    </w:p>
    <w:p w14:paraId="647B6FFA" w14:textId="77777777" w:rsidR="00F665DB" w:rsidRDefault="00F665DB" w:rsidP="009665AD">
      <w:pPr>
        <w:rPr>
          <w:b/>
          <w:color w:val="000000"/>
          <w:sz w:val="22"/>
          <w:szCs w:val="22"/>
        </w:rPr>
      </w:pPr>
      <w:r>
        <w:rPr>
          <w:b/>
          <w:color w:val="000000"/>
          <w:sz w:val="22"/>
          <w:szCs w:val="22"/>
        </w:rPr>
        <w:t>…………………………………………………………</w:t>
      </w:r>
    </w:p>
    <w:p w14:paraId="6E83A78E" w14:textId="77777777" w:rsidR="00F665DB" w:rsidRDefault="00F665DB" w:rsidP="00F665DB">
      <w:pPr>
        <w:jc w:val="right"/>
        <w:rPr>
          <w:b/>
          <w:color w:val="000000"/>
          <w:sz w:val="22"/>
          <w:szCs w:val="22"/>
        </w:rPr>
      </w:pPr>
    </w:p>
    <w:p w14:paraId="4BBFD557" w14:textId="77777777" w:rsidR="00317438" w:rsidRDefault="00317438" w:rsidP="00F665DB">
      <w:pPr>
        <w:rPr>
          <w:color w:val="000000"/>
          <w:sz w:val="22"/>
          <w:szCs w:val="22"/>
        </w:rPr>
      </w:pPr>
    </w:p>
    <w:p w14:paraId="19685408" w14:textId="77777777" w:rsidR="009665AD" w:rsidRDefault="009665AD" w:rsidP="00F665DB">
      <w:pPr>
        <w:rPr>
          <w:color w:val="000000"/>
          <w:sz w:val="22"/>
          <w:szCs w:val="22"/>
        </w:rPr>
      </w:pPr>
    </w:p>
    <w:p w14:paraId="526C802F" w14:textId="77777777" w:rsidR="009665AD" w:rsidRDefault="009665AD" w:rsidP="00F665DB">
      <w:pPr>
        <w:rPr>
          <w:color w:val="000000"/>
          <w:sz w:val="22"/>
          <w:szCs w:val="22"/>
        </w:rPr>
      </w:pPr>
    </w:p>
    <w:p w14:paraId="277E7DA4" w14:textId="77777777" w:rsidR="00317438" w:rsidRDefault="00317438" w:rsidP="00F665DB">
      <w:pPr>
        <w:rPr>
          <w:color w:val="000000"/>
          <w:sz w:val="22"/>
          <w:szCs w:val="22"/>
        </w:rPr>
      </w:pPr>
    </w:p>
    <w:p w14:paraId="3AA6CC01" w14:textId="77777777" w:rsidR="00C8576C" w:rsidRDefault="00C8576C" w:rsidP="00C8576C">
      <w:pPr>
        <w:jc w:val="right"/>
        <w:rPr>
          <w:b/>
          <w:color w:val="000000"/>
          <w:sz w:val="22"/>
          <w:szCs w:val="22"/>
        </w:rPr>
      </w:pPr>
    </w:p>
    <w:p w14:paraId="2BED0A85" w14:textId="77777777" w:rsidR="00C8576C" w:rsidRDefault="00C8576C" w:rsidP="00C8576C">
      <w:pPr>
        <w:rPr>
          <w:color w:val="000000"/>
          <w:sz w:val="22"/>
          <w:szCs w:val="22"/>
        </w:rPr>
      </w:pPr>
      <w:r>
        <w:rPr>
          <w:color w:val="000000"/>
          <w:sz w:val="22"/>
          <w:szCs w:val="22"/>
        </w:rPr>
        <w:t>Rozdzielnik umów:</w:t>
      </w:r>
    </w:p>
    <w:p w14:paraId="3FB96715" w14:textId="77777777" w:rsidR="00C8576C" w:rsidRDefault="00C8576C" w:rsidP="00C8576C">
      <w:pPr>
        <w:rPr>
          <w:color w:val="000000"/>
          <w:sz w:val="22"/>
          <w:szCs w:val="22"/>
        </w:rPr>
      </w:pPr>
    </w:p>
    <w:p w14:paraId="46B47781" w14:textId="77777777" w:rsidR="00C8576C" w:rsidRDefault="00C8576C" w:rsidP="00C8576C">
      <w:pPr>
        <w:rPr>
          <w:color w:val="000000"/>
          <w:sz w:val="22"/>
          <w:szCs w:val="22"/>
        </w:rPr>
      </w:pPr>
    </w:p>
    <w:p w14:paraId="145978C4" w14:textId="77777777" w:rsidR="00C8576C" w:rsidRDefault="00C8576C" w:rsidP="00C8576C">
      <w:pPr>
        <w:rPr>
          <w:color w:val="000000"/>
          <w:sz w:val="22"/>
          <w:szCs w:val="22"/>
        </w:rPr>
      </w:pPr>
      <w:r>
        <w:rPr>
          <w:color w:val="000000"/>
          <w:sz w:val="22"/>
          <w:szCs w:val="22"/>
        </w:rPr>
        <w:t xml:space="preserve">1/ Stanowisko ds. zamówień publicznych –Urząd Gminy Grodzisko Dolne – Arkadiusz Telka </w:t>
      </w:r>
    </w:p>
    <w:p w14:paraId="477AB611" w14:textId="77777777" w:rsidR="00C8576C" w:rsidRDefault="00C8576C" w:rsidP="00C8576C">
      <w:pPr>
        <w:rPr>
          <w:color w:val="000000"/>
          <w:sz w:val="22"/>
          <w:szCs w:val="22"/>
        </w:rPr>
      </w:pPr>
    </w:p>
    <w:p w14:paraId="49A7933A" w14:textId="77777777" w:rsidR="00C8576C" w:rsidRDefault="00C8576C" w:rsidP="00C8576C">
      <w:pPr>
        <w:rPr>
          <w:color w:val="000000"/>
          <w:sz w:val="22"/>
          <w:szCs w:val="22"/>
        </w:rPr>
      </w:pPr>
      <w:r>
        <w:rPr>
          <w:color w:val="000000"/>
          <w:sz w:val="22"/>
          <w:szCs w:val="22"/>
        </w:rPr>
        <w:t xml:space="preserve">2/ Referat Inwestycji – Urząd Gminy Grodzisko Dolne </w:t>
      </w:r>
      <w:bookmarkStart w:id="3" w:name="bk_dotyczy"/>
      <w:bookmarkEnd w:id="3"/>
      <w:r>
        <w:rPr>
          <w:color w:val="000000"/>
          <w:sz w:val="22"/>
          <w:szCs w:val="22"/>
        </w:rPr>
        <w:t>– Edward Wasyl</w:t>
      </w:r>
    </w:p>
    <w:p w14:paraId="3CC7E4DF" w14:textId="77777777" w:rsidR="00C8576C" w:rsidRDefault="00C8576C" w:rsidP="00C8576C">
      <w:pPr>
        <w:rPr>
          <w:color w:val="000000"/>
          <w:sz w:val="22"/>
          <w:szCs w:val="22"/>
        </w:rPr>
      </w:pPr>
    </w:p>
    <w:p w14:paraId="5BA41FD1" w14:textId="77777777" w:rsidR="00C8576C" w:rsidRDefault="00C8576C" w:rsidP="00C8576C">
      <w:pPr>
        <w:rPr>
          <w:color w:val="000000"/>
          <w:sz w:val="22"/>
          <w:szCs w:val="22"/>
        </w:rPr>
      </w:pPr>
      <w:r>
        <w:rPr>
          <w:color w:val="000000"/>
          <w:sz w:val="22"/>
          <w:szCs w:val="22"/>
        </w:rPr>
        <w:t>3/ Referat Budżetu – Urząd Gminy Grodzisko Dolne – Barbara Jużyniec</w:t>
      </w:r>
    </w:p>
    <w:p w14:paraId="426588D7" w14:textId="77777777" w:rsidR="00C8576C" w:rsidRDefault="00C8576C" w:rsidP="00C8576C">
      <w:pPr>
        <w:rPr>
          <w:color w:val="000000"/>
          <w:sz w:val="22"/>
          <w:szCs w:val="22"/>
        </w:rPr>
      </w:pPr>
      <w:r>
        <w:rPr>
          <w:color w:val="000000"/>
          <w:sz w:val="22"/>
          <w:szCs w:val="22"/>
        </w:rPr>
        <w:t xml:space="preserve"> </w:t>
      </w:r>
    </w:p>
    <w:p w14:paraId="4C3F79DF" w14:textId="77777777" w:rsidR="00C8576C" w:rsidRDefault="00C8576C" w:rsidP="00C8576C">
      <w:pPr>
        <w:rPr>
          <w:b/>
        </w:rPr>
      </w:pPr>
      <w:r>
        <w:rPr>
          <w:color w:val="000000"/>
          <w:sz w:val="22"/>
          <w:szCs w:val="22"/>
        </w:rPr>
        <w:t>4/ Wykonawca  - ……………………………………………….</w:t>
      </w:r>
      <w:bookmarkStart w:id="4" w:name="bk_pusty"/>
      <w:bookmarkEnd w:id="4"/>
      <w:r>
        <w:rPr>
          <w:color w:val="000000"/>
          <w:sz w:val="22"/>
          <w:szCs w:val="22"/>
        </w:rPr>
        <w:t>...</w:t>
      </w:r>
    </w:p>
    <w:p w14:paraId="3A332AB7" w14:textId="77777777" w:rsidR="00F665DB" w:rsidRDefault="00F665DB" w:rsidP="00F665DB">
      <w:pPr>
        <w:jc w:val="right"/>
        <w:rPr>
          <w:b/>
        </w:rPr>
      </w:pPr>
    </w:p>
    <w:p w14:paraId="57FA8BFD" w14:textId="77777777" w:rsidR="00F665DB" w:rsidRDefault="00F665DB" w:rsidP="00F665DB">
      <w:pPr>
        <w:jc w:val="right"/>
        <w:rPr>
          <w:b/>
        </w:rPr>
      </w:pPr>
    </w:p>
    <w:p w14:paraId="41D95D20" w14:textId="77777777" w:rsidR="00F665DB" w:rsidRDefault="00F665DB" w:rsidP="00F665DB">
      <w:pPr>
        <w:jc w:val="right"/>
        <w:rPr>
          <w:b/>
        </w:rPr>
      </w:pPr>
    </w:p>
    <w:p w14:paraId="4AD663E6" w14:textId="77777777" w:rsidR="00D018AE" w:rsidRDefault="00D018AE" w:rsidP="00F665DB">
      <w:pPr>
        <w:jc w:val="right"/>
        <w:rPr>
          <w:b/>
        </w:rPr>
      </w:pPr>
    </w:p>
    <w:p w14:paraId="1DC34F24" w14:textId="77777777" w:rsidR="00D018AE" w:rsidRDefault="00D018AE" w:rsidP="00F665DB">
      <w:pPr>
        <w:jc w:val="right"/>
        <w:rPr>
          <w:b/>
        </w:rPr>
      </w:pPr>
    </w:p>
    <w:p w14:paraId="68BFD0B9" w14:textId="77777777" w:rsidR="00D018AE" w:rsidRDefault="00D018AE" w:rsidP="00F665DB">
      <w:pPr>
        <w:jc w:val="right"/>
        <w:rPr>
          <w:b/>
        </w:rPr>
      </w:pPr>
    </w:p>
    <w:p w14:paraId="21B72F56" w14:textId="77777777" w:rsidR="00D018AE" w:rsidRDefault="00D018AE" w:rsidP="00F665DB">
      <w:pPr>
        <w:jc w:val="right"/>
        <w:rPr>
          <w:b/>
        </w:rPr>
      </w:pPr>
    </w:p>
    <w:p w14:paraId="0B9FBFD3" w14:textId="77777777" w:rsidR="00D018AE" w:rsidRDefault="00D018AE" w:rsidP="00F665DB">
      <w:pPr>
        <w:jc w:val="right"/>
        <w:rPr>
          <w:b/>
        </w:rPr>
      </w:pPr>
    </w:p>
    <w:p w14:paraId="0A8EC35E" w14:textId="77777777" w:rsidR="00D018AE" w:rsidRDefault="00D018AE" w:rsidP="00F665DB">
      <w:pPr>
        <w:jc w:val="right"/>
        <w:rPr>
          <w:b/>
        </w:rPr>
      </w:pPr>
    </w:p>
    <w:p w14:paraId="21E9AC17" w14:textId="77777777" w:rsidR="00D018AE" w:rsidRDefault="00D018AE" w:rsidP="00F665DB">
      <w:pPr>
        <w:jc w:val="right"/>
        <w:rPr>
          <w:b/>
        </w:rPr>
      </w:pPr>
    </w:p>
    <w:p w14:paraId="1C7BB803" w14:textId="77777777" w:rsidR="00D018AE" w:rsidRDefault="00D018AE" w:rsidP="00F665DB">
      <w:pPr>
        <w:jc w:val="right"/>
        <w:rPr>
          <w:b/>
        </w:rPr>
      </w:pPr>
    </w:p>
    <w:p w14:paraId="514F13C5" w14:textId="77777777" w:rsidR="00D018AE" w:rsidRDefault="00D018AE" w:rsidP="00EC2FEF">
      <w:pPr>
        <w:rPr>
          <w:b/>
        </w:rPr>
      </w:pPr>
    </w:p>
    <w:p w14:paraId="61B64DBF" w14:textId="77777777" w:rsidR="00833496" w:rsidRDefault="00833496" w:rsidP="00EC2FEF">
      <w:pPr>
        <w:rPr>
          <w:b/>
        </w:rPr>
      </w:pPr>
    </w:p>
    <w:p w14:paraId="29D188C8" w14:textId="77777777" w:rsidR="00833496" w:rsidRDefault="00833496" w:rsidP="00EC2FEF">
      <w:pPr>
        <w:rPr>
          <w:b/>
        </w:rPr>
      </w:pPr>
    </w:p>
    <w:p w14:paraId="667925D0" w14:textId="77777777" w:rsidR="00833496" w:rsidRDefault="00833496" w:rsidP="00EC2FEF">
      <w:pPr>
        <w:rPr>
          <w:b/>
        </w:rPr>
      </w:pPr>
    </w:p>
    <w:p w14:paraId="50AC8F80" w14:textId="77777777" w:rsidR="00833496" w:rsidRDefault="00833496" w:rsidP="00EC2FEF">
      <w:pPr>
        <w:rPr>
          <w:b/>
        </w:rPr>
      </w:pPr>
    </w:p>
    <w:p w14:paraId="070A13C5" w14:textId="77777777" w:rsidR="00833496" w:rsidRDefault="00833496" w:rsidP="00EC2FEF">
      <w:pPr>
        <w:rPr>
          <w:b/>
        </w:rPr>
      </w:pPr>
    </w:p>
    <w:p w14:paraId="28A5201E" w14:textId="77777777" w:rsidR="00833496" w:rsidRDefault="00833496" w:rsidP="00EC2FEF">
      <w:pPr>
        <w:rPr>
          <w:b/>
        </w:rPr>
      </w:pPr>
    </w:p>
    <w:p w14:paraId="61CDF789" w14:textId="77777777" w:rsidR="00833496" w:rsidRDefault="00833496" w:rsidP="00EC2FEF">
      <w:pPr>
        <w:rPr>
          <w:b/>
        </w:rPr>
      </w:pPr>
    </w:p>
    <w:p w14:paraId="32C7D97A" w14:textId="77777777" w:rsidR="00833496" w:rsidRDefault="00833496" w:rsidP="00EC2FEF">
      <w:pPr>
        <w:rPr>
          <w:b/>
        </w:rPr>
      </w:pPr>
    </w:p>
    <w:p w14:paraId="37EEE03B" w14:textId="77777777" w:rsidR="00833496" w:rsidRDefault="00833496" w:rsidP="00EC2FEF">
      <w:pPr>
        <w:rPr>
          <w:b/>
        </w:rPr>
      </w:pPr>
    </w:p>
    <w:p w14:paraId="621D1923" w14:textId="77777777" w:rsidR="00F665DB" w:rsidRDefault="00833496" w:rsidP="00F665DB">
      <w:pPr>
        <w:ind w:left="-142"/>
        <w:jc w:val="right"/>
        <w:rPr>
          <w:b/>
          <w:sz w:val="26"/>
          <w:szCs w:val="26"/>
        </w:rPr>
      </w:pPr>
      <w:r>
        <w:rPr>
          <w:b/>
        </w:rPr>
        <w:t>Załącznik nr 7</w:t>
      </w:r>
    </w:p>
    <w:p w14:paraId="115A4E87" w14:textId="77777777" w:rsidR="00F665DB" w:rsidRDefault="00F665DB" w:rsidP="00F665DB">
      <w:pPr>
        <w:rPr>
          <w:b/>
          <w:sz w:val="26"/>
          <w:szCs w:val="26"/>
        </w:rPr>
      </w:pPr>
    </w:p>
    <w:p w14:paraId="5083395B" w14:textId="77777777" w:rsidR="00F665DB" w:rsidRDefault="00F665DB" w:rsidP="00F665DB">
      <w:pPr>
        <w:ind w:left="-142"/>
        <w:jc w:val="center"/>
        <w:rPr>
          <w:b/>
          <w:sz w:val="26"/>
          <w:szCs w:val="26"/>
        </w:rPr>
      </w:pPr>
    </w:p>
    <w:p w14:paraId="553C2742" w14:textId="77777777" w:rsidR="00F665DB" w:rsidRDefault="00F665DB" w:rsidP="00F665DB">
      <w:pPr>
        <w:ind w:left="-142"/>
        <w:jc w:val="center"/>
        <w:rPr>
          <w:b/>
          <w:sz w:val="28"/>
          <w:szCs w:val="28"/>
          <w:u w:val="single"/>
        </w:rPr>
      </w:pPr>
      <w:r>
        <w:rPr>
          <w:b/>
          <w:sz w:val="28"/>
          <w:szCs w:val="28"/>
          <w:u w:val="single"/>
        </w:rPr>
        <w:t>HARMONOGRAM RZECZOWO-FINANSOWY</w:t>
      </w:r>
    </w:p>
    <w:p w14:paraId="7FBAE896" w14:textId="77777777" w:rsidR="00C8576C" w:rsidRDefault="00C8576C" w:rsidP="00F665DB">
      <w:pPr>
        <w:ind w:left="-142"/>
        <w:jc w:val="center"/>
        <w:rPr>
          <w:b/>
          <w:sz w:val="26"/>
          <w:szCs w:val="26"/>
        </w:rPr>
      </w:pPr>
    </w:p>
    <w:p w14:paraId="4079CBFC" w14:textId="77777777" w:rsidR="00615508" w:rsidRDefault="00F665DB" w:rsidP="00615508">
      <w:pPr>
        <w:tabs>
          <w:tab w:val="left" w:pos="5954"/>
        </w:tabs>
        <w:jc w:val="both"/>
        <w:rPr>
          <w:color w:val="000000"/>
          <w:sz w:val="20"/>
          <w:szCs w:val="20"/>
        </w:rPr>
      </w:pPr>
      <w:r>
        <w:rPr>
          <w:b/>
          <w:sz w:val="26"/>
          <w:szCs w:val="26"/>
        </w:rPr>
        <w:t xml:space="preserve">realizacji zadania pn.: </w:t>
      </w:r>
    </w:p>
    <w:p w14:paraId="1B936861" w14:textId="77777777" w:rsidR="00833496" w:rsidRDefault="00833496" w:rsidP="00C8576C">
      <w:pPr>
        <w:rPr>
          <w:b/>
        </w:rPr>
      </w:pPr>
    </w:p>
    <w:p w14:paraId="0117FEF3" w14:textId="77777777" w:rsidR="00833496" w:rsidRDefault="00833496" w:rsidP="00C8576C">
      <w:pPr>
        <w:rPr>
          <w:b/>
        </w:rPr>
      </w:pPr>
    </w:p>
    <w:p w14:paraId="109C5C1D" w14:textId="77777777" w:rsidR="00833496" w:rsidRPr="00524F35" w:rsidRDefault="00C8576C" w:rsidP="00833496">
      <w:pPr>
        <w:rPr>
          <w:b/>
          <w:color w:val="000000"/>
          <w:sz w:val="32"/>
        </w:rPr>
      </w:pPr>
      <w:r>
        <w:rPr>
          <w:b/>
        </w:rPr>
        <w:t xml:space="preserve"> </w:t>
      </w:r>
      <w:r w:rsidR="00833496">
        <w:rPr>
          <w:b/>
          <w:color w:val="000000"/>
          <w:sz w:val="32"/>
        </w:rPr>
        <w:t>Budowa pięciu Otwartych Stref Aktywności na terenie Gminy Grodzisko Dolne</w:t>
      </w:r>
    </w:p>
    <w:p w14:paraId="598681FA" w14:textId="77777777" w:rsidR="00615508" w:rsidRDefault="00615508" w:rsidP="00F665DB"/>
    <w:tbl>
      <w:tblPr>
        <w:tblW w:w="0" w:type="auto"/>
        <w:tblInd w:w="-7" w:type="dxa"/>
        <w:tblLayout w:type="fixed"/>
        <w:tblLook w:val="04A0" w:firstRow="1" w:lastRow="0" w:firstColumn="1" w:lastColumn="0" w:noHBand="0" w:noVBand="1"/>
      </w:tblPr>
      <w:tblGrid>
        <w:gridCol w:w="704"/>
        <w:gridCol w:w="2955"/>
        <w:gridCol w:w="2857"/>
        <w:gridCol w:w="2419"/>
      </w:tblGrid>
      <w:tr w:rsidR="00F665DB" w:rsidRPr="00B31EAF" w14:paraId="2C3D5195" w14:textId="77777777" w:rsidTr="00F665DB">
        <w:tc>
          <w:tcPr>
            <w:tcW w:w="704" w:type="dxa"/>
            <w:vMerge w:val="restart"/>
            <w:tcBorders>
              <w:top w:val="single" w:sz="4" w:space="0" w:color="000000"/>
              <w:left w:val="single" w:sz="4" w:space="0" w:color="000000"/>
              <w:bottom w:val="single" w:sz="4" w:space="0" w:color="000000"/>
              <w:right w:val="nil"/>
            </w:tcBorders>
            <w:hideMark/>
          </w:tcPr>
          <w:p w14:paraId="18353711" w14:textId="77777777" w:rsidR="00F665DB" w:rsidRPr="00B31EAF" w:rsidRDefault="00F665DB">
            <w:pPr>
              <w:rPr>
                <w:b/>
              </w:rPr>
            </w:pPr>
            <w:r w:rsidRPr="00B31EAF">
              <w:rPr>
                <w:b/>
              </w:rPr>
              <w:t>Lp.</w:t>
            </w:r>
          </w:p>
        </w:tc>
        <w:tc>
          <w:tcPr>
            <w:tcW w:w="2955" w:type="dxa"/>
            <w:vMerge w:val="restart"/>
            <w:tcBorders>
              <w:top w:val="single" w:sz="4" w:space="0" w:color="000000"/>
              <w:left w:val="single" w:sz="4" w:space="0" w:color="000000"/>
              <w:bottom w:val="single" w:sz="4" w:space="0" w:color="000000"/>
              <w:right w:val="nil"/>
            </w:tcBorders>
            <w:hideMark/>
          </w:tcPr>
          <w:p w14:paraId="4C8E3DDF" w14:textId="77777777" w:rsidR="00F665DB" w:rsidRPr="00B31EAF" w:rsidRDefault="00F665DB">
            <w:pPr>
              <w:rPr>
                <w:b/>
              </w:rPr>
            </w:pPr>
            <w:r w:rsidRPr="00B31EAF">
              <w:rPr>
                <w:b/>
              </w:rPr>
              <w:t>Elementy i rodzaje robót</w:t>
            </w:r>
          </w:p>
        </w:tc>
        <w:tc>
          <w:tcPr>
            <w:tcW w:w="5276" w:type="dxa"/>
            <w:gridSpan w:val="2"/>
            <w:tcBorders>
              <w:top w:val="single" w:sz="4" w:space="0" w:color="000000"/>
              <w:left w:val="single" w:sz="4" w:space="0" w:color="000000"/>
              <w:bottom w:val="single" w:sz="4" w:space="0" w:color="000000"/>
              <w:right w:val="single" w:sz="4" w:space="0" w:color="000000"/>
            </w:tcBorders>
          </w:tcPr>
          <w:p w14:paraId="07E884C8" w14:textId="77777777" w:rsidR="00F665DB" w:rsidRPr="00B31EAF" w:rsidRDefault="00F665DB">
            <w:pPr>
              <w:jc w:val="center"/>
              <w:rPr>
                <w:b/>
              </w:rPr>
            </w:pPr>
            <w:r w:rsidRPr="00B31EAF">
              <w:rPr>
                <w:b/>
              </w:rPr>
              <w:t xml:space="preserve">Koszt realizacji w złotych </w:t>
            </w:r>
          </w:p>
          <w:p w14:paraId="7E3AAE4A" w14:textId="77777777" w:rsidR="00F665DB" w:rsidRPr="00B31EAF" w:rsidRDefault="00F665DB">
            <w:pPr>
              <w:rPr>
                <w:b/>
              </w:rPr>
            </w:pPr>
          </w:p>
        </w:tc>
      </w:tr>
      <w:tr w:rsidR="00F665DB" w:rsidRPr="00B31EAF" w14:paraId="50450020" w14:textId="77777777" w:rsidTr="00CC41F1">
        <w:tc>
          <w:tcPr>
            <w:tcW w:w="704" w:type="dxa"/>
            <w:vMerge/>
            <w:tcBorders>
              <w:top w:val="single" w:sz="4" w:space="0" w:color="000000"/>
              <w:left w:val="single" w:sz="4" w:space="0" w:color="000000"/>
              <w:bottom w:val="single" w:sz="4" w:space="0" w:color="000000"/>
              <w:right w:val="nil"/>
            </w:tcBorders>
            <w:vAlign w:val="center"/>
            <w:hideMark/>
          </w:tcPr>
          <w:p w14:paraId="476F8EFB" w14:textId="77777777" w:rsidR="00F665DB" w:rsidRPr="00B31EAF" w:rsidRDefault="00F665DB">
            <w:pPr>
              <w:suppressAutoHyphens w:val="0"/>
              <w:rPr>
                <w:b/>
              </w:rPr>
            </w:pPr>
          </w:p>
        </w:tc>
        <w:tc>
          <w:tcPr>
            <w:tcW w:w="2955" w:type="dxa"/>
            <w:vMerge/>
            <w:tcBorders>
              <w:top w:val="single" w:sz="4" w:space="0" w:color="000000"/>
              <w:left w:val="single" w:sz="4" w:space="0" w:color="000000"/>
              <w:bottom w:val="single" w:sz="4" w:space="0" w:color="000000"/>
              <w:right w:val="nil"/>
            </w:tcBorders>
            <w:vAlign w:val="center"/>
            <w:hideMark/>
          </w:tcPr>
          <w:p w14:paraId="1DCD0276" w14:textId="77777777" w:rsidR="00F665DB" w:rsidRPr="00B31EAF" w:rsidRDefault="00F665DB">
            <w:pPr>
              <w:suppressAutoHyphens w:val="0"/>
              <w:rPr>
                <w:b/>
              </w:rPr>
            </w:pPr>
          </w:p>
        </w:tc>
        <w:tc>
          <w:tcPr>
            <w:tcW w:w="2857" w:type="dxa"/>
            <w:tcBorders>
              <w:top w:val="single" w:sz="4" w:space="0" w:color="000000"/>
              <w:left w:val="single" w:sz="4" w:space="0" w:color="000000"/>
              <w:bottom w:val="single" w:sz="4" w:space="0" w:color="000000"/>
              <w:right w:val="nil"/>
            </w:tcBorders>
            <w:hideMark/>
          </w:tcPr>
          <w:p w14:paraId="5CE42316" w14:textId="77777777" w:rsidR="00F665DB" w:rsidRPr="00B31EAF" w:rsidRDefault="00F665DB">
            <w:pPr>
              <w:rPr>
                <w:b/>
              </w:rPr>
            </w:pPr>
            <w:r w:rsidRPr="00B31EAF">
              <w:rPr>
                <w:b/>
              </w:rPr>
              <w:t>Ogółem netto</w:t>
            </w:r>
          </w:p>
        </w:tc>
        <w:tc>
          <w:tcPr>
            <w:tcW w:w="2419" w:type="dxa"/>
            <w:tcBorders>
              <w:top w:val="single" w:sz="4" w:space="0" w:color="000000"/>
              <w:left w:val="single" w:sz="4" w:space="0" w:color="000000"/>
              <w:bottom w:val="single" w:sz="4" w:space="0" w:color="000000"/>
              <w:right w:val="single" w:sz="4" w:space="0" w:color="000000"/>
            </w:tcBorders>
            <w:hideMark/>
          </w:tcPr>
          <w:p w14:paraId="3722E201" w14:textId="77777777" w:rsidR="00F665DB" w:rsidRPr="00B31EAF" w:rsidRDefault="00F665DB">
            <w:pPr>
              <w:rPr>
                <w:b/>
              </w:rPr>
            </w:pPr>
            <w:r w:rsidRPr="00B31EAF">
              <w:rPr>
                <w:b/>
              </w:rPr>
              <w:t>Ogółem brutto</w:t>
            </w:r>
          </w:p>
        </w:tc>
      </w:tr>
      <w:tr w:rsidR="00F665DB" w14:paraId="15587C90" w14:textId="77777777" w:rsidTr="00615508">
        <w:tc>
          <w:tcPr>
            <w:tcW w:w="704" w:type="dxa"/>
            <w:tcBorders>
              <w:top w:val="single" w:sz="4" w:space="0" w:color="000000"/>
              <w:left w:val="single" w:sz="6" w:space="0" w:color="000000"/>
              <w:bottom w:val="single" w:sz="6" w:space="0" w:color="000000"/>
              <w:right w:val="nil"/>
            </w:tcBorders>
            <w:hideMark/>
          </w:tcPr>
          <w:p w14:paraId="0222BB92" w14:textId="77777777" w:rsidR="00F665DB" w:rsidRDefault="00F665DB">
            <w:r>
              <w:t>1.</w:t>
            </w:r>
          </w:p>
        </w:tc>
        <w:tc>
          <w:tcPr>
            <w:tcW w:w="2955" w:type="dxa"/>
            <w:tcBorders>
              <w:top w:val="single" w:sz="4" w:space="0" w:color="000000"/>
              <w:left w:val="single" w:sz="6" w:space="0" w:color="000000"/>
              <w:bottom w:val="single" w:sz="6" w:space="0" w:color="000000"/>
              <w:right w:val="nil"/>
            </w:tcBorders>
          </w:tcPr>
          <w:p w14:paraId="098291C1" w14:textId="77777777" w:rsidR="00F665DB" w:rsidRDefault="00833496" w:rsidP="00833496">
            <w:r>
              <w:t xml:space="preserve">OSA – Grodzisko Dolne </w:t>
            </w:r>
          </w:p>
        </w:tc>
        <w:tc>
          <w:tcPr>
            <w:tcW w:w="2857" w:type="dxa"/>
            <w:tcBorders>
              <w:top w:val="single" w:sz="4" w:space="0" w:color="000000"/>
              <w:left w:val="single" w:sz="6" w:space="0" w:color="000000"/>
              <w:bottom w:val="single" w:sz="4" w:space="0" w:color="000000"/>
              <w:right w:val="nil"/>
            </w:tcBorders>
          </w:tcPr>
          <w:p w14:paraId="711E580D" w14:textId="77777777" w:rsidR="00F665DB" w:rsidRDefault="00F665DB">
            <w:pPr>
              <w:snapToGrid w:val="0"/>
            </w:pPr>
          </w:p>
          <w:p w14:paraId="3424F1BC"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085A9024" w14:textId="77777777" w:rsidR="00F665DB" w:rsidRDefault="00F665DB">
            <w:pPr>
              <w:snapToGrid w:val="0"/>
            </w:pPr>
          </w:p>
        </w:tc>
      </w:tr>
      <w:tr w:rsidR="00833496" w14:paraId="6ED3075A" w14:textId="77777777" w:rsidTr="00615508">
        <w:tc>
          <w:tcPr>
            <w:tcW w:w="704" w:type="dxa"/>
            <w:tcBorders>
              <w:top w:val="single" w:sz="4" w:space="0" w:color="000000"/>
              <w:left w:val="single" w:sz="6" w:space="0" w:color="000000"/>
              <w:bottom w:val="single" w:sz="6" w:space="0" w:color="000000"/>
              <w:right w:val="nil"/>
            </w:tcBorders>
          </w:tcPr>
          <w:p w14:paraId="7EAF5EB9" w14:textId="77777777" w:rsidR="00833496" w:rsidRDefault="00833496">
            <w:r>
              <w:t>2.</w:t>
            </w:r>
          </w:p>
        </w:tc>
        <w:tc>
          <w:tcPr>
            <w:tcW w:w="2955" w:type="dxa"/>
            <w:tcBorders>
              <w:top w:val="single" w:sz="4" w:space="0" w:color="000000"/>
              <w:left w:val="single" w:sz="6" w:space="0" w:color="000000"/>
              <w:bottom w:val="single" w:sz="6" w:space="0" w:color="000000"/>
              <w:right w:val="nil"/>
            </w:tcBorders>
          </w:tcPr>
          <w:p w14:paraId="28D1EB2D" w14:textId="77777777" w:rsidR="00833496" w:rsidRDefault="00833496" w:rsidP="00833496">
            <w:r>
              <w:t xml:space="preserve">OSA – Grodzisko Górne </w:t>
            </w:r>
          </w:p>
        </w:tc>
        <w:tc>
          <w:tcPr>
            <w:tcW w:w="2857" w:type="dxa"/>
            <w:tcBorders>
              <w:top w:val="single" w:sz="4" w:space="0" w:color="000000"/>
              <w:left w:val="single" w:sz="6" w:space="0" w:color="000000"/>
              <w:bottom w:val="single" w:sz="4" w:space="0" w:color="000000"/>
              <w:right w:val="nil"/>
            </w:tcBorders>
          </w:tcPr>
          <w:p w14:paraId="1837DC84" w14:textId="77777777" w:rsidR="00833496" w:rsidRDefault="00833496">
            <w:pPr>
              <w:snapToGrid w:val="0"/>
            </w:pPr>
          </w:p>
          <w:p w14:paraId="32136C27"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2E28D07D" w14:textId="77777777" w:rsidR="00833496" w:rsidRDefault="00833496">
            <w:pPr>
              <w:snapToGrid w:val="0"/>
            </w:pPr>
          </w:p>
        </w:tc>
      </w:tr>
      <w:tr w:rsidR="00833496" w14:paraId="183F053D" w14:textId="77777777" w:rsidTr="00615508">
        <w:tc>
          <w:tcPr>
            <w:tcW w:w="704" w:type="dxa"/>
            <w:tcBorders>
              <w:top w:val="single" w:sz="4" w:space="0" w:color="000000"/>
              <w:left w:val="single" w:sz="6" w:space="0" w:color="000000"/>
              <w:bottom w:val="single" w:sz="6" w:space="0" w:color="000000"/>
              <w:right w:val="nil"/>
            </w:tcBorders>
          </w:tcPr>
          <w:p w14:paraId="30CDED86" w14:textId="77777777" w:rsidR="00833496" w:rsidRDefault="00833496">
            <w:r>
              <w:t>3.</w:t>
            </w:r>
          </w:p>
        </w:tc>
        <w:tc>
          <w:tcPr>
            <w:tcW w:w="2955" w:type="dxa"/>
            <w:tcBorders>
              <w:top w:val="single" w:sz="4" w:space="0" w:color="000000"/>
              <w:left w:val="single" w:sz="6" w:space="0" w:color="000000"/>
              <w:bottom w:val="single" w:sz="6" w:space="0" w:color="000000"/>
              <w:right w:val="nil"/>
            </w:tcBorders>
          </w:tcPr>
          <w:p w14:paraId="671E01D2" w14:textId="77777777" w:rsidR="00833496" w:rsidRDefault="00833496" w:rsidP="00833496">
            <w:r>
              <w:t xml:space="preserve">OSA – Grodzisko Nowe </w:t>
            </w:r>
          </w:p>
        </w:tc>
        <w:tc>
          <w:tcPr>
            <w:tcW w:w="2857" w:type="dxa"/>
            <w:tcBorders>
              <w:top w:val="single" w:sz="4" w:space="0" w:color="000000"/>
              <w:left w:val="single" w:sz="6" w:space="0" w:color="000000"/>
              <w:bottom w:val="single" w:sz="4" w:space="0" w:color="000000"/>
              <w:right w:val="nil"/>
            </w:tcBorders>
          </w:tcPr>
          <w:p w14:paraId="0538D4D2" w14:textId="77777777" w:rsidR="00833496" w:rsidRDefault="00833496">
            <w:pPr>
              <w:snapToGrid w:val="0"/>
            </w:pPr>
          </w:p>
          <w:p w14:paraId="7049359B"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439A79CA" w14:textId="77777777" w:rsidR="00833496" w:rsidRDefault="00833496">
            <w:pPr>
              <w:snapToGrid w:val="0"/>
            </w:pPr>
          </w:p>
        </w:tc>
      </w:tr>
      <w:tr w:rsidR="00833496" w14:paraId="0FD132EC" w14:textId="77777777" w:rsidTr="00615508">
        <w:tc>
          <w:tcPr>
            <w:tcW w:w="704" w:type="dxa"/>
            <w:tcBorders>
              <w:top w:val="single" w:sz="4" w:space="0" w:color="000000"/>
              <w:left w:val="single" w:sz="6" w:space="0" w:color="000000"/>
              <w:bottom w:val="single" w:sz="6" w:space="0" w:color="000000"/>
              <w:right w:val="nil"/>
            </w:tcBorders>
          </w:tcPr>
          <w:p w14:paraId="44B8BA3E" w14:textId="77777777" w:rsidR="00833496" w:rsidRDefault="00833496">
            <w:r>
              <w:t>4.</w:t>
            </w:r>
          </w:p>
        </w:tc>
        <w:tc>
          <w:tcPr>
            <w:tcW w:w="2955" w:type="dxa"/>
            <w:tcBorders>
              <w:top w:val="single" w:sz="4" w:space="0" w:color="000000"/>
              <w:left w:val="single" w:sz="6" w:space="0" w:color="000000"/>
              <w:bottom w:val="single" w:sz="6" w:space="0" w:color="000000"/>
              <w:right w:val="nil"/>
            </w:tcBorders>
          </w:tcPr>
          <w:p w14:paraId="7DCDC87E" w14:textId="77777777" w:rsidR="00833496" w:rsidRDefault="00833496" w:rsidP="00833496">
            <w:r>
              <w:t xml:space="preserve">OSA – Wólka Grodziska </w:t>
            </w:r>
          </w:p>
        </w:tc>
        <w:tc>
          <w:tcPr>
            <w:tcW w:w="2857" w:type="dxa"/>
            <w:tcBorders>
              <w:top w:val="single" w:sz="4" w:space="0" w:color="000000"/>
              <w:left w:val="single" w:sz="6" w:space="0" w:color="000000"/>
              <w:bottom w:val="single" w:sz="4" w:space="0" w:color="000000"/>
              <w:right w:val="nil"/>
            </w:tcBorders>
          </w:tcPr>
          <w:p w14:paraId="5A918029" w14:textId="77777777" w:rsidR="00833496" w:rsidRDefault="00833496">
            <w:pPr>
              <w:snapToGrid w:val="0"/>
            </w:pPr>
          </w:p>
          <w:p w14:paraId="1AEE7E70"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4A75447C" w14:textId="77777777" w:rsidR="00833496" w:rsidRDefault="00833496">
            <w:pPr>
              <w:snapToGrid w:val="0"/>
            </w:pPr>
          </w:p>
        </w:tc>
      </w:tr>
      <w:tr w:rsidR="00833496" w14:paraId="0ADF8179" w14:textId="77777777" w:rsidTr="00615508">
        <w:tc>
          <w:tcPr>
            <w:tcW w:w="704" w:type="dxa"/>
            <w:tcBorders>
              <w:top w:val="single" w:sz="4" w:space="0" w:color="000000"/>
              <w:left w:val="single" w:sz="6" w:space="0" w:color="000000"/>
              <w:bottom w:val="single" w:sz="6" w:space="0" w:color="000000"/>
              <w:right w:val="nil"/>
            </w:tcBorders>
          </w:tcPr>
          <w:p w14:paraId="679B5475" w14:textId="77777777" w:rsidR="00833496" w:rsidRDefault="00833496">
            <w:r>
              <w:t>5.</w:t>
            </w:r>
          </w:p>
        </w:tc>
        <w:tc>
          <w:tcPr>
            <w:tcW w:w="2955" w:type="dxa"/>
            <w:tcBorders>
              <w:top w:val="single" w:sz="4" w:space="0" w:color="000000"/>
              <w:left w:val="single" w:sz="6" w:space="0" w:color="000000"/>
              <w:bottom w:val="single" w:sz="6" w:space="0" w:color="000000"/>
              <w:right w:val="nil"/>
            </w:tcBorders>
          </w:tcPr>
          <w:p w14:paraId="4D040CB5" w14:textId="77777777" w:rsidR="00833496" w:rsidRDefault="00833496" w:rsidP="00833496">
            <w:r>
              <w:t xml:space="preserve">OSA – Opaleniska </w:t>
            </w:r>
          </w:p>
        </w:tc>
        <w:tc>
          <w:tcPr>
            <w:tcW w:w="2857" w:type="dxa"/>
            <w:tcBorders>
              <w:top w:val="single" w:sz="4" w:space="0" w:color="000000"/>
              <w:left w:val="single" w:sz="6" w:space="0" w:color="000000"/>
              <w:bottom w:val="single" w:sz="4" w:space="0" w:color="000000"/>
              <w:right w:val="nil"/>
            </w:tcBorders>
          </w:tcPr>
          <w:p w14:paraId="2F684D6D" w14:textId="77777777" w:rsidR="00833496" w:rsidRDefault="00833496">
            <w:pPr>
              <w:snapToGrid w:val="0"/>
            </w:pPr>
          </w:p>
          <w:p w14:paraId="4F6F27FD" w14:textId="77777777" w:rsidR="00833496" w:rsidRDefault="00833496">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765DE322" w14:textId="77777777" w:rsidR="00833496" w:rsidRDefault="00833496">
            <w:pPr>
              <w:snapToGrid w:val="0"/>
            </w:pPr>
          </w:p>
        </w:tc>
      </w:tr>
      <w:tr w:rsidR="00F665DB" w14:paraId="2188CA76" w14:textId="77777777" w:rsidTr="00F665DB">
        <w:trPr>
          <w:trHeight w:val="846"/>
        </w:trPr>
        <w:tc>
          <w:tcPr>
            <w:tcW w:w="3659" w:type="dxa"/>
            <w:gridSpan w:val="2"/>
            <w:tcBorders>
              <w:top w:val="single" w:sz="4" w:space="0" w:color="000000"/>
              <w:left w:val="single" w:sz="6" w:space="0" w:color="000000"/>
              <w:bottom w:val="single" w:sz="6" w:space="0" w:color="000000"/>
              <w:right w:val="nil"/>
            </w:tcBorders>
            <w:vAlign w:val="center"/>
            <w:hideMark/>
          </w:tcPr>
          <w:p w14:paraId="3B76A4A6" w14:textId="77777777" w:rsidR="00F665DB" w:rsidRPr="00833496" w:rsidRDefault="00833496">
            <w:pPr>
              <w:jc w:val="center"/>
              <w:rPr>
                <w:b/>
              </w:rPr>
            </w:pPr>
            <w:r w:rsidRPr="00833496">
              <w:rPr>
                <w:b/>
              </w:rPr>
              <w:t>RAZEM</w:t>
            </w:r>
          </w:p>
        </w:tc>
        <w:tc>
          <w:tcPr>
            <w:tcW w:w="2857" w:type="dxa"/>
            <w:tcBorders>
              <w:top w:val="single" w:sz="4" w:space="0" w:color="000000"/>
              <w:left w:val="single" w:sz="6" w:space="0" w:color="000000"/>
              <w:bottom w:val="single" w:sz="4" w:space="0" w:color="000000"/>
              <w:right w:val="nil"/>
            </w:tcBorders>
          </w:tcPr>
          <w:p w14:paraId="519735CB" w14:textId="77777777" w:rsidR="00F665DB" w:rsidRDefault="00F665DB">
            <w:pPr>
              <w:snapToGrid w:val="0"/>
            </w:pPr>
          </w:p>
        </w:tc>
        <w:tc>
          <w:tcPr>
            <w:tcW w:w="2419" w:type="dxa"/>
            <w:tcBorders>
              <w:top w:val="single" w:sz="4" w:space="0" w:color="000000"/>
              <w:left w:val="single" w:sz="4" w:space="0" w:color="000000"/>
              <w:bottom w:val="single" w:sz="4" w:space="0" w:color="000000"/>
              <w:right w:val="single" w:sz="4" w:space="0" w:color="000000"/>
            </w:tcBorders>
          </w:tcPr>
          <w:p w14:paraId="30F77D25" w14:textId="77777777" w:rsidR="00F665DB" w:rsidRDefault="00F665DB">
            <w:pPr>
              <w:snapToGrid w:val="0"/>
            </w:pPr>
          </w:p>
        </w:tc>
      </w:tr>
    </w:tbl>
    <w:p w14:paraId="17CBD86D" w14:textId="77777777" w:rsidR="00F665DB" w:rsidRDefault="00F665DB" w:rsidP="00F665DB"/>
    <w:p w14:paraId="023A92FC" w14:textId="77777777" w:rsidR="00F665DB" w:rsidRDefault="00F665DB" w:rsidP="00F665DB"/>
    <w:p w14:paraId="1C2588AB" w14:textId="77777777" w:rsidR="00F665DB" w:rsidRDefault="00F665DB" w:rsidP="00F665DB">
      <w:pPr>
        <w:jc w:val="right"/>
      </w:pPr>
      <w:r>
        <w:t>…………………………………….</w:t>
      </w:r>
    </w:p>
    <w:p w14:paraId="66F8C7A9" w14:textId="77777777" w:rsidR="00F665DB" w:rsidRDefault="00F665DB" w:rsidP="00F665DB">
      <w:pPr>
        <w:tabs>
          <w:tab w:val="left" w:pos="6521"/>
        </w:tabs>
        <w:jc w:val="center"/>
      </w:pPr>
      <w:r>
        <w:tab/>
        <w:t xml:space="preserve"> ( data, podpis)</w:t>
      </w:r>
      <w:r>
        <w:tab/>
      </w:r>
    </w:p>
    <w:p w14:paraId="7110906F" w14:textId="77777777" w:rsidR="00F665DB" w:rsidRDefault="00F665DB" w:rsidP="00F665DB">
      <w:pPr>
        <w:rPr>
          <w:b/>
          <w:bCs/>
          <w:color w:val="000000"/>
          <w:sz w:val="28"/>
          <w:szCs w:val="28"/>
        </w:rPr>
      </w:pPr>
      <w:r>
        <w:rPr>
          <w:b/>
          <w:bCs/>
          <w:color w:val="000000"/>
          <w:sz w:val="28"/>
          <w:szCs w:val="28"/>
        </w:rPr>
        <w:t xml:space="preserve">* </w:t>
      </w:r>
    </w:p>
    <w:p w14:paraId="2381DDB3" w14:textId="77777777" w:rsidR="00F665DB" w:rsidRDefault="00F665DB" w:rsidP="00F665DB">
      <w:pPr>
        <w:rPr>
          <w:b/>
          <w:bCs/>
          <w:color w:val="000000"/>
          <w:sz w:val="28"/>
          <w:szCs w:val="28"/>
        </w:rPr>
      </w:pPr>
      <w:r>
        <w:rPr>
          <w:b/>
          <w:bCs/>
          <w:color w:val="000000"/>
          <w:sz w:val="28"/>
          <w:szCs w:val="28"/>
        </w:rPr>
        <w:t>1)Dołącza Wykonawca którego oferta została uznana za najkorzystn</w:t>
      </w:r>
      <w:r w:rsidR="00C8576C">
        <w:rPr>
          <w:b/>
          <w:bCs/>
          <w:color w:val="000000"/>
          <w:sz w:val="28"/>
          <w:szCs w:val="28"/>
        </w:rPr>
        <w:t>iejszą</w:t>
      </w:r>
      <w:r>
        <w:rPr>
          <w:b/>
          <w:bCs/>
          <w:color w:val="000000"/>
          <w:sz w:val="28"/>
          <w:szCs w:val="28"/>
        </w:rPr>
        <w:t>.</w:t>
      </w:r>
    </w:p>
    <w:p w14:paraId="4822DABE" w14:textId="77777777" w:rsidR="005B10A4" w:rsidRDefault="00F665DB">
      <w:r>
        <w:rPr>
          <w:b/>
          <w:bCs/>
          <w:color w:val="000000"/>
          <w:sz w:val="28"/>
          <w:szCs w:val="28"/>
        </w:rPr>
        <w:t>2)Kwota w harmonogramie rzeczowo-finansowym ma być w pełni zgodna z formularzem o</w:t>
      </w:r>
      <w:r w:rsidR="00C8576C">
        <w:rPr>
          <w:b/>
          <w:bCs/>
          <w:color w:val="000000"/>
          <w:sz w:val="28"/>
          <w:szCs w:val="28"/>
        </w:rPr>
        <w:t>fertowym .</w:t>
      </w:r>
    </w:p>
    <w:p w14:paraId="7C2E8622" w14:textId="77777777" w:rsidR="00615508" w:rsidRDefault="00615508"/>
    <w:p w14:paraId="1FDCC1C3" w14:textId="77777777" w:rsidR="00615508" w:rsidRDefault="00615508"/>
    <w:p w14:paraId="73020F9B" w14:textId="77777777" w:rsidR="00615508" w:rsidRDefault="00615508"/>
    <w:p w14:paraId="311DAF3C" w14:textId="77777777" w:rsidR="00615508" w:rsidRDefault="00615508"/>
    <w:p w14:paraId="5AD86970" w14:textId="77777777" w:rsidR="00615508" w:rsidRDefault="00615508"/>
    <w:p w14:paraId="3B51C2F5" w14:textId="77777777" w:rsidR="00615508" w:rsidRDefault="00615508"/>
    <w:p w14:paraId="4AB0FF9A" w14:textId="77777777" w:rsidR="00615508" w:rsidRDefault="00615508"/>
    <w:p w14:paraId="034AA58B" w14:textId="77777777" w:rsidR="00615508" w:rsidRDefault="00615508"/>
    <w:p w14:paraId="61BD7CDE" w14:textId="77777777" w:rsidR="00AF449B" w:rsidRDefault="00AF449B"/>
    <w:sectPr w:rsidR="00AF449B" w:rsidSect="005B10A4">
      <w:headerReference w:type="default" r:id="rId20"/>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36DEF592" w14:textId="77777777" w:rsidR="0088765C" w:rsidRDefault="0088765C" w:rsidP="00657FE3">
      <w:pPr>
        <w:pStyle w:val="Tekstkomentarza"/>
      </w:pPr>
      <w:r>
        <w:rPr>
          <w:rStyle w:val="Odwoaniedokomentarza"/>
        </w:rPr>
        <w:annotationRef/>
      </w:r>
      <w:r>
        <w:t xml:space="preserve">WPISUJEMY NAZWĘ POSTĘPOWANIA </w:t>
      </w:r>
    </w:p>
  </w:comment>
  <w:comment w:id="2" w:author="Puchacz" w:date="2018-05-29T21:08:00Z" w:initials="P">
    <w:p w14:paraId="227FA361" w14:textId="77777777" w:rsidR="0088765C" w:rsidRDefault="0088765C" w:rsidP="00790E50">
      <w:pPr>
        <w:pStyle w:val="Tekstkomentarza"/>
      </w:pPr>
      <w:r>
        <w:rPr>
          <w:rStyle w:val="Odwoaniedokomentarza"/>
        </w:rPr>
        <w:annotationRef/>
      </w:r>
      <w:r>
        <w:t>Jest to zapis podstawowy – jeżeli w związku z realizacją zamówienia dojdzie do przekazywania określonych w RODO danych osobowych podlegających szczególnej ochronie obowiązkiem zamawiającego jest odpowiednie rozszerzenie niniejszej klauzuli umownej</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DEF592" w15:done="0"/>
  <w15:commentEx w15:paraId="227FA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03216" w14:textId="77777777" w:rsidR="004B5170" w:rsidRDefault="004B5170" w:rsidP="00F665DB">
      <w:r>
        <w:separator/>
      </w:r>
    </w:p>
  </w:endnote>
  <w:endnote w:type="continuationSeparator" w:id="0">
    <w:p w14:paraId="640F6174" w14:textId="77777777" w:rsidR="004B5170" w:rsidRDefault="004B5170" w:rsidP="00F6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VerdanaRegula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4F81BD" w:themeFill="accent1"/>
      <w:tblCellMar>
        <w:left w:w="115" w:type="dxa"/>
        <w:right w:w="115" w:type="dxa"/>
      </w:tblCellMar>
      <w:tblLook w:val="04A0" w:firstRow="1" w:lastRow="0" w:firstColumn="1" w:lastColumn="0" w:noHBand="0" w:noVBand="1"/>
    </w:tblPr>
    <w:tblGrid>
      <w:gridCol w:w="4536"/>
      <w:gridCol w:w="4536"/>
    </w:tblGrid>
    <w:tr w:rsidR="0088765C" w14:paraId="15B2CDE1" w14:textId="77777777">
      <w:tc>
        <w:tcPr>
          <w:tcW w:w="2500" w:type="pct"/>
          <w:shd w:val="clear" w:color="auto" w:fill="4F81BD" w:themeFill="accent1"/>
          <w:vAlign w:val="center"/>
        </w:tcPr>
        <w:p w14:paraId="4CEA5340" w14:textId="77777777" w:rsidR="0088765C" w:rsidRDefault="0088765C" w:rsidP="00736175">
          <w:pPr>
            <w:pStyle w:val="Stopka"/>
            <w:spacing w:before="80" w:after="80"/>
            <w:jc w:val="both"/>
            <w:rPr>
              <w:caps/>
              <w:color w:val="FFFFFF" w:themeColor="background1"/>
              <w:sz w:val="18"/>
              <w:szCs w:val="18"/>
            </w:rPr>
          </w:pPr>
          <w:r>
            <w:rPr>
              <w:caps/>
              <w:color w:val="FFFFFF" w:themeColor="background1"/>
              <w:sz w:val="18"/>
              <w:szCs w:val="18"/>
            </w:rPr>
            <w:t xml:space="preserve">Specyfikacja Istotnych warunków zamówienia  </w:t>
          </w:r>
        </w:p>
      </w:tc>
      <w:tc>
        <w:tcPr>
          <w:tcW w:w="2500" w:type="pct"/>
          <w:shd w:val="clear" w:color="auto" w:fill="4F81BD" w:themeFill="accent1"/>
          <w:vAlign w:val="center"/>
        </w:tcPr>
        <w:sdt>
          <w:sdtPr>
            <w:rPr>
              <w:caps/>
              <w:color w:val="FFFFFF" w:themeColor="background1"/>
              <w:sz w:val="18"/>
              <w:szCs w:val="18"/>
            </w:rPr>
            <w:alias w:val="Autor"/>
            <w:tag w:val=""/>
            <w:id w:val="-1822267932"/>
            <w:placeholder>
              <w:docPart w:val="B1EBA7F3CD3E49D1AFA54BE4541A092C"/>
            </w:placeholder>
            <w:dataBinding w:prefixMappings="xmlns:ns0='http://purl.org/dc/elements/1.1/' xmlns:ns1='http://schemas.openxmlformats.org/package/2006/metadata/core-properties' " w:xpath="/ns1:coreProperties[1]/ns0:creator[1]" w:storeItemID="{6C3C8BC8-F283-45AE-878A-BAB7291924A1}"/>
            <w:text/>
          </w:sdtPr>
          <w:sdtContent>
            <w:p w14:paraId="54888DBF" w14:textId="5A5D2E74" w:rsidR="0088765C" w:rsidRDefault="0088765C" w:rsidP="00736175">
              <w:pPr>
                <w:pStyle w:val="Stopka"/>
                <w:spacing w:before="80" w:after="80"/>
                <w:jc w:val="right"/>
                <w:rPr>
                  <w:caps/>
                  <w:color w:val="FFFFFF" w:themeColor="background1"/>
                  <w:sz w:val="18"/>
                  <w:szCs w:val="18"/>
                </w:rPr>
              </w:pPr>
              <w:r>
                <w:rPr>
                  <w:caps/>
                  <w:color w:val="FFFFFF" w:themeColor="background1"/>
                  <w:sz w:val="18"/>
                  <w:szCs w:val="18"/>
                </w:rPr>
                <w:t>2019</w:t>
              </w:r>
            </w:p>
          </w:sdtContent>
        </w:sdt>
      </w:tc>
    </w:tr>
  </w:tbl>
  <w:p w14:paraId="0790DD06" w14:textId="77777777" w:rsidR="0088765C" w:rsidRPr="008F0161" w:rsidRDefault="0088765C" w:rsidP="008F01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78028" w14:textId="77777777" w:rsidR="004B5170" w:rsidRDefault="004B5170" w:rsidP="00F665DB">
      <w:r>
        <w:separator/>
      </w:r>
    </w:p>
  </w:footnote>
  <w:footnote w:type="continuationSeparator" w:id="0">
    <w:p w14:paraId="1FE46EAF" w14:textId="77777777" w:rsidR="004B5170" w:rsidRDefault="004B5170" w:rsidP="00F66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585"/>
      <w:gridCol w:w="8487"/>
    </w:tblGrid>
    <w:tr w:rsidR="0088765C" w14:paraId="7A058336" w14:textId="77777777">
      <w:trPr>
        <w:jc w:val="right"/>
      </w:trPr>
      <w:tc>
        <w:tcPr>
          <w:tcW w:w="0" w:type="auto"/>
          <w:shd w:val="clear" w:color="auto" w:fill="C0504D" w:themeFill="accent2"/>
          <w:vAlign w:val="center"/>
        </w:tcPr>
        <w:p w14:paraId="4620A911" w14:textId="77777777" w:rsidR="0088765C" w:rsidRDefault="0088765C">
          <w:pPr>
            <w:pStyle w:val="Nagwek"/>
            <w:rPr>
              <w:caps/>
              <w:color w:val="FFFFFF" w:themeColor="background1"/>
            </w:rPr>
          </w:pPr>
        </w:p>
      </w:tc>
      <w:tc>
        <w:tcPr>
          <w:tcW w:w="0" w:type="auto"/>
          <w:shd w:val="clear" w:color="auto" w:fill="C0504D" w:themeFill="accent2"/>
          <w:vAlign w:val="center"/>
        </w:tcPr>
        <w:p w14:paraId="6E02BC7A" w14:textId="77777777" w:rsidR="0088765C" w:rsidRDefault="0088765C" w:rsidP="00736175">
          <w:pPr>
            <w:pStyle w:val="Nagwek"/>
            <w:jc w:val="right"/>
            <w:rPr>
              <w:caps/>
              <w:color w:val="FFFFFF" w:themeColor="background1"/>
            </w:rPr>
          </w:pPr>
          <w:r>
            <w:rPr>
              <w:caps/>
              <w:color w:val="FFFFFF" w:themeColor="background1"/>
            </w:rPr>
            <w:t xml:space="preserve"> </w:t>
          </w:r>
          <w:sdt>
            <w:sdtPr>
              <w:rPr>
                <w:caps/>
                <w:color w:val="FFFFFF" w:themeColor="background1"/>
              </w:rPr>
              <w:alias w:val="Tytuł"/>
              <w:tag w:val=""/>
              <w:id w:val="-773790484"/>
              <w:placeholder>
                <w:docPart w:val="213F3A4402DF470FA5DAE5A2CB74E8B2"/>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 xml:space="preserve">gmina Grodzisko Dolne </w:t>
              </w:r>
            </w:sdtContent>
          </w:sdt>
        </w:p>
      </w:tc>
    </w:tr>
  </w:tbl>
  <w:p w14:paraId="4087A83A" w14:textId="77777777" w:rsidR="0088765C" w:rsidRDefault="0088765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bCs/>
        <w:color w:val="000000"/>
        <w:sz w:val="28"/>
      </w:rPr>
    </w:lvl>
    <w:lvl w:ilvl="1">
      <w:start w:val="1"/>
      <w:numFmt w:val="none"/>
      <w:suff w:val="nothing"/>
      <w:lvlText w:val=""/>
      <w:lvlJc w:val="left"/>
      <w:pPr>
        <w:tabs>
          <w:tab w:val="num" w:pos="0"/>
        </w:tabs>
        <w:ind w:left="576" w:hanging="576"/>
      </w:pPr>
      <w:rPr>
        <w:rFonts w:eastAsia="Calibri"/>
        <w:b/>
        <w:color w:val="000000"/>
        <w:sz w:val="22"/>
        <w:szCs w:val="22"/>
        <w:lang w:eastAsia="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0EA0E9E"/>
    <w:name w:val="WW8Num2"/>
    <w:lvl w:ilvl="0">
      <w:start w:val="1"/>
      <w:numFmt w:val="decimal"/>
      <w:lvlText w:val="%1)"/>
      <w:lvlJc w:val="left"/>
      <w:pPr>
        <w:tabs>
          <w:tab w:val="num" w:pos="708"/>
        </w:tabs>
        <w:ind w:left="1140" w:hanging="360"/>
      </w:pPr>
      <w:rPr>
        <w:rFonts w:cs="Times New Roman"/>
        <w:b w:val="0"/>
        <w:color w:val="auto"/>
      </w:rPr>
    </w:lvl>
  </w:abstractNum>
  <w:abstractNum w:abstractNumId="3" w15:restartNumberingAfterBreak="0">
    <w:nsid w:val="00000004"/>
    <w:multiLevelType w:val="multilevel"/>
    <w:tmpl w:val="774C25DC"/>
    <w:name w:val="WW8Num3"/>
    <w:lvl w:ilvl="0">
      <w:start w:val="1"/>
      <w:numFmt w:val="decimal"/>
      <w:lvlText w:val="%1."/>
      <w:lvlJc w:val="left"/>
      <w:pPr>
        <w:tabs>
          <w:tab w:val="num" w:pos="840"/>
        </w:tabs>
        <w:ind w:left="840" w:hanging="360"/>
      </w:pPr>
      <w:rPr>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540"/>
        </w:tabs>
        <w:ind w:left="540" w:hanging="360"/>
      </w:pPr>
      <w:rPr>
        <w:b w:val="0"/>
      </w:rPr>
    </w:lvl>
  </w:abstractNum>
  <w:abstractNum w:abstractNumId="5" w15:restartNumberingAfterBreak="0">
    <w:nsid w:val="00000006"/>
    <w:multiLevelType w:val="multilevel"/>
    <w:tmpl w:val="00000006"/>
    <w:name w:val="WW8Num9"/>
    <w:lvl w:ilvl="0">
      <w:start w:val="1"/>
      <w:numFmt w:val="decimal"/>
      <w:lvlText w:val="%1)"/>
      <w:lvlJc w:val="left"/>
      <w:pPr>
        <w:tabs>
          <w:tab w:val="num" w:pos="502"/>
        </w:tabs>
        <w:ind w:left="502" w:hanging="360"/>
      </w:pPr>
      <w:rPr>
        <w:color w:val="000000"/>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6" w15:restartNumberingAfterBreak="0">
    <w:nsid w:val="00000007"/>
    <w:multiLevelType w:val="multilevel"/>
    <w:tmpl w:val="00000007"/>
    <w:name w:val="WW8Num10"/>
    <w:lvl w:ilvl="0">
      <w:start w:val="1"/>
      <w:numFmt w:val="decimal"/>
      <w:lvlText w:val="%1."/>
      <w:lvlJc w:val="left"/>
      <w:pPr>
        <w:tabs>
          <w:tab w:val="num" w:pos="357"/>
        </w:tabs>
        <w:ind w:left="357" w:hanging="35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multilevel"/>
    <w:tmpl w:val="00000008"/>
    <w:name w:val="WW8Num11"/>
    <w:lvl w:ilvl="0">
      <w:start w:val="1"/>
      <w:numFmt w:val="decimal"/>
      <w:lvlText w:val="%1."/>
      <w:lvlJc w:val="left"/>
      <w:pPr>
        <w:tabs>
          <w:tab w:val="num" w:pos="357"/>
        </w:tabs>
        <w:ind w:left="357" w:hanging="357"/>
      </w:pPr>
      <w:rPr>
        <w:color w:val="000000"/>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2"/>
    <w:lvl w:ilvl="0">
      <w:start w:val="9"/>
      <w:numFmt w:val="bullet"/>
      <w:lvlText w:val=""/>
      <w:lvlJc w:val="left"/>
      <w:pPr>
        <w:tabs>
          <w:tab w:val="num" w:pos="704"/>
        </w:tabs>
        <w:ind w:left="684" w:hanging="340"/>
      </w:pPr>
      <w:rPr>
        <w:rFonts w:ascii="Wingdings" w:hAnsi="Wingdings" w:cs="Wingdings"/>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eastAsia="Lucida Sans Unicode"/>
        <w:kern w:val="2"/>
        <w:lang w:eastAsia="ar-SA"/>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11"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12" w15:restartNumberingAfterBreak="0">
    <w:nsid w:val="00000010"/>
    <w:multiLevelType w:val="singleLevel"/>
    <w:tmpl w:val="00000010"/>
    <w:name w:val="WW8Num19"/>
    <w:lvl w:ilvl="0">
      <w:start w:val="1"/>
      <w:numFmt w:val="decimal"/>
      <w:lvlText w:val="%1)"/>
      <w:lvlJc w:val="left"/>
      <w:pPr>
        <w:tabs>
          <w:tab w:val="num" w:pos="0"/>
        </w:tabs>
        <w:ind w:left="720" w:hanging="360"/>
      </w:pPr>
      <w:rPr>
        <w:rFonts w:cs="Times New Roman"/>
      </w:rPr>
    </w:lvl>
  </w:abstractNum>
  <w:abstractNum w:abstractNumId="13" w15:restartNumberingAfterBreak="0">
    <w:nsid w:val="00000016"/>
    <w:multiLevelType w:val="singleLevel"/>
    <w:tmpl w:val="00000016"/>
    <w:name w:val="WW8Num25"/>
    <w:lvl w:ilvl="0">
      <w:start w:val="1"/>
      <w:numFmt w:val="decimal"/>
      <w:lvlText w:val="%1)"/>
      <w:lvlJc w:val="left"/>
      <w:pPr>
        <w:tabs>
          <w:tab w:val="num" w:pos="720"/>
        </w:tabs>
        <w:ind w:left="720" w:hanging="360"/>
      </w:pPr>
      <w:rPr>
        <w:color w:val="000000"/>
      </w:rPr>
    </w:lvl>
  </w:abstractNum>
  <w:abstractNum w:abstractNumId="14" w15:restartNumberingAfterBreak="0">
    <w:nsid w:val="00000017"/>
    <w:multiLevelType w:val="multilevel"/>
    <w:tmpl w:val="8932C6EC"/>
    <w:name w:val="WW8Num26"/>
    <w:lvl w:ilvl="0">
      <w:start w:val="1"/>
      <w:numFmt w:val="decimal"/>
      <w:lvlText w:val="%1)"/>
      <w:lvlJc w:val="left"/>
      <w:pPr>
        <w:tabs>
          <w:tab w:val="num" w:pos="720"/>
        </w:tabs>
        <w:ind w:left="720" w:hanging="360"/>
      </w:pPr>
      <w:rPr>
        <w:sz w:val="24"/>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15" w15:restartNumberingAfterBreak="0">
    <w:nsid w:val="00000018"/>
    <w:multiLevelType w:val="singleLevel"/>
    <w:tmpl w:val="4334809C"/>
    <w:name w:val="WW8Num27"/>
    <w:lvl w:ilvl="0">
      <w:start w:val="1"/>
      <w:numFmt w:val="lowerLetter"/>
      <w:lvlText w:val="%1)"/>
      <w:lvlJc w:val="left"/>
      <w:pPr>
        <w:tabs>
          <w:tab w:val="num" w:pos="-360"/>
        </w:tabs>
        <w:ind w:left="360" w:hanging="360"/>
      </w:pPr>
      <w:rPr>
        <w:b w:val="0"/>
        <w:strike w:val="0"/>
        <w:dstrike w:val="0"/>
        <w:color w:val="auto"/>
        <w:u w:val="none"/>
        <w:effect w:val="none"/>
      </w:rPr>
    </w:lvl>
  </w:abstractNum>
  <w:abstractNum w:abstractNumId="16" w15:restartNumberingAfterBreak="0">
    <w:nsid w:val="00000019"/>
    <w:multiLevelType w:val="singleLevel"/>
    <w:tmpl w:val="00000019"/>
    <w:name w:val="WW8Num28"/>
    <w:lvl w:ilvl="0">
      <w:start w:val="1"/>
      <w:numFmt w:val="decimal"/>
      <w:lvlText w:val="%1)"/>
      <w:lvlJc w:val="left"/>
      <w:pPr>
        <w:tabs>
          <w:tab w:val="num" w:pos="375"/>
        </w:tabs>
        <w:ind w:left="375" w:hanging="375"/>
      </w:pPr>
      <w:rPr>
        <w:rFonts w:ascii="Times New Roman" w:eastAsia="Times New Roman" w:hAnsi="Times New Roman" w:cs="Times New Roman"/>
        <w:color w:val="000000"/>
      </w:rPr>
    </w:lvl>
  </w:abstractNum>
  <w:abstractNum w:abstractNumId="17" w15:restartNumberingAfterBreak="0">
    <w:nsid w:val="0000001A"/>
    <w:multiLevelType w:val="singleLevel"/>
    <w:tmpl w:val="0000001A"/>
    <w:name w:val="WW8Num31"/>
    <w:lvl w:ilvl="0">
      <w:start w:val="1"/>
      <w:numFmt w:val="bullet"/>
      <w:lvlText w:val=""/>
      <w:lvlJc w:val="left"/>
      <w:pPr>
        <w:tabs>
          <w:tab w:val="num" w:pos="0"/>
        </w:tabs>
        <w:ind w:left="720" w:hanging="360"/>
      </w:pPr>
      <w:rPr>
        <w:rFonts w:ascii="Symbol" w:hAnsi="Symbol" w:cs="Symbol"/>
        <w:color w:val="000000"/>
        <w:sz w:val="22"/>
        <w:szCs w:val="22"/>
        <w:lang w:eastAsia="en-US"/>
      </w:rPr>
    </w:lvl>
  </w:abstractNum>
  <w:abstractNum w:abstractNumId="18" w15:restartNumberingAfterBreak="0">
    <w:nsid w:val="0000001C"/>
    <w:multiLevelType w:val="singleLevel"/>
    <w:tmpl w:val="0000001C"/>
    <w:name w:val="WW8Num33"/>
    <w:lvl w:ilvl="0">
      <w:start w:val="1"/>
      <w:numFmt w:val="decimal"/>
      <w:lvlText w:val="%1)"/>
      <w:lvlJc w:val="left"/>
      <w:pPr>
        <w:tabs>
          <w:tab w:val="num" w:pos="720"/>
        </w:tabs>
        <w:ind w:left="720" w:hanging="360"/>
      </w:pPr>
      <w:rPr>
        <w:color w:val="000000"/>
      </w:rPr>
    </w:lvl>
  </w:abstractNum>
  <w:abstractNum w:abstractNumId="19" w15:restartNumberingAfterBreak="0">
    <w:nsid w:val="0000001D"/>
    <w:multiLevelType w:val="multilevel"/>
    <w:tmpl w:val="396AE4B0"/>
    <w:name w:val="WW8Num3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20" w15:restartNumberingAfterBreak="0">
    <w:nsid w:val="0000001F"/>
    <w:multiLevelType w:val="multilevel"/>
    <w:tmpl w:val="0000001F"/>
    <w:name w:val="WW8Num36"/>
    <w:lvl w:ilvl="0">
      <w:start w:val="9"/>
      <w:numFmt w:val="decimal"/>
      <w:lvlText w:val="%1"/>
      <w:lvlJc w:val="left"/>
      <w:pPr>
        <w:tabs>
          <w:tab w:val="num" w:pos="420"/>
        </w:tabs>
        <w:ind w:left="420" w:hanging="420"/>
      </w:pPr>
    </w:lvl>
    <w:lvl w:ilvl="1">
      <w:start w:val="7"/>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23"/>
    <w:multiLevelType w:val="singleLevel"/>
    <w:tmpl w:val="00000023"/>
    <w:name w:val="WW8Num40"/>
    <w:lvl w:ilvl="0">
      <w:start w:val="1"/>
      <w:numFmt w:val="lowerLetter"/>
      <w:lvlText w:val="%1)"/>
      <w:lvlJc w:val="left"/>
      <w:pPr>
        <w:tabs>
          <w:tab w:val="num" w:pos="0"/>
        </w:tabs>
        <w:ind w:left="1080" w:hanging="360"/>
      </w:pPr>
      <w:rPr>
        <w:rFonts w:cs="Times New Roman"/>
      </w:rPr>
    </w:lvl>
  </w:abstractNum>
  <w:abstractNum w:abstractNumId="22" w15:restartNumberingAfterBreak="0">
    <w:nsid w:val="00000024"/>
    <w:multiLevelType w:val="multilevel"/>
    <w:tmpl w:val="00000024"/>
    <w:name w:val="WW8Num41"/>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eastAsia="Arial Unicode MS"/>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26"/>
    <w:multiLevelType w:val="singleLevel"/>
    <w:tmpl w:val="00000026"/>
    <w:name w:val="WW8Num43"/>
    <w:lvl w:ilvl="0">
      <w:start w:val="1"/>
      <w:numFmt w:val="lowerLetter"/>
      <w:lvlText w:val="%1)"/>
      <w:lvlJc w:val="left"/>
      <w:pPr>
        <w:tabs>
          <w:tab w:val="num" w:pos="720"/>
        </w:tabs>
        <w:ind w:left="720" w:hanging="360"/>
      </w:pPr>
    </w:lvl>
  </w:abstractNum>
  <w:abstractNum w:abstractNumId="24"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25"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26"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27"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28" w15:restartNumberingAfterBreak="0">
    <w:nsid w:val="0000002D"/>
    <w:multiLevelType w:val="singleLevel"/>
    <w:tmpl w:val="244A9616"/>
    <w:name w:val="WW8Num52"/>
    <w:lvl w:ilvl="0">
      <w:start w:val="1"/>
      <w:numFmt w:val="upperRoman"/>
      <w:lvlText w:val="%1."/>
      <w:lvlJc w:val="left"/>
      <w:pPr>
        <w:tabs>
          <w:tab w:val="num" w:pos="708"/>
        </w:tabs>
        <w:ind w:left="1080" w:hanging="720"/>
      </w:pPr>
      <w:rPr>
        <w:b/>
      </w:rPr>
    </w:lvl>
  </w:abstractNum>
  <w:abstractNum w:abstractNumId="29" w15:restartNumberingAfterBreak="0">
    <w:nsid w:val="0000002E"/>
    <w:multiLevelType w:val="singleLevel"/>
    <w:tmpl w:val="0000002E"/>
    <w:name w:val="WW8Num53"/>
    <w:lvl w:ilvl="0">
      <w:start w:val="1"/>
      <w:numFmt w:val="decimal"/>
      <w:lvlText w:val="%1)"/>
      <w:lvlJc w:val="left"/>
      <w:pPr>
        <w:tabs>
          <w:tab w:val="num" w:pos="720"/>
        </w:tabs>
        <w:ind w:left="720" w:hanging="360"/>
      </w:pPr>
      <w:rPr>
        <w:color w:val="000000"/>
      </w:rPr>
    </w:lvl>
  </w:abstractNum>
  <w:abstractNum w:abstractNumId="30" w15:restartNumberingAfterBreak="0">
    <w:nsid w:val="0000002F"/>
    <w:multiLevelType w:val="multilevel"/>
    <w:tmpl w:val="0000002F"/>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30"/>
    <w:multiLevelType w:val="multilevel"/>
    <w:tmpl w:val="00000030"/>
    <w:lvl w:ilvl="0">
      <w:start w:val="1"/>
      <w:numFmt w:val="bullet"/>
      <w:lvlText w:val=""/>
      <w:lvlJc w:val="left"/>
      <w:pPr>
        <w:tabs>
          <w:tab w:val="num" w:pos="357"/>
        </w:tabs>
        <w:ind w:left="357" w:hanging="357"/>
      </w:pPr>
      <w:rPr>
        <w:rFonts w:ascii="Symbol" w:hAnsi="Symbol" w:cs="Symbol"/>
      </w:rPr>
    </w:lvl>
    <w:lvl w:ilvl="1">
      <w:start w:val="5"/>
      <w:numFmt w:val="decimal"/>
      <w:lvlText w:val="%2."/>
      <w:lvlJc w:val="left"/>
      <w:pPr>
        <w:tabs>
          <w:tab w:val="num" w:pos="357"/>
        </w:tabs>
        <w:ind w:left="357" w:hanging="357"/>
      </w:pPr>
    </w:lvl>
    <w:lvl w:ilvl="2">
      <w:start w:val="1"/>
      <w:numFmt w:val="decimal"/>
      <w:lvlText w:val="%3."/>
      <w:lvlJc w:val="left"/>
      <w:pPr>
        <w:tabs>
          <w:tab w:val="num" w:pos="357"/>
        </w:tabs>
        <w:ind w:left="357" w:hanging="357"/>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33"/>
    <w:multiLevelType w:val="multilevel"/>
    <w:tmpl w:val="00000033"/>
    <w:lvl w:ilvl="0">
      <w:start w:val="1"/>
      <w:numFmt w:val="decimal"/>
      <w:lvlText w:val="%1."/>
      <w:lvlJc w:val="left"/>
      <w:pPr>
        <w:tabs>
          <w:tab w:val="num" w:pos="717"/>
        </w:tabs>
        <w:ind w:left="717" w:hanging="357"/>
      </w:pPr>
    </w:lvl>
    <w:lvl w:ilvl="1">
      <w:start w:val="1"/>
      <w:numFmt w:val="decimal"/>
      <w:lvlText w:val="%2."/>
      <w:lvlJc w:val="left"/>
      <w:pPr>
        <w:tabs>
          <w:tab w:val="num" w:pos="357"/>
        </w:tabs>
        <w:ind w:left="357" w:hanging="357"/>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35"/>
    <w:multiLevelType w:val="multilevel"/>
    <w:tmpl w:val="00000035"/>
    <w:lvl w:ilvl="0">
      <w:start w:val="1"/>
      <w:numFmt w:val="decimal"/>
      <w:lvlText w:val="%1."/>
      <w:lvlJc w:val="left"/>
      <w:pPr>
        <w:tabs>
          <w:tab w:val="num" w:pos="357"/>
        </w:tabs>
        <w:ind w:left="357" w:hanging="35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0000036"/>
    <w:multiLevelType w:val="multilevel"/>
    <w:tmpl w:val="00000036"/>
    <w:lvl w:ilvl="0">
      <w:start w:val="1"/>
      <w:numFmt w:val="decimal"/>
      <w:lvlText w:val="%1."/>
      <w:lvlJc w:val="left"/>
      <w:pPr>
        <w:tabs>
          <w:tab w:val="num" w:pos="357"/>
        </w:tabs>
        <w:ind w:left="357" w:hanging="357"/>
      </w:pPr>
      <w:rPr>
        <w:sz w:val="24"/>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37"/>
    <w:multiLevelType w:val="multilevel"/>
    <w:tmpl w:val="00000037"/>
    <w:lvl w:ilvl="0">
      <w:start w:val="1"/>
      <w:numFmt w:val="decimal"/>
      <w:lvlText w:val="%1."/>
      <w:lvlJc w:val="left"/>
      <w:pPr>
        <w:tabs>
          <w:tab w:val="num" w:pos="357"/>
        </w:tabs>
        <w:ind w:left="357" w:hanging="357"/>
      </w:pPr>
    </w:lvl>
    <w:lvl w:ilvl="1">
      <w:start w:val="1"/>
      <w:numFmt w:val="lowerLetter"/>
      <w:lvlText w:val="%2)"/>
      <w:lvlJc w:val="left"/>
      <w:pPr>
        <w:tabs>
          <w:tab w:val="num" w:pos="357"/>
        </w:tabs>
        <w:ind w:left="357"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38"/>
    <w:multiLevelType w:val="multilevel"/>
    <w:tmpl w:val="E7CE7E3E"/>
    <w:lvl w:ilvl="0">
      <w:start w:val="2"/>
      <w:numFmt w:val="decimal"/>
      <w:lvlText w:val="%1."/>
      <w:lvlJc w:val="left"/>
      <w:pPr>
        <w:tabs>
          <w:tab w:val="num" w:pos="357"/>
        </w:tabs>
        <w:ind w:left="357" w:hanging="357"/>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071B3B41"/>
    <w:multiLevelType w:val="hybridMultilevel"/>
    <w:tmpl w:val="25047078"/>
    <w:lvl w:ilvl="0" w:tplc="04150011">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089F7353"/>
    <w:multiLevelType w:val="hybridMultilevel"/>
    <w:tmpl w:val="FCCA7268"/>
    <w:lvl w:ilvl="0" w:tplc="F0ACB716">
      <w:numFmt w:val="bullet"/>
      <w:lvlText w:val="-"/>
      <w:lvlJc w:val="left"/>
      <w:pPr>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09BE7801"/>
    <w:multiLevelType w:val="hybridMultilevel"/>
    <w:tmpl w:val="86C48C6A"/>
    <w:lvl w:ilvl="0" w:tplc="D80608B6">
      <w:start w:val="1"/>
      <w:numFmt w:val="decimal"/>
      <w:lvlText w:val="%1."/>
      <w:lvlJc w:val="left"/>
      <w:pPr>
        <w:ind w:left="720" w:hanging="360"/>
      </w:pPr>
      <w:rPr>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2C1F60D4"/>
    <w:multiLevelType w:val="hybridMultilevel"/>
    <w:tmpl w:val="7EC001A6"/>
    <w:lvl w:ilvl="0" w:tplc="C42A119E">
      <w:start w:val="1"/>
      <w:numFmt w:val="lowerLetter"/>
      <w:lvlText w:val="%1)"/>
      <w:lvlJc w:val="left"/>
      <w:pPr>
        <w:ind w:left="720" w:hanging="360"/>
      </w:pPr>
    </w:lvl>
    <w:lvl w:ilvl="1" w:tplc="3E4AFD7C">
      <w:start w:val="1"/>
      <w:numFmt w:val="decimal"/>
      <w:lvlText w:val="%2."/>
      <w:lvlJc w:val="left"/>
      <w:pPr>
        <w:tabs>
          <w:tab w:val="num" w:pos="1440"/>
        </w:tabs>
        <w:ind w:left="1440" w:hanging="360"/>
      </w:pPr>
    </w:lvl>
    <w:lvl w:ilvl="2" w:tplc="252A24AE">
      <w:start w:val="1"/>
      <w:numFmt w:val="decimal"/>
      <w:lvlText w:val="%3."/>
      <w:lvlJc w:val="left"/>
      <w:pPr>
        <w:tabs>
          <w:tab w:val="num" w:pos="2160"/>
        </w:tabs>
        <w:ind w:left="2160" w:hanging="360"/>
      </w:pPr>
    </w:lvl>
    <w:lvl w:ilvl="3" w:tplc="9F24D0F4">
      <w:start w:val="1"/>
      <w:numFmt w:val="decimal"/>
      <w:lvlText w:val="%4."/>
      <w:lvlJc w:val="left"/>
      <w:pPr>
        <w:tabs>
          <w:tab w:val="num" w:pos="2880"/>
        </w:tabs>
        <w:ind w:left="2880" w:hanging="360"/>
      </w:pPr>
    </w:lvl>
    <w:lvl w:ilvl="4" w:tplc="9D46F09E">
      <w:start w:val="1"/>
      <w:numFmt w:val="decimal"/>
      <w:lvlText w:val="%5."/>
      <w:lvlJc w:val="left"/>
      <w:pPr>
        <w:tabs>
          <w:tab w:val="num" w:pos="3600"/>
        </w:tabs>
        <w:ind w:left="3600" w:hanging="360"/>
      </w:pPr>
    </w:lvl>
    <w:lvl w:ilvl="5" w:tplc="628CFAD0">
      <w:start w:val="1"/>
      <w:numFmt w:val="decimal"/>
      <w:lvlText w:val="%6."/>
      <w:lvlJc w:val="left"/>
      <w:pPr>
        <w:tabs>
          <w:tab w:val="num" w:pos="4320"/>
        </w:tabs>
        <w:ind w:left="4320" w:hanging="360"/>
      </w:pPr>
    </w:lvl>
    <w:lvl w:ilvl="6" w:tplc="A9E89780">
      <w:start w:val="1"/>
      <w:numFmt w:val="decimal"/>
      <w:lvlText w:val="%7."/>
      <w:lvlJc w:val="left"/>
      <w:pPr>
        <w:tabs>
          <w:tab w:val="num" w:pos="5040"/>
        </w:tabs>
        <w:ind w:left="5040" w:hanging="360"/>
      </w:pPr>
    </w:lvl>
    <w:lvl w:ilvl="7" w:tplc="B5807CC4">
      <w:start w:val="1"/>
      <w:numFmt w:val="decimal"/>
      <w:lvlText w:val="%8."/>
      <w:lvlJc w:val="left"/>
      <w:pPr>
        <w:tabs>
          <w:tab w:val="num" w:pos="5760"/>
        </w:tabs>
        <w:ind w:left="5760" w:hanging="360"/>
      </w:pPr>
    </w:lvl>
    <w:lvl w:ilvl="8" w:tplc="03A2A4EA">
      <w:start w:val="1"/>
      <w:numFmt w:val="decimal"/>
      <w:lvlText w:val="%9."/>
      <w:lvlJc w:val="left"/>
      <w:pPr>
        <w:tabs>
          <w:tab w:val="num" w:pos="6480"/>
        </w:tabs>
        <w:ind w:left="6480" w:hanging="360"/>
      </w:p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E7E2C70"/>
    <w:multiLevelType w:val="multilevel"/>
    <w:tmpl w:val="12409860"/>
    <w:lvl w:ilvl="0">
      <w:start w:val="1"/>
      <w:numFmt w:val="lowerLetter"/>
      <w:lvlText w:val="%1)"/>
      <w:lvlJc w:val="left"/>
      <w:pPr>
        <w:tabs>
          <w:tab w:val="num" w:pos="-10"/>
        </w:tabs>
        <w:ind w:left="1430" w:hanging="360"/>
      </w:pPr>
      <w:rPr>
        <w:b w:val="0"/>
        <w:i w:val="0"/>
        <w:caps w:val="0"/>
        <w:smallCaps w:val="0"/>
        <w:strike w:val="0"/>
        <w:dstrike w:val="0"/>
        <w:sz w:val="22"/>
        <w:szCs w:val="22"/>
        <w:u w:val="none"/>
        <w:effect w:val="none"/>
        <w:lang w:val="pl-PL"/>
      </w:rPr>
    </w:lvl>
    <w:lvl w:ilvl="1">
      <w:start w:val="1"/>
      <w:numFmt w:val="lowerLetter"/>
      <w:lvlText w:val="%2."/>
      <w:lvlJc w:val="left"/>
      <w:pPr>
        <w:tabs>
          <w:tab w:val="num" w:pos="-10"/>
        </w:tabs>
        <w:ind w:left="2150" w:hanging="360"/>
      </w:pPr>
    </w:lvl>
    <w:lvl w:ilvl="2">
      <w:start w:val="1"/>
      <w:numFmt w:val="lowerRoman"/>
      <w:lvlText w:val="%2.%3."/>
      <w:lvlJc w:val="right"/>
      <w:pPr>
        <w:tabs>
          <w:tab w:val="num" w:pos="-10"/>
        </w:tabs>
        <w:ind w:left="2870" w:hanging="180"/>
      </w:pPr>
    </w:lvl>
    <w:lvl w:ilvl="3">
      <w:start w:val="1"/>
      <w:numFmt w:val="decimal"/>
      <w:lvlText w:val="%2.%3.%4."/>
      <w:lvlJc w:val="left"/>
      <w:pPr>
        <w:tabs>
          <w:tab w:val="num" w:pos="-10"/>
        </w:tabs>
        <w:ind w:left="3590" w:hanging="360"/>
      </w:pPr>
    </w:lvl>
    <w:lvl w:ilvl="4">
      <w:start w:val="1"/>
      <w:numFmt w:val="lowerLetter"/>
      <w:lvlText w:val="%2.%3.%4.%5."/>
      <w:lvlJc w:val="left"/>
      <w:pPr>
        <w:tabs>
          <w:tab w:val="num" w:pos="-10"/>
        </w:tabs>
        <w:ind w:left="4310" w:hanging="360"/>
      </w:pPr>
    </w:lvl>
    <w:lvl w:ilvl="5">
      <w:start w:val="1"/>
      <w:numFmt w:val="lowerRoman"/>
      <w:lvlText w:val="%2.%3.%4.%5.%6."/>
      <w:lvlJc w:val="right"/>
      <w:pPr>
        <w:tabs>
          <w:tab w:val="num" w:pos="-10"/>
        </w:tabs>
        <w:ind w:left="5030" w:hanging="180"/>
      </w:pPr>
    </w:lvl>
    <w:lvl w:ilvl="6">
      <w:start w:val="1"/>
      <w:numFmt w:val="decimal"/>
      <w:lvlText w:val="%2.%3.%4.%5.%6.%7."/>
      <w:lvlJc w:val="left"/>
      <w:pPr>
        <w:tabs>
          <w:tab w:val="num" w:pos="-10"/>
        </w:tabs>
        <w:ind w:left="5750" w:hanging="360"/>
      </w:pPr>
    </w:lvl>
    <w:lvl w:ilvl="7">
      <w:start w:val="1"/>
      <w:numFmt w:val="lowerLetter"/>
      <w:lvlText w:val="%2.%3.%4.%5.%6.%7.%8."/>
      <w:lvlJc w:val="left"/>
      <w:pPr>
        <w:tabs>
          <w:tab w:val="num" w:pos="-10"/>
        </w:tabs>
        <w:ind w:left="6470" w:hanging="360"/>
      </w:pPr>
    </w:lvl>
    <w:lvl w:ilvl="8">
      <w:start w:val="1"/>
      <w:numFmt w:val="lowerRoman"/>
      <w:lvlText w:val="%2.%3.%4.%5.%6.%7.%8.%9."/>
      <w:lvlJc w:val="right"/>
      <w:pPr>
        <w:tabs>
          <w:tab w:val="num" w:pos="-10"/>
        </w:tabs>
        <w:ind w:left="7190" w:hanging="180"/>
      </w:pPr>
    </w:lvl>
  </w:abstractNum>
  <w:abstractNum w:abstractNumId="45" w15:restartNumberingAfterBreak="0">
    <w:nsid w:val="41A63C1C"/>
    <w:multiLevelType w:val="hybridMultilevel"/>
    <w:tmpl w:val="97DC6BA4"/>
    <w:lvl w:ilvl="0" w:tplc="04150017">
      <w:start w:val="1"/>
      <w:numFmt w:val="decimal"/>
      <w:lvlText w:val="%1)"/>
      <w:lvlJc w:val="left"/>
      <w:pPr>
        <w:ind w:left="720"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52701DC"/>
    <w:multiLevelType w:val="hybridMultilevel"/>
    <w:tmpl w:val="DBCA7E54"/>
    <w:lvl w:ilvl="0" w:tplc="012AF6BC">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7" w15:restartNumberingAfterBreak="0">
    <w:nsid w:val="64FC5CCC"/>
    <w:multiLevelType w:val="multilevel"/>
    <w:tmpl w:val="847C128C"/>
    <w:lvl w:ilvl="0">
      <w:start w:val="1"/>
      <w:numFmt w:val="decimal"/>
      <w:lvlText w:val="%1)"/>
      <w:lvlJc w:val="left"/>
      <w:pPr>
        <w:tabs>
          <w:tab w:val="num" w:pos="1070"/>
        </w:tabs>
        <w:ind w:left="1070" w:hanging="360"/>
      </w:pPr>
      <w:rPr>
        <w:caps w:val="0"/>
        <w:smallCaps w:val="0"/>
        <w:lang w:val="pl-PL"/>
      </w:rPr>
    </w:lvl>
    <w:lvl w:ilvl="1">
      <w:start w:val="1"/>
      <w:numFmt w:val="decimal"/>
      <w:lvlText w:val="%2)"/>
      <w:lvlJc w:val="left"/>
      <w:pPr>
        <w:tabs>
          <w:tab w:val="num" w:pos="1430"/>
        </w:tabs>
        <w:ind w:left="1430" w:hanging="360"/>
      </w:pPr>
    </w:lvl>
    <w:lvl w:ilvl="2">
      <w:start w:val="1"/>
      <w:numFmt w:val="decimal"/>
      <w:lvlText w:val="%3)"/>
      <w:lvlJc w:val="left"/>
      <w:pPr>
        <w:tabs>
          <w:tab w:val="num" w:pos="1790"/>
        </w:tabs>
        <w:ind w:left="1790" w:hanging="360"/>
      </w:pPr>
    </w:lvl>
    <w:lvl w:ilvl="3">
      <w:start w:val="1"/>
      <w:numFmt w:val="decimal"/>
      <w:lvlText w:val="%4)"/>
      <w:lvlJc w:val="left"/>
      <w:pPr>
        <w:tabs>
          <w:tab w:val="num" w:pos="2150"/>
        </w:tabs>
        <w:ind w:left="2150" w:hanging="360"/>
      </w:pPr>
    </w:lvl>
    <w:lvl w:ilvl="4">
      <w:start w:val="1"/>
      <w:numFmt w:val="decimal"/>
      <w:lvlText w:val="%5)"/>
      <w:lvlJc w:val="left"/>
      <w:pPr>
        <w:tabs>
          <w:tab w:val="num" w:pos="2510"/>
        </w:tabs>
        <w:ind w:left="2510" w:hanging="360"/>
      </w:pPr>
    </w:lvl>
    <w:lvl w:ilvl="5">
      <w:start w:val="1"/>
      <w:numFmt w:val="decimal"/>
      <w:lvlText w:val="%6)"/>
      <w:lvlJc w:val="left"/>
      <w:pPr>
        <w:tabs>
          <w:tab w:val="num" w:pos="2870"/>
        </w:tabs>
        <w:ind w:left="2870" w:hanging="360"/>
      </w:pPr>
    </w:lvl>
    <w:lvl w:ilvl="6">
      <w:start w:val="1"/>
      <w:numFmt w:val="decimal"/>
      <w:lvlText w:val="%7)"/>
      <w:lvlJc w:val="left"/>
      <w:pPr>
        <w:tabs>
          <w:tab w:val="num" w:pos="3230"/>
        </w:tabs>
        <w:ind w:left="3230" w:hanging="360"/>
      </w:pPr>
    </w:lvl>
    <w:lvl w:ilvl="7">
      <w:start w:val="1"/>
      <w:numFmt w:val="decimal"/>
      <w:lvlText w:val="%8)"/>
      <w:lvlJc w:val="left"/>
      <w:pPr>
        <w:tabs>
          <w:tab w:val="num" w:pos="3590"/>
        </w:tabs>
        <w:ind w:left="3590" w:hanging="360"/>
      </w:pPr>
    </w:lvl>
    <w:lvl w:ilvl="8">
      <w:start w:val="1"/>
      <w:numFmt w:val="decimal"/>
      <w:lvlText w:val="%9)"/>
      <w:lvlJc w:val="left"/>
      <w:pPr>
        <w:tabs>
          <w:tab w:val="num" w:pos="3950"/>
        </w:tabs>
        <w:ind w:left="3950" w:hanging="360"/>
      </w:pPr>
    </w:lvl>
  </w:abstractNum>
  <w:abstractNum w:abstractNumId="48"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D28763F"/>
    <w:multiLevelType w:val="hybridMultilevel"/>
    <w:tmpl w:val="838AEB34"/>
    <w:lvl w:ilvl="0" w:tplc="0415000F">
      <w:start w:val="1"/>
      <w:numFmt w:val="decimal"/>
      <w:lvlText w:val="%1)"/>
      <w:lvlJc w:val="left"/>
      <w:pPr>
        <w:ind w:left="720" w:hanging="360"/>
      </w:pPr>
      <w:rPr>
        <w:color w:val="auto"/>
      </w:rPr>
    </w:lvl>
    <w:lvl w:ilvl="1" w:tplc="25CA2060">
      <w:start w:val="1"/>
      <w:numFmt w:val="decimal"/>
      <w:lvlText w:val="%2."/>
      <w:lvlJc w:val="left"/>
      <w:pPr>
        <w:tabs>
          <w:tab w:val="num" w:pos="1440"/>
        </w:tabs>
        <w:ind w:left="1440" w:hanging="360"/>
      </w:pPr>
    </w:lvl>
    <w:lvl w:ilvl="2" w:tplc="580ACD7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15"/>
    <w:lvlOverride w:ilvl="0">
      <w:startOverride w:val="1"/>
    </w:lvlOverride>
  </w:num>
  <w:num w:numId="8">
    <w:abstractNumId w:val="28"/>
    <w:lvlOverride w:ilvl="0">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num>
  <w:num w:numId="12">
    <w:abstractNumId w:val="23"/>
    <w:lvlOverride w:ilvl="0">
      <w:startOverride w:val="1"/>
    </w:lvlOverride>
  </w:num>
  <w:num w:numId="13">
    <w:abstractNumId w:val="24"/>
    <w:lvlOverride w:ilvl="0">
      <w:startOverride w:val="1"/>
    </w:lvlOverride>
  </w:num>
  <w:num w:numId="14">
    <w:abstractNumId w:val="12"/>
    <w:lvlOverride w:ilvl="0">
      <w:startOverride w:val="1"/>
    </w:lvlOverride>
  </w:num>
  <w:num w:numId="15">
    <w:abstractNumId w:val="21"/>
    <w:lvlOverride w:ilvl="0">
      <w:startOverride w:val="1"/>
    </w:lvlOverride>
  </w:num>
  <w:num w:numId="16">
    <w:abstractNumId w:val="10"/>
  </w:num>
  <w:num w:numId="17">
    <w:abstractNumId w:val="27"/>
    <w:lvlOverride w:ilvl="0">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29"/>
    <w:lvlOverride w:ilvl="0">
      <w:startOverride w:val="1"/>
    </w:lvlOverride>
  </w:num>
  <w:num w:numId="3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2"/>
  </w:num>
  <w:num w:numId="39">
    <w:abstractNumId w:val="16"/>
  </w:num>
  <w:num w:numId="40">
    <w:abstractNumId w:val="41"/>
  </w:num>
  <w:num w:numId="41">
    <w:abstractNumId w:val="43"/>
  </w:num>
  <w:num w:numId="42">
    <w:abstractNumId w:val="48"/>
  </w:num>
  <w:num w:numId="43">
    <w:abstractNumId w:val="39"/>
  </w:num>
  <w:num w:numId="44">
    <w:abstractNumId w:val="4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DB"/>
    <w:rsid w:val="000317FE"/>
    <w:rsid w:val="00053579"/>
    <w:rsid w:val="00061A14"/>
    <w:rsid w:val="00065A22"/>
    <w:rsid w:val="00067992"/>
    <w:rsid w:val="00091062"/>
    <w:rsid w:val="00095E8B"/>
    <w:rsid w:val="000B6FCC"/>
    <w:rsid w:val="000C2271"/>
    <w:rsid w:val="000C6FE5"/>
    <w:rsid w:val="000E244A"/>
    <w:rsid w:val="000E7A62"/>
    <w:rsid w:val="001031F2"/>
    <w:rsid w:val="00103797"/>
    <w:rsid w:val="00105651"/>
    <w:rsid w:val="00106821"/>
    <w:rsid w:val="00115172"/>
    <w:rsid w:val="00135F02"/>
    <w:rsid w:val="00136149"/>
    <w:rsid w:val="00190B4B"/>
    <w:rsid w:val="001A15F4"/>
    <w:rsid w:val="001A24AE"/>
    <w:rsid w:val="001B1C24"/>
    <w:rsid w:val="001B6BA7"/>
    <w:rsid w:val="001B6F27"/>
    <w:rsid w:val="001C4822"/>
    <w:rsid w:val="001E5B17"/>
    <w:rsid w:val="001E5F53"/>
    <w:rsid w:val="001E6B66"/>
    <w:rsid w:val="00203709"/>
    <w:rsid w:val="00204F16"/>
    <w:rsid w:val="00221E00"/>
    <w:rsid w:val="00222D01"/>
    <w:rsid w:val="002635E2"/>
    <w:rsid w:val="0026382A"/>
    <w:rsid w:val="002724C1"/>
    <w:rsid w:val="00275652"/>
    <w:rsid w:val="00277213"/>
    <w:rsid w:val="002A12D8"/>
    <w:rsid w:val="002A4AE8"/>
    <w:rsid w:val="002C6ADA"/>
    <w:rsid w:val="002D3B6A"/>
    <w:rsid w:val="002D4596"/>
    <w:rsid w:val="002E38C7"/>
    <w:rsid w:val="002F310E"/>
    <w:rsid w:val="00304242"/>
    <w:rsid w:val="003161FE"/>
    <w:rsid w:val="00317438"/>
    <w:rsid w:val="00334DED"/>
    <w:rsid w:val="00362829"/>
    <w:rsid w:val="00375E0E"/>
    <w:rsid w:val="003C2297"/>
    <w:rsid w:val="003C2FC8"/>
    <w:rsid w:val="003C3AFD"/>
    <w:rsid w:val="003C43E1"/>
    <w:rsid w:val="003D039C"/>
    <w:rsid w:val="00407CC7"/>
    <w:rsid w:val="00411D74"/>
    <w:rsid w:val="0043016C"/>
    <w:rsid w:val="004508B5"/>
    <w:rsid w:val="00466CA2"/>
    <w:rsid w:val="0047013F"/>
    <w:rsid w:val="00483783"/>
    <w:rsid w:val="00496951"/>
    <w:rsid w:val="004B5170"/>
    <w:rsid w:val="004C484A"/>
    <w:rsid w:val="004C757C"/>
    <w:rsid w:val="004E0352"/>
    <w:rsid w:val="004F4C80"/>
    <w:rsid w:val="005010DC"/>
    <w:rsid w:val="0051444C"/>
    <w:rsid w:val="00524F35"/>
    <w:rsid w:val="005256DB"/>
    <w:rsid w:val="00533E85"/>
    <w:rsid w:val="00550000"/>
    <w:rsid w:val="0055205D"/>
    <w:rsid w:val="0055291A"/>
    <w:rsid w:val="00570AF8"/>
    <w:rsid w:val="00576159"/>
    <w:rsid w:val="00580FB3"/>
    <w:rsid w:val="00582DEB"/>
    <w:rsid w:val="00591BED"/>
    <w:rsid w:val="00593AE4"/>
    <w:rsid w:val="005B10A4"/>
    <w:rsid w:val="005B2C85"/>
    <w:rsid w:val="005E10AB"/>
    <w:rsid w:val="005E5F53"/>
    <w:rsid w:val="005F3693"/>
    <w:rsid w:val="00604417"/>
    <w:rsid w:val="006046CB"/>
    <w:rsid w:val="00607077"/>
    <w:rsid w:val="0060757E"/>
    <w:rsid w:val="00615508"/>
    <w:rsid w:val="0061764E"/>
    <w:rsid w:val="00657FE3"/>
    <w:rsid w:val="00665234"/>
    <w:rsid w:val="00667F0B"/>
    <w:rsid w:val="00670BC9"/>
    <w:rsid w:val="006805DA"/>
    <w:rsid w:val="00682B76"/>
    <w:rsid w:val="006B1C66"/>
    <w:rsid w:val="006C4E0A"/>
    <w:rsid w:val="006D7BEC"/>
    <w:rsid w:val="006E63C8"/>
    <w:rsid w:val="006F302C"/>
    <w:rsid w:val="006F5622"/>
    <w:rsid w:val="00700E99"/>
    <w:rsid w:val="0070680A"/>
    <w:rsid w:val="00710BFE"/>
    <w:rsid w:val="00725830"/>
    <w:rsid w:val="00727C68"/>
    <w:rsid w:val="00736175"/>
    <w:rsid w:val="0074194C"/>
    <w:rsid w:val="00756FF5"/>
    <w:rsid w:val="007668ED"/>
    <w:rsid w:val="00786E2E"/>
    <w:rsid w:val="00790E50"/>
    <w:rsid w:val="007A518E"/>
    <w:rsid w:val="007B1D69"/>
    <w:rsid w:val="007B5C58"/>
    <w:rsid w:val="007C77E9"/>
    <w:rsid w:val="007D04C1"/>
    <w:rsid w:val="007F1AB6"/>
    <w:rsid w:val="00800780"/>
    <w:rsid w:val="008014F9"/>
    <w:rsid w:val="008046C1"/>
    <w:rsid w:val="00833496"/>
    <w:rsid w:val="0084382E"/>
    <w:rsid w:val="00846269"/>
    <w:rsid w:val="00851966"/>
    <w:rsid w:val="00855969"/>
    <w:rsid w:val="00856C54"/>
    <w:rsid w:val="00882778"/>
    <w:rsid w:val="0088765C"/>
    <w:rsid w:val="008904A8"/>
    <w:rsid w:val="0089376A"/>
    <w:rsid w:val="008B1101"/>
    <w:rsid w:val="008B6D85"/>
    <w:rsid w:val="008C0C9B"/>
    <w:rsid w:val="008C514C"/>
    <w:rsid w:val="008C5819"/>
    <w:rsid w:val="008D2E03"/>
    <w:rsid w:val="008D54A0"/>
    <w:rsid w:val="008E2066"/>
    <w:rsid w:val="008E25D1"/>
    <w:rsid w:val="008F0161"/>
    <w:rsid w:val="008F1420"/>
    <w:rsid w:val="008F7299"/>
    <w:rsid w:val="0090590F"/>
    <w:rsid w:val="0090684B"/>
    <w:rsid w:val="00914BB4"/>
    <w:rsid w:val="0092120A"/>
    <w:rsid w:val="00937B39"/>
    <w:rsid w:val="009431B9"/>
    <w:rsid w:val="0094657A"/>
    <w:rsid w:val="009665AD"/>
    <w:rsid w:val="00992555"/>
    <w:rsid w:val="009A284F"/>
    <w:rsid w:val="009A36C9"/>
    <w:rsid w:val="009C1DB5"/>
    <w:rsid w:val="009C5C58"/>
    <w:rsid w:val="009D666E"/>
    <w:rsid w:val="009D67DB"/>
    <w:rsid w:val="009D7BEC"/>
    <w:rsid w:val="009F5E19"/>
    <w:rsid w:val="00A173C1"/>
    <w:rsid w:val="00A178D7"/>
    <w:rsid w:val="00A2268B"/>
    <w:rsid w:val="00A305C8"/>
    <w:rsid w:val="00A30A3F"/>
    <w:rsid w:val="00A316ED"/>
    <w:rsid w:val="00A31832"/>
    <w:rsid w:val="00A55940"/>
    <w:rsid w:val="00A571C1"/>
    <w:rsid w:val="00A720D5"/>
    <w:rsid w:val="00A82D06"/>
    <w:rsid w:val="00A95822"/>
    <w:rsid w:val="00AA1A8E"/>
    <w:rsid w:val="00AA3E78"/>
    <w:rsid w:val="00AB7682"/>
    <w:rsid w:val="00AC073B"/>
    <w:rsid w:val="00AC7668"/>
    <w:rsid w:val="00AD4C96"/>
    <w:rsid w:val="00AD79A2"/>
    <w:rsid w:val="00AE3F0B"/>
    <w:rsid w:val="00AE6361"/>
    <w:rsid w:val="00AF449B"/>
    <w:rsid w:val="00AF6FF7"/>
    <w:rsid w:val="00B043A6"/>
    <w:rsid w:val="00B120D3"/>
    <w:rsid w:val="00B24D28"/>
    <w:rsid w:val="00B26651"/>
    <w:rsid w:val="00B27C90"/>
    <w:rsid w:val="00B31EAF"/>
    <w:rsid w:val="00B33C89"/>
    <w:rsid w:val="00B41E11"/>
    <w:rsid w:val="00B42883"/>
    <w:rsid w:val="00B4544F"/>
    <w:rsid w:val="00B456C4"/>
    <w:rsid w:val="00B719A3"/>
    <w:rsid w:val="00B806F5"/>
    <w:rsid w:val="00B9505F"/>
    <w:rsid w:val="00B9766F"/>
    <w:rsid w:val="00BB579B"/>
    <w:rsid w:val="00BC65A2"/>
    <w:rsid w:val="00BC6B07"/>
    <w:rsid w:val="00BD4315"/>
    <w:rsid w:val="00BF0175"/>
    <w:rsid w:val="00BF305D"/>
    <w:rsid w:val="00C066E5"/>
    <w:rsid w:val="00C5062A"/>
    <w:rsid w:val="00C51198"/>
    <w:rsid w:val="00C76478"/>
    <w:rsid w:val="00C775C5"/>
    <w:rsid w:val="00C81A7E"/>
    <w:rsid w:val="00C8576C"/>
    <w:rsid w:val="00C85DD7"/>
    <w:rsid w:val="00C932B6"/>
    <w:rsid w:val="00C953F8"/>
    <w:rsid w:val="00CA3F2D"/>
    <w:rsid w:val="00CC24A7"/>
    <w:rsid w:val="00CC41F1"/>
    <w:rsid w:val="00CC4954"/>
    <w:rsid w:val="00CC7293"/>
    <w:rsid w:val="00CD1DD7"/>
    <w:rsid w:val="00CE007D"/>
    <w:rsid w:val="00CF0444"/>
    <w:rsid w:val="00CF3681"/>
    <w:rsid w:val="00CF5EB6"/>
    <w:rsid w:val="00D018AE"/>
    <w:rsid w:val="00D054AC"/>
    <w:rsid w:val="00D1407C"/>
    <w:rsid w:val="00D14F5C"/>
    <w:rsid w:val="00D27073"/>
    <w:rsid w:val="00D438BB"/>
    <w:rsid w:val="00D57145"/>
    <w:rsid w:val="00DA60D9"/>
    <w:rsid w:val="00DB6CA1"/>
    <w:rsid w:val="00DD46D7"/>
    <w:rsid w:val="00DD75A5"/>
    <w:rsid w:val="00DE0900"/>
    <w:rsid w:val="00DE354D"/>
    <w:rsid w:val="00DF1509"/>
    <w:rsid w:val="00DF51E9"/>
    <w:rsid w:val="00DF7A7A"/>
    <w:rsid w:val="00E16F23"/>
    <w:rsid w:val="00E26676"/>
    <w:rsid w:val="00E357DC"/>
    <w:rsid w:val="00E43BE7"/>
    <w:rsid w:val="00E50767"/>
    <w:rsid w:val="00E543DB"/>
    <w:rsid w:val="00E63287"/>
    <w:rsid w:val="00E65BED"/>
    <w:rsid w:val="00E65C91"/>
    <w:rsid w:val="00E836BD"/>
    <w:rsid w:val="00E868DA"/>
    <w:rsid w:val="00E921D4"/>
    <w:rsid w:val="00EC2FEF"/>
    <w:rsid w:val="00EC358A"/>
    <w:rsid w:val="00EC46A8"/>
    <w:rsid w:val="00EF6EC1"/>
    <w:rsid w:val="00F02DCA"/>
    <w:rsid w:val="00F03B40"/>
    <w:rsid w:val="00F1581A"/>
    <w:rsid w:val="00F26752"/>
    <w:rsid w:val="00F27DEA"/>
    <w:rsid w:val="00F306A5"/>
    <w:rsid w:val="00F54DFC"/>
    <w:rsid w:val="00F63121"/>
    <w:rsid w:val="00F665DB"/>
    <w:rsid w:val="00F85D0F"/>
    <w:rsid w:val="00FA639A"/>
    <w:rsid w:val="00FB38A0"/>
    <w:rsid w:val="00FB4058"/>
    <w:rsid w:val="00FC3755"/>
    <w:rsid w:val="00FC7960"/>
    <w:rsid w:val="00FF0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1866C"/>
  <w15:docId w15:val="{76E3B3F0-1FDF-4017-8327-C94B6E48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5DB"/>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F665DB"/>
    <w:pPr>
      <w:keepNext/>
      <w:numPr>
        <w:numId w:val="1"/>
      </w:numPr>
      <w:outlineLvl w:val="0"/>
    </w:pPr>
    <w:rPr>
      <w:b/>
      <w:bCs/>
    </w:rPr>
  </w:style>
  <w:style w:type="paragraph" w:styleId="Nagwek2">
    <w:name w:val="heading 2"/>
    <w:aliases w:val="Nagłówek 2 Znak Znak Znak,Nagłówek 2 Znak Znak"/>
    <w:basedOn w:val="Normalny"/>
    <w:next w:val="Normalny"/>
    <w:link w:val="Nagwek2Znak"/>
    <w:semiHidden/>
    <w:unhideWhenUsed/>
    <w:qFormat/>
    <w:rsid w:val="00F665DB"/>
    <w:pPr>
      <w:keepNext/>
      <w:numPr>
        <w:ilvl w:val="1"/>
        <w:numId w:val="1"/>
      </w:numPr>
      <w:outlineLvl w:val="1"/>
    </w:pPr>
    <w:rPr>
      <w:rFonts w:ascii="Arial Black" w:hAnsi="Arial Black" w:cs="Arial Black"/>
      <w:sz w:val="28"/>
    </w:rPr>
  </w:style>
  <w:style w:type="paragraph" w:styleId="Nagwek3">
    <w:name w:val="heading 3"/>
    <w:aliases w:val="Podpodrozdział"/>
    <w:basedOn w:val="Normalny"/>
    <w:next w:val="Normalny"/>
    <w:link w:val="Nagwek3Znak"/>
    <w:unhideWhenUsed/>
    <w:qFormat/>
    <w:rsid w:val="00F665DB"/>
    <w:pPr>
      <w:keepNext/>
      <w:numPr>
        <w:ilvl w:val="2"/>
        <w:numId w:val="1"/>
      </w:numPr>
      <w:jc w:val="center"/>
      <w:outlineLvl w:val="2"/>
    </w:pPr>
    <w:rPr>
      <w:b/>
      <w:bCs/>
      <w:sz w:val="32"/>
    </w:rPr>
  </w:style>
  <w:style w:type="paragraph" w:styleId="Nagwek4">
    <w:name w:val="heading 4"/>
    <w:basedOn w:val="Normalny"/>
    <w:next w:val="Normalny"/>
    <w:link w:val="Nagwek4Znak"/>
    <w:semiHidden/>
    <w:unhideWhenUsed/>
    <w:qFormat/>
    <w:rsid w:val="00F665DB"/>
    <w:pPr>
      <w:keepNext/>
      <w:numPr>
        <w:ilvl w:val="3"/>
        <w:numId w:val="1"/>
      </w:numPr>
      <w:outlineLvl w:val="3"/>
    </w:pPr>
    <w:rPr>
      <w:b/>
      <w:bCs/>
      <w:sz w:val="28"/>
    </w:rPr>
  </w:style>
  <w:style w:type="paragraph" w:styleId="Nagwek5">
    <w:name w:val="heading 5"/>
    <w:basedOn w:val="Normalny"/>
    <w:next w:val="Normalny"/>
    <w:link w:val="Nagwek5Znak"/>
    <w:semiHidden/>
    <w:unhideWhenUsed/>
    <w:qFormat/>
    <w:rsid w:val="00F665DB"/>
    <w:pPr>
      <w:keepNext/>
      <w:numPr>
        <w:ilvl w:val="4"/>
        <w:numId w:val="1"/>
      </w:numPr>
      <w:outlineLvl w:val="4"/>
    </w:pPr>
    <w:rPr>
      <w:u w:val="single"/>
    </w:rPr>
  </w:style>
  <w:style w:type="paragraph" w:styleId="Nagwek6">
    <w:name w:val="heading 6"/>
    <w:basedOn w:val="Normalny"/>
    <w:next w:val="Normalny"/>
    <w:link w:val="Nagwek6Znak"/>
    <w:semiHidden/>
    <w:unhideWhenUsed/>
    <w:qFormat/>
    <w:rsid w:val="00F665DB"/>
    <w:pPr>
      <w:numPr>
        <w:ilvl w:val="5"/>
        <w:numId w:val="1"/>
      </w:numPr>
      <w:spacing w:before="240" w:after="60"/>
      <w:outlineLvl w:val="5"/>
    </w:pPr>
    <w:rPr>
      <w:b/>
      <w:bCs/>
      <w:sz w:val="22"/>
      <w:szCs w:val="22"/>
    </w:rPr>
  </w:style>
  <w:style w:type="paragraph" w:styleId="Nagwek7">
    <w:name w:val="heading 7"/>
    <w:basedOn w:val="Normalny"/>
    <w:next w:val="Normalny"/>
    <w:link w:val="Nagwek7Znak"/>
    <w:semiHidden/>
    <w:unhideWhenUsed/>
    <w:qFormat/>
    <w:rsid w:val="00F665DB"/>
    <w:pPr>
      <w:keepNext/>
      <w:numPr>
        <w:ilvl w:val="6"/>
        <w:numId w:val="1"/>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665DB"/>
    <w:rPr>
      <w:rFonts w:ascii="Times New Roman" w:eastAsia="Times New Roman" w:hAnsi="Times New Roman" w:cs="Times New Roman"/>
      <w:b/>
      <w:bCs/>
      <w:sz w:val="24"/>
      <w:szCs w:val="24"/>
      <w:lang w:eastAsia="zh-CN"/>
    </w:rPr>
  </w:style>
  <w:style w:type="character" w:customStyle="1" w:styleId="Nagwek2Znak">
    <w:name w:val="Nagłówek 2 Znak"/>
    <w:aliases w:val="Nagłówek 2 Znak Znak Znak Znak,Nagłówek 2 Znak Znak Znak1"/>
    <w:basedOn w:val="Domylnaczcionkaakapitu"/>
    <w:link w:val="Nagwek2"/>
    <w:semiHidden/>
    <w:rsid w:val="00F665DB"/>
    <w:rPr>
      <w:rFonts w:ascii="Arial Black" w:eastAsia="Times New Roman" w:hAnsi="Arial Black" w:cs="Arial Black"/>
      <w:sz w:val="28"/>
      <w:szCs w:val="24"/>
      <w:lang w:eastAsia="zh-CN"/>
    </w:rPr>
  </w:style>
  <w:style w:type="character" w:customStyle="1" w:styleId="Nagwek6Znak">
    <w:name w:val="Nagłówek 6 Znak"/>
    <w:basedOn w:val="Domylnaczcionkaakapitu"/>
    <w:link w:val="Nagwek6"/>
    <w:semiHidden/>
    <w:rsid w:val="00F665DB"/>
    <w:rPr>
      <w:rFonts w:ascii="Times New Roman" w:eastAsia="Times New Roman" w:hAnsi="Times New Roman" w:cs="Times New Roman"/>
      <w:b/>
      <w:bCs/>
      <w:lang w:eastAsia="zh-CN"/>
    </w:rPr>
  </w:style>
  <w:style w:type="character" w:customStyle="1" w:styleId="Nagwek3Znak">
    <w:name w:val="Nagłówek 3 Znak"/>
    <w:aliases w:val="Podpodrozdział Znak"/>
    <w:basedOn w:val="Domylnaczcionkaakapitu"/>
    <w:link w:val="Nagwek3"/>
    <w:rsid w:val="00F665DB"/>
    <w:rPr>
      <w:rFonts w:ascii="Times New Roman" w:eastAsia="Times New Roman" w:hAnsi="Times New Roman" w:cs="Times New Roman"/>
      <w:b/>
      <w:bCs/>
      <w:sz w:val="32"/>
      <w:szCs w:val="24"/>
      <w:lang w:eastAsia="zh-CN"/>
    </w:rPr>
  </w:style>
  <w:style w:type="character" w:customStyle="1" w:styleId="Nagwek4Znak">
    <w:name w:val="Nagłówek 4 Znak"/>
    <w:basedOn w:val="Domylnaczcionkaakapitu"/>
    <w:link w:val="Nagwek4"/>
    <w:semiHidden/>
    <w:rsid w:val="00F665DB"/>
    <w:rPr>
      <w:rFonts w:ascii="Times New Roman" w:eastAsia="Times New Roman" w:hAnsi="Times New Roman" w:cs="Times New Roman"/>
      <w:b/>
      <w:bCs/>
      <w:sz w:val="28"/>
      <w:szCs w:val="24"/>
      <w:lang w:eastAsia="zh-CN"/>
    </w:rPr>
  </w:style>
  <w:style w:type="character" w:customStyle="1" w:styleId="Nagwek5Znak">
    <w:name w:val="Nagłówek 5 Znak"/>
    <w:basedOn w:val="Domylnaczcionkaakapitu"/>
    <w:link w:val="Nagwek5"/>
    <w:semiHidden/>
    <w:rsid w:val="00F665DB"/>
    <w:rPr>
      <w:rFonts w:ascii="Times New Roman" w:eastAsia="Times New Roman" w:hAnsi="Times New Roman" w:cs="Times New Roman"/>
      <w:sz w:val="24"/>
      <w:szCs w:val="24"/>
      <w:u w:val="single"/>
      <w:lang w:eastAsia="zh-CN"/>
    </w:rPr>
  </w:style>
  <w:style w:type="character" w:customStyle="1" w:styleId="Nagwek7Znak">
    <w:name w:val="Nagłówek 7 Znak"/>
    <w:basedOn w:val="Domylnaczcionkaakapitu"/>
    <w:link w:val="Nagwek7"/>
    <w:semiHidden/>
    <w:rsid w:val="00F665DB"/>
    <w:rPr>
      <w:rFonts w:ascii="Times New Roman" w:eastAsia="Times New Roman" w:hAnsi="Times New Roman" w:cs="Times New Roman"/>
      <w:b/>
      <w:bCs/>
      <w:sz w:val="24"/>
      <w:szCs w:val="24"/>
      <w:lang w:eastAsia="zh-CN"/>
    </w:rPr>
  </w:style>
  <w:style w:type="character" w:styleId="Hipercze">
    <w:name w:val="Hyperlink"/>
    <w:unhideWhenUsed/>
    <w:rsid w:val="00F665DB"/>
    <w:rPr>
      <w:color w:val="0000FF"/>
      <w:u w:val="single"/>
    </w:rPr>
  </w:style>
  <w:style w:type="paragraph" w:styleId="Tekstprzypisudolnego">
    <w:name w:val="footnote text"/>
    <w:basedOn w:val="Normalny"/>
    <w:link w:val="TekstprzypisudolnegoZnak"/>
    <w:uiPriority w:val="99"/>
    <w:semiHidden/>
    <w:unhideWhenUsed/>
    <w:rsid w:val="00F665DB"/>
    <w:rPr>
      <w:sz w:val="20"/>
      <w:szCs w:val="20"/>
    </w:rPr>
  </w:style>
  <w:style w:type="character" w:customStyle="1" w:styleId="TekstprzypisudolnegoZnak">
    <w:name w:val="Tekst przypisu dolnego Znak"/>
    <w:basedOn w:val="Domylnaczcionkaakapitu"/>
    <w:link w:val="Tekstprzypisudolnego"/>
    <w:uiPriority w:val="99"/>
    <w:semiHidden/>
    <w:rsid w:val="00F665DB"/>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F665DB"/>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uiPriority w:val="99"/>
    <w:unhideWhenUsed/>
    <w:rsid w:val="00F665DB"/>
    <w:rPr>
      <w:sz w:val="20"/>
      <w:szCs w:val="20"/>
    </w:rPr>
  </w:style>
  <w:style w:type="paragraph" w:styleId="Nagwek">
    <w:name w:val="header"/>
    <w:aliases w:val="Znak Znak"/>
    <w:basedOn w:val="Normalny"/>
    <w:link w:val="NagwekZnak"/>
    <w:uiPriority w:val="99"/>
    <w:unhideWhenUsed/>
    <w:rsid w:val="00F665DB"/>
    <w:pPr>
      <w:tabs>
        <w:tab w:val="center" w:pos="4536"/>
        <w:tab w:val="right" w:pos="9072"/>
      </w:tabs>
    </w:pPr>
  </w:style>
  <w:style w:type="character" w:customStyle="1" w:styleId="NagwekZnak">
    <w:name w:val="Nagłówek Znak"/>
    <w:aliases w:val="Znak Znak Znak"/>
    <w:basedOn w:val="Domylnaczcionkaakapitu"/>
    <w:link w:val="Nagwek"/>
    <w:uiPriority w:val="99"/>
    <w:rsid w:val="00F665DB"/>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F665DB"/>
    <w:pPr>
      <w:tabs>
        <w:tab w:val="center" w:pos="4536"/>
        <w:tab w:val="right" w:pos="9072"/>
      </w:tabs>
    </w:pPr>
  </w:style>
  <w:style w:type="character" w:customStyle="1" w:styleId="StopkaZnak">
    <w:name w:val="Stopka Znak"/>
    <w:basedOn w:val="Domylnaczcionkaakapitu"/>
    <w:link w:val="Stopka"/>
    <w:uiPriority w:val="99"/>
    <w:rsid w:val="00F665DB"/>
    <w:rPr>
      <w:rFonts w:ascii="Times New Roman" w:eastAsia="Times New Roman" w:hAnsi="Times New Roman" w:cs="Times New Roman"/>
      <w:sz w:val="24"/>
      <w:szCs w:val="24"/>
      <w:lang w:eastAsia="zh-CN"/>
    </w:rPr>
  </w:style>
  <w:style w:type="character" w:customStyle="1" w:styleId="TekstprzypisukocowegoZnak">
    <w:name w:val="Tekst przypisu końcowego Znak"/>
    <w:basedOn w:val="Domylnaczcionkaakapitu"/>
    <w:link w:val="Tekstprzypisukocowego"/>
    <w:semiHidden/>
    <w:rsid w:val="00F665DB"/>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F665DB"/>
    <w:rPr>
      <w:sz w:val="20"/>
      <w:szCs w:val="20"/>
    </w:rPr>
  </w:style>
  <w:style w:type="paragraph" w:styleId="Tekstpodstawowy">
    <w:name w:val="Body Text"/>
    <w:basedOn w:val="Normalny"/>
    <w:link w:val="TekstpodstawowyZnak"/>
    <w:unhideWhenUsed/>
    <w:rsid w:val="00F665DB"/>
    <w:rPr>
      <w:b/>
      <w:bCs/>
    </w:rPr>
  </w:style>
  <w:style w:type="character" w:customStyle="1" w:styleId="TekstpodstawowyZnak">
    <w:name w:val="Tekst podstawowy Znak"/>
    <w:basedOn w:val="Domylnaczcionkaakapitu"/>
    <w:link w:val="Tekstpodstawowy"/>
    <w:rsid w:val="00F665DB"/>
    <w:rPr>
      <w:rFonts w:ascii="Times New Roman" w:eastAsia="Times New Roman" w:hAnsi="Times New Roman" w:cs="Times New Roman"/>
      <w:b/>
      <w:bCs/>
      <w:sz w:val="24"/>
      <w:szCs w:val="24"/>
      <w:lang w:eastAsia="zh-CN"/>
    </w:rPr>
  </w:style>
  <w:style w:type="paragraph" w:styleId="Lista">
    <w:name w:val="List"/>
    <w:basedOn w:val="Tekstpodstawowy"/>
    <w:semiHidden/>
    <w:unhideWhenUsed/>
    <w:rsid w:val="00F665DB"/>
    <w:rPr>
      <w:rFonts w:cs="FreeSans"/>
    </w:rPr>
  </w:style>
  <w:style w:type="paragraph" w:styleId="Tekstpodstawowywcity">
    <w:name w:val="Body Text Indent"/>
    <w:basedOn w:val="Normalny"/>
    <w:link w:val="TekstpodstawowywcityZnak"/>
    <w:semiHidden/>
    <w:unhideWhenUsed/>
    <w:rsid w:val="00F665DB"/>
    <w:pPr>
      <w:spacing w:after="120"/>
      <w:ind w:left="283"/>
    </w:pPr>
  </w:style>
  <w:style w:type="character" w:customStyle="1" w:styleId="TekstpodstawowywcityZnak">
    <w:name w:val="Tekst podstawowy wcięty Znak"/>
    <w:basedOn w:val="Domylnaczcionkaakapitu"/>
    <w:link w:val="Tekstpodstawowywcity"/>
    <w:semiHidden/>
    <w:rsid w:val="00F665DB"/>
    <w:rPr>
      <w:rFonts w:ascii="Times New Roman" w:eastAsia="Times New Roma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F665DB"/>
    <w:rPr>
      <w:rFonts w:ascii="Times New Roman" w:eastAsia="Times New Roman" w:hAnsi="Times New Roman" w:cs="Times New Roman"/>
      <w:sz w:val="24"/>
      <w:szCs w:val="24"/>
      <w:lang w:eastAsia="zh-CN"/>
    </w:rPr>
  </w:style>
  <w:style w:type="paragraph" w:styleId="Tekstpodstawowywcity2">
    <w:name w:val="Body Text Indent 2"/>
    <w:basedOn w:val="Normalny"/>
    <w:link w:val="Tekstpodstawowywcity2Znak"/>
    <w:uiPriority w:val="99"/>
    <w:semiHidden/>
    <w:unhideWhenUsed/>
    <w:rsid w:val="00F665DB"/>
    <w:pPr>
      <w:spacing w:after="120" w:line="480" w:lineRule="auto"/>
      <w:ind w:left="283"/>
    </w:pPr>
  </w:style>
  <w:style w:type="paragraph" w:styleId="Tekstdymka">
    <w:name w:val="Balloon Text"/>
    <w:basedOn w:val="Normalny"/>
    <w:link w:val="TekstdymkaZnak"/>
    <w:unhideWhenUsed/>
    <w:rsid w:val="00F665DB"/>
    <w:rPr>
      <w:rFonts w:ascii="Tahoma" w:hAnsi="Tahoma" w:cs="Tahoma"/>
      <w:sz w:val="16"/>
      <w:szCs w:val="16"/>
    </w:rPr>
  </w:style>
  <w:style w:type="character" w:customStyle="1" w:styleId="TekstdymkaZnak">
    <w:name w:val="Tekst dymka Znak"/>
    <w:basedOn w:val="Domylnaczcionkaakapitu"/>
    <w:link w:val="Tekstdymka"/>
    <w:rsid w:val="00F665DB"/>
    <w:rPr>
      <w:rFonts w:ascii="Tahoma" w:eastAsia="Times New Roman" w:hAnsi="Tahoma" w:cs="Tahoma"/>
      <w:sz w:val="16"/>
      <w:szCs w:val="16"/>
      <w:lang w:eastAsia="zh-CN"/>
    </w:rPr>
  </w:style>
  <w:style w:type="paragraph" w:styleId="Bezodstpw">
    <w:name w:val="No Spacing"/>
    <w:qFormat/>
    <w:rsid w:val="00F665DB"/>
    <w:pPr>
      <w:suppressAutoHyphens/>
      <w:spacing w:after="0" w:line="240" w:lineRule="auto"/>
    </w:pPr>
    <w:rPr>
      <w:rFonts w:ascii="Calibri" w:eastAsia="Calibri" w:hAnsi="Calibri" w:cs="Calibri"/>
      <w:lang w:eastAsia="zh-CN"/>
    </w:rPr>
  </w:style>
  <w:style w:type="paragraph" w:styleId="Akapitzlist">
    <w:name w:val="List Paragraph"/>
    <w:basedOn w:val="Normalny"/>
    <w:link w:val="AkapitzlistZnak"/>
    <w:uiPriority w:val="34"/>
    <w:qFormat/>
    <w:rsid w:val="00F665DB"/>
    <w:pPr>
      <w:widowControl w:val="0"/>
      <w:ind w:left="720"/>
      <w:contextualSpacing/>
    </w:pPr>
    <w:rPr>
      <w:rFonts w:eastAsia="Lucida Sans Unicode"/>
      <w:kern w:val="2"/>
    </w:rPr>
  </w:style>
  <w:style w:type="paragraph" w:customStyle="1" w:styleId="Nagwek10">
    <w:name w:val="Nagłówek1"/>
    <w:basedOn w:val="Normalny"/>
    <w:next w:val="Tekstpodstawowy"/>
    <w:rsid w:val="00F665DB"/>
    <w:pPr>
      <w:jc w:val="center"/>
    </w:pPr>
    <w:rPr>
      <w:b/>
      <w:i/>
      <w:sz w:val="48"/>
      <w:szCs w:val="20"/>
    </w:rPr>
  </w:style>
  <w:style w:type="paragraph" w:customStyle="1" w:styleId="Indeks">
    <w:name w:val="Indeks"/>
    <w:basedOn w:val="Normalny"/>
    <w:rsid w:val="00F665DB"/>
    <w:pPr>
      <w:suppressLineNumbers/>
    </w:pPr>
    <w:rPr>
      <w:rFonts w:cs="FreeSans"/>
    </w:rPr>
  </w:style>
  <w:style w:type="paragraph" w:customStyle="1" w:styleId="Tekstpodstawowy22">
    <w:name w:val="Tekst podstawowy 22"/>
    <w:basedOn w:val="Normalny"/>
    <w:rsid w:val="00F665DB"/>
    <w:rPr>
      <w:u w:val="single"/>
    </w:rPr>
  </w:style>
  <w:style w:type="paragraph" w:customStyle="1" w:styleId="Tekstpodstawowy31">
    <w:name w:val="Tekst podstawowy 31"/>
    <w:basedOn w:val="Normalny"/>
    <w:rsid w:val="00F665DB"/>
    <w:pPr>
      <w:spacing w:after="120"/>
    </w:pPr>
    <w:rPr>
      <w:sz w:val="16"/>
      <w:szCs w:val="16"/>
    </w:rPr>
  </w:style>
  <w:style w:type="paragraph" w:customStyle="1" w:styleId="zbyszek">
    <w:name w:val="zbyszek"/>
    <w:basedOn w:val="Normalny"/>
    <w:rsid w:val="00F665DB"/>
    <w:pPr>
      <w:spacing w:line="360" w:lineRule="auto"/>
      <w:jc w:val="both"/>
    </w:pPr>
    <w:rPr>
      <w:rFonts w:ascii="Courier New" w:hAnsi="Courier New" w:cs="Courier New"/>
    </w:rPr>
  </w:style>
  <w:style w:type="paragraph" w:customStyle="1" w:styleId="siwz1">
    <w:name w:val="siwz_1"/>
    <w:basedOn w:val="Nagwek"/>
    <w:rsid w:val="00F665DB"/>
    <w:pPr>
      <w:numPr>
        <w:numId w:val="2"/>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F665DB"/>
    <w:rPr>
      <w:sz w:val="20"/>
      <w:szCs w:val="20"/>
    </w:rPr>
  </w:style>
  <w:style w:type="paragraph" w:customStyle="1" w:styleId="Tekstpodstawowy21">
    <w:name w:val="Tekst podstawowy 21"/>
    <w:basedOn w:val="Normalny"/>
    <w:rsid w:val="00F665DB"/>
    <w:rPr>
      <w:u w:val="single"/>
    </w:rPr>
  </w:style>
  <w:style w:type="paragraph" w:customStyle="1" w:styleId="Zawartotabeli">
    <w:name w:val="Zawartość tabeli"/>
    <w:basedOn w:val="Normalny"/>
    <w:rsid w:val="00F665DB"/>
    <w:pPr>
      <w:suppressLineNumbers/>
    </w:pPr>
  </w:style>
  <w:style w:type="paragraph" w:customStyle="1" w:styleId="Nagwektabeli">
    <w:name w:val="Nagłówek tabeli"/>
    <w:basedOn w:val="Zawartotabeli"/>
    <w:rsid w:val="00F665DB"/>
    <w:pPr>
      <w:jc w:val="center"/>
    </w:pPr>
    <w:rPr>
      <w:b/>
      <w:bCs/>
    </w:rPr>
  </w:style>
  <w:style w:type="paragraph" w:customStyle="1" w:styleId="Default">
    <w:name w:val="Default"/>
    <w:rsid w:val="00F665D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wstpniesformatowany">
    <w:name w:val="Tekst wstępnie sformatowany"/>
    <w:basedOn w:val="Normalny"/>
    <w:rsid w:val="00F665DB"/>
    <w:pPr>
      <w:widowControl w:val="0"/>
    </w:pPr>
    <w:rPr>
      <w:rFonts w:ascii="Courier New" w:hAnsi="Courier New" w:cs="Courier New"/>
      <w:kern w:val="2"/>
      <w:sz w:val="20"/>
      <w:szCs w:val="20"/>
      <w:lang w:eastAsia="pl-PL"/>
    </w:rPr>
  </w:style>
  <w:style w:type="character" w:customStyle="1" w:styleId="WW8Num1z0">
    <w:name w:val="WW8Num1z0"/>
    <w:rsid w:val="00F665DB"/>
    <w:rPr>
      <w:b/>
      <w:bCs/>
      <w:color w:val="000000"/>
      <w:sz w:val="28"/>
    </w:rPr>
  </w:style>
  <w:style w:type="character" w:customStyle="1" w:styleId="WW8Num1z1">
    <w:name w:val="WW8Num1z1"/>
    <w:rsid w:val="00F665DB"/>
    <w:rPr>
      <w:rFonts w:ascii="Calibri" w:eastAsia="Calibri" w:hAnsi="Calibri" w:hint="default"/>
      <w:b/>
      <w:bCs w:val="0"/>
      <w:color w:val="000000"/>
      <w:sz w:val="22"/>
      <w:szCs w:val="22"/>
      <w:lang w:eastAsia="ar-SA"/>
    </w:rPr>
  </w:style>
  <w:style w:type="character" w:customStyle="1" w:styleId="WW8Num1z2">
    <w:name w:val="WW8Num1z2"/>
    <w:rsid w:val="00F665DB"/>
  </w:style>
  <w:style w:type="character" w:customStyle="1" w:styleId="WW8Num1z3">
    <w:name w:val="WW8Num1z3"/>
    <w:rsid w:val="00F665DB"/>
  </w:style>
  <w:style w:type="character" w:customStyle="1" w:styleId="WW8Num1z4">
    <w:name w:val="WW8Num1z4"/>
    <w:rsid w:val="00F665DB"/>
  </w:style>
  <w:style w:type="character" w:customStyle="1" w:styleId="WW8Num1z5">
    <w:name w:val="WW8Num1z5"/>
    <w:rsid w:val="00F665DB"/>
  </w:style>
  <w:style w:type="character" w:customStyle="1" w:styleId="WW8Num1z6">
    <w:name w:val="WW8Num1z6"/>
    <w:rsid w:val="00F665DB"/>
  </w:style>
  <w:style w:type="character" w:customStyle="1" w:styleId="WW8Num1z7">
    <w:name w:val="WW8Num1z7"/>
    <w:rsid w:val="00F665DB"/>
  </w:style>
  <w:style w:type="character" w:customStyle="1" w:styleId="WW8Num1z8">
    <w:name w:val="WW8Num1z8"/>
    <w:rsid w:val="00F665DB"/>
  </w:style>
  <w:style w:type="character" w:customStyle="1" w:styleId="WW8Num2z0">
    <w:name w:val="WW8Num2z0"/>
    <w:rsid w:val="00F665DB"/>
    <w:rPr>
      <w:rFonts w:ascii="Times New Roman" w:hAnsi="Times New Roman" w:cs="Times New Roman" w:hint="default"/>
      <w:b w:val="0"/>
      <w:bCs w:val="0"/>
    </w:rPr>
  </w:style>
  <w:style w:type="character" w:customStyle="1" w:styleId="WW8Num3z0">
    <w:name w:val="WW8Num3z0"/>
    <w:rsid w:val="00F665DB"/>
    <w:rPr>
      <w:color w:val="000000"/>
      <w:sz w:val="24"/>
    </w:rPr>
  </w:style>
  <w:style w:type="character" w:customStyle="1" w:styleId="WW8Num4z0">
    <w:name w:val="WW8Num4z0"/>
    <w:rsid w:val="00F665DB"/>
  </w:style>
  <w:style w:type="character" w:customStyle="1" w:styleId="WW8Num5z0">
    <w:name w:val="WW8Num5z0"/>
    <w:rsid w:val="00F665DB"/>
  </w:style>
  <w:style w:type="character" w:customStyle="1" w:styleId="WW8Num6z0">
    <w:name w:val="WW8Num6z0"/>
    <w:rsid w:val="00F665DB"/>
    <w:rPr>
      <w:b w:val="0"/>
      <w:bCs w:val="0"/>
    </w:rPr>
  </w:style>
  <w:style w:type="character" w:customStyle="1" w:styleId="WW8Num7z0">
    <w:name w:val="WW8Num7z0"/>
    <w:rsid w:val="00F665DB"/>
  </w:style>
  <w:style w:type="character" w:customStyle="1" w:styleId="WW8Num8z0">
    <w:name w:val="WW8Num8z0"/>
    <w:rsid w:val="00F665DB"/>
    <w:rPr>
      <w:b/>
      <w:bCs w:val="0"/>
    </w:rPr>
  </w:style>
  <w:style w:type="character" w:customStyle="1" w:styleId="WW8Num9z0">
    <w:name w:val="WW8Num9z0"/>
    <w:rsid w:val="00F665DB"/>
    <w:rPr>
      <w:color w:val="000000"/>
    </w:rPr>
  </w:style>
  <w:style w:type="character" w:customStyle="1" w:styleId="WW8Num10z0">
    <w:name w:val="WW8Num10z0"/>
    <w:rsid w:val="00F665DB"/>
    <w:rPr>
      <w:color w:val="000000"/>
    </w:rPr>
  </w:style>
  <w:style w:type="character" w:customStyle="1" w:styleId="WW8Num10z1">
    <w:name w:val="WW8Num10z1"/>
    <w:rsid w:val="00F665DB"/>
  </w:style>
  <w:style w:type="character" w:customStyle="1" w:styleId="WW8Num10z2">
    <w:name w:val="WW8Num10z2"/>
    <w:rsid w:val="00F665DB"/>
  </w:style>
  <w:style w:type="character" w:customStyle="1" w:styleId="WW8Num10z3">
    <w:name w:val="WW8Num10z3"/>
    <w:rsid w:val="00F665DB"/>
  </w:style>
  <w:style w:type="character" w:customStyle="1" w:styleId="WW8Num10z4">
    <w:name w:val="WW8Num10z4"/>
    <w:rsid w:val="00F665DB"/>
  </w:style>
  <w:style w:type="character" w:customStyle="1" w:styleId="WW8Num10z5">
    <w:name w:val="WW8Num10z5"/>
    <w:rsid w:val="00F665DB"/>
  </w:style>
  <w:style w:type="character" w:customStyle="1" w:styleId="WW8Num10z6">
    <w:name w:val="WW8Num10z6"/>
    <w:rsid w:val="00F665DB"/>
  </w:style>
  <w:style w:type="character" w:customStyle="1" w:styleId="WW8Num10z7">
    <w:name w:val="WW8Num10z7"/>
    <w:rsid w:val="00F665DB"/>
  </w:style>
  <w:style w:type="character" w:customStyle="1" w:styleId="WW8Num10z8">
    <w:name w:val="WW8Num10z8"/>
    <w:rsid w:val="00F665DB"/>
  </w:style>
  <w:style w:type="character" w:customStyle="1" w:styleId="WW8Num11z0">
    <w:name w:val="WW8Num11z0"/>
    <w:rsid w:val="00F665DB"/>
    <w:rPr>
      <w:color w:val="000000"/>
      <w:sz w:val="24"/>
    </w:rPr>
  </w:style>
  <w:style w:type="character" w:customStyle="1" w:styleId="WW8Num11z1">
    <w:name w:val="WW8Num11z1"/>
    <w:rsid w:val="00F665DB"/>
    <w:rPr>
      <w:rFonts w:ascii="Times New Roman" w:eastAsia="Times New Roman" w:hAnsi="Times New Roman" w:cs="Times New Roman" w:hint="default"/>
    </w:rPr>
  </w:style>
  <w:style w:type="character" w:customStyle="1" w:styleId="WW8Num11z2">
    <w:name w:val="WW8Num11z2"/>
    <w:rsid w:val="00F665DB"/>
  </w:style>
  <w:style w:type="character" w:customStyle="1" w:styleId="WW8Num11z3">
    <w:name w:val="WW8Num11z3"/>
    <w:rsid w:val="00F665DB"/>
  </w:style>
  <w:style w:type="character" w:customStyle="1" w:styleId="WW8Num11z4">
    <w:name w:val="WW8Num11z4"/>
    <w:rsid w:val="00F665DB"/>
  </w:style>
  <w:style w:type="character" w:customStyle="1" w:styleId="WW8Num11z5">
    <w:name w:val="WW8Num11z5"/>
    <w:rsid w:val="00F665DB"/>
  </w:style>
  <w:style w:type="character" w:customStyle="1" w:styleId="WW8Num11z6">
    <w:name w:val="WW8Num11z6"/>
    <w:rsid w:val="00F665DB"/>
  </w:style>
  <w:style w:type="character" w:customStyle="1" w:styleId="WW8Num11z7">
    <w:name w:val="WW8Num11z7"/>
    <w:rsid w:val="00F665DB"/>
  </w:style>
  <w:style w:type="character" w:customStyle="1" w:styleId="WW8Num11z8">
    <w:name w:val="WW8Num11z8"/>
    <w:rsid w:val="00F665DB"/>
  </w:style>
  <w:style w:type="character" w:customStyle="1" w:styleId="WW8Num12z0">
    <w:name w:val="WW8Num12z0"/>
    <w:rsid w:val="00F665DB"/>
    <w:rPr>
      <w:rFonts w:ascii="Wingdings" w:hAnsi="Wingdings" w:cs="Wingdings" w:hint="default"/>
      <w:sz w:val="16"/>
    </w:rPr>
  </w:style>
  <w:style w:type="character" w:customStyle="1" w:styleId="WW8Num12z1">
    <w:name w:val="WW8Num12z1"/>
    <w:rsid w:val="00F665DB"/>
  </w:style>
  <w:style w:type="character" w:customStyle="1" w:styleId="WW8Num12z2">
    <w:name w:val="WW8Num12z2"/>
    <w:rsid w:val="00F665DB"/>
  </w:style>
  <w:style w:type="character" w:customStyle="1" w:styleId="WW8Num12z3">
    <w:name w:val="WW8Num12z3"/>
    <w:rsid w:val="00F665DB"/>
  </w:style>
  <w:style w:type="character" w:customStyle="1" w:styleId="WW8Num12z4">
    <w:name w:val="WW8Num12z4"/>
    <w:rsid w:val="00F665DB"/>
  </w:style>
  <w:style w:type="character" w:customStyle="1" w:styleId="WW8Num12z5">
    <w:name w:val="WW8Num12z5"/>
    <w:rsid w:val="00F665DB"/>
  </w:style>
  <w:style w:type="character" w:customStyle="1" w:styleId="WW8Num12z6">
    <w:name w:val="WW8Num12z6"/>
    <w:rsid w:val="00F665DB"/>
  </w:style>
  <w:style w:type="character" w:customStyle="1" w:styleId="WW8Num12z7">
    <w:name w:val="WW8Num12z7"/>
    <w:rsid w:val="00F665DB"/>
  </w:style>
  <w:style w:type="character" w:customStyle="1" w:styleId="WW8Num12z8">
    <w:name w:val="WW8Num12z8"/>
    <w:rsid w:val="00F665DB"/>
  </w:style>
  <w:style w:type="character" w:customStyle="1" w:styleId="WW8Num13z0">
    <w:name w:val="WW8Num13z0"/>
    <w:rsid w:val="00F665DB"/>
    <w:rPr>
      <w:bCs/>
    </w:rPr>
  </w:style>
  <w:style w:type="character" w:customStyle="1" w:styleId="WW8Num13z1">
    <w:name w:val="WW8Num13z1"/>
    <w:rsid w:val="00F665DB"/>
  </w:style>
  <w:style w:type="character" w:customStyle="1" w:styleId="WW8Num13z2">
    <w:name w:val="WW8Num13z2"/>
    <w:rsid w:val="00F665DB"/>
  </w:style>
  <w:style w:type="character" w:customStyle="1" w:styleId="WW8Num13z3">
    <w:name w:val="WW8Num13z3"/>
    <w:rsid w:val="00F665DB"/>
  </w:style>
  <w:style w:type="character" w:customStyle="1" w:styleId="WW8Num13z4">
    <w:name w:val="WW8Num13z4"/>
    <w:rsid w:val="00F665DB"/>
  </w:style>
  <w:style w:type="character" w:customStyle="1" w:styleId="WW8Num13z5">
    <w:name w:val="WW8Num13z5"/>
    <w:rsid w:val="00F665DB"/>
  </w:style>
  <w:style w:type="character" w:customStyle="1" w:styleId="WW8Num13z6">
    <w:name w:val="WW8Num13z6"/>
    <w:rsid w:val="00F665DB"/>
  </w:style>
  <w:style w:type="character" w:customStyle="1" w:styleId="WW8Num13z7">
    <w:name w:val="WW8Num13z7"/>
    <w:rsid w:val="00F665DB"/>
  </w:style>
  <w:style w:type="character" w:customStyle="1" w:styleId="WW8Num13z8">
    <w:name w:val="WW8Num13z8"/>
    <w:rsid w:val="00F665DB"/>
  </w:style>
  <w:style w:type="character" w:customStyle="1" w:styleId="WW8Num14z0">
    <w:name w:val="WW8Num14z0"/>
    <w:rsid w:val="00F665DB"/>
  </w:style>
  <w:style w:type="character" w:customStyle="1" w:styleId="WW8Num14z1">
    <w:name w:val="WW8Num14z1"/>
    <w:rsid w:val="00F665DB"/>
    <w:rPr>
      <w:rFonts w:ascii="Lucida Sans Unicode" w:eastAsia="Lucida Sans Unicode" w:hAnsi="Lucida Sans Unicode" w:cs="Lucida Sans Unicode" w:hint="default"/>
      <w:kern w:val="2"/>
      <w:lang w:eastAsia="ar-SA"/>
    </w:rPr>
  </w:style>
  <w:style w:type="character" w:customStyle="1" w:styleId="WW8Num14z2">
    <w:name w:val="WW8Num14z2"/>
    <w:rsid w:val="00F665DB"/>
  </w:style>
  <w:style w:type="character" w:customStyle="1" w:styleId="WW8Num14z3">
    <w:name w:val="WW8Num14z3"/>
    <w:rsid w:val="00F665DB"/>
  </w:style>
  <w:style w:type="character" w:customStyle="1" w:styleId="WW8Num14z4">
    <w:name w:val="WW8Num14z4"/>
    <w:rsid w:val="00F665DB"/>
  </w:style>
  <w:style w:type="character" w:customStyle="1" w:styleId="WW8Num14z5">
    <w:name w:val="WW8Num14z5"/>
    <w:rsid w:val="00F665DB"/>
  </w:style>
  <w:style w:type="character" w:customStyle="1" w:styleId="WW8Num14z6">
    <w:name w:val="WW8Num14z6"/>
    <w:rsid w:val="00F665DB"/>
  </w:style>
  <w:style w:type="character" w:customStyle="1" w:styleId="WW8Num14z7">
    <w:name w:val="WW8Num14z7"/>
    <w:rsid w:val="00F665DB"/>
  </w:style>
  <w:style w:type="character" w:customStyle="1" w:styleId="WW8Num14z8">
    <w:name w:val="WW8Num14z8"/>
    <w:rsid w:val="00F665DB"/>
  </w:style>
  <w:style w:type="character" w:customStyle="1" w:styleId="WW8Num15z0">
    <w:name w:val="WW8Num15z0"/>
    <w:rsid w:val="00F665DB"/>
  </w:style>
  <w:style w:type="character" w:customStyle="1" w:styleId="WW8Num15z1">
    <w:name w:val="WW8Num15z1"/>
    <w:rsid w:val="00F665DB"/>
  </w:style>
  <w:style w:type="character" w:customStyle="1" w:styleId="WW8Num15z2">
    <w:name w:val="WW8Num15z2"/>
    <w:rsid w:val="00F665DB"/>
  </w:style>
  <w:style w:type="character" w:customStyle="1" w:styleId="WW8Num15z3">
    <w:name w:val="WW8Num15z3"/>
    <w:rsid w:val="00F665DB"/>
  </w:style>
  <w:style w:type="character" w:customStyle="1" w:styleId="WW8Num15z4">
    <w:name w:val="WW8Num15z4"/>
    <w:rsid w:val="00F665DB"/>
  </w:style>
  <w:style w:type="character" w:customStyle="1" w:styleId="WW8Num15z5">
    <w:name w:val="WW8Num15z5"/>
    <w:rsid w:val="00F665DB"/>
  </w:style>
  <w:style w:type="character" w:customStyle="1" w:styleId="WW8Num15z6">
    <w:name w:val="WW8Num15z6"/>
    <w:rsid w:val="00F665DB"/>
  </w:style>
  <w:style w:type="character" w:customStyle="1" w:styleId="WW8Num15z7">
    <w:name w:val="WW8Num15z7"/>
    <w:rsid w:val="00F665DB"/>
  </w:style>
  <w:style w:type="character" w:customStyle="1" w:styleId="WW8Num15z8">
    <w:name w:val="WW8Num15z8"/>
    <w:rsid w:val="00F665DB"/>
  </w:style>
  <w:style w:type="character" w:customStyle="1" w:styleId="WW8Num16z0">
    <w:name w:val="WW8Num16z0"/>
    <w:rsid w:val="00F665DB"/>
    <w:rPr>
      <w:rFonts w:ascii="Symbol" w:hAnsi="Symbol" w:cs="Symbol" w:hint="default"/>
      <w:color w:val="000000"/>
    </w:rPr>
  </w:style>
  <w:style w:type="character" w:customStyle="1" w:styleId="WW8Num16z1">
    <w:name w:val="WW8Num16z1"/>
    <w:rsid w:val="00F665DB"/>
    <w:rPr>
      <w:rFonts w:ascii="Courier New" w:hAnsi="Courier New" w:cs="Courier New" w:hint="default"/>
    </w:rPr>
  </w:style>
  <w:style w:type="character" w:customStyle="1" w:styleId="WW8Num16z2">
    <w:name w:val="WW8Num16z2"/>
    <w:rsid w:val="00F665DB"/>
    <w:rPr>
      <w:rFonts w:ascii="Wingdings" w:hAnsi="Wingdings" w:cs="Wingdings" w:hint="default"/>
    </w:rPr>
  </w:style>
  <w:style w:type="character" w:customStyle="1" w:styleId="WW8Num17z0">
    <w:name w:val="WW8Num17z0"/>
    <w:rsid w:val="00F665DB"/>
    <w:rPr>
      <w:b/>
      <w:bCs w:val="0"/>
      <w:color w:val="000000"/>
    </w:rPr>
  </w:style>
  <w:style w:type="character" w:customStyle="1" w:styleId="WW8Num17z1">
    <w:name w:val="WW8Num17z1"/>
    <w:rsid w:val="00F665DB"/>
  </w:style>
  <w:style w:type="character" w:customStyle="1" w:styleId="WW8Num17z2">
    <w:name w:val="WW8Num17z2"/>
    <w:rsid w:val="00F665DB"/>
  </w:style>
  <w:style w:type="character" w:customStyle="1" w:styleId="WW8Num17z3">
    <w:name w:val="WW8Num17z3"/>
    <w:rsid w:val="00F665DB"/>
  </w:style>
  <w:style w:type="character" w:customStyle="1" w:styleId="WW8Num17z4">
    <w:name w:val="WW8Num17z4"/>
    <w:rsid w:val="00F665DB"/>
  </w:style>
  <w:style w:type="character" w:customStyle="1" w:styleId="WW8Num17z5">
    <w:name w:val="WW8Num17z5"/>
    <w:rsid w:val="00F665DB"/>
  </w:style>
  <w:style w:type="character" w:customStyle="1" w:styleId="WW8Num17z6">
    <w:name w:val="WW8Num17z6"/>
    <w:rsid w:val="00F665DB"/>
  </w:style>
  <w:style w:type="character" w:customStyle="1" w:styleId="WW8Num17z7">
    <w:name w:val="WW8Num17z7"/>
    <w:rsid w:val="00F665DB"/>
  </w:style>
  <w:style w:type="character" w:customStyle="1" w:styleId="WW8Num17z8">
    <w:name w:val="WW8Num17z8"/>
    <w:rsid w:val="00F665DB"/>
  </w:style>
  <w:style w:type="character" w:customStyle="1" w:styleId="WW8Num18z0">
    <w:name w:val="WW8Num18z0"/>
    <w:rsid w:val="00F665DB"/>
    <w:rPr>
      <w:color w:val="auto"/>
    </w:rPr>
  </w:style>
  <w:style w:type="character" w:customStyle="1" w:styleId="WW8Num18z1">
    <w:name w:val="WW8Num18z1"/>
    <w:rsid w:val="00F665DB"/>
  </w:style>
  <w:style w:type="character" w:customStyle="1" w:styleId="WW8Num18z2">
    <w:name w:val="WW8Num18z2"/>
    <w:rsid w:val="00F665DB"/>
  </w:style>
  <w:style w:type="character" w:customStyle="1" w:styleId="WW8Num18z3">
    <w:name w:val="WW8Num18z3"/>
    <w:rsid w:val="00F665DB"/>
  </w:style>
  <w:style w:type="character" w:customStyle="1" w:styleId="WW8Num18z4">
    <w:name w:val="WW8Num18z4"/>
    <w:rsid w:val="00F665DB"/>
  </w:style>
  <w:style w:type="character" w:customStyle="1" w:styleId="WW8Num18z5">
    <w:name w:val="WW8Num18z5"/>
    <w:rsid w:val="00F665DB"/>
  </w:style>
  <w:style w:type="character" w:customStyle="1" w:styleId="WW8Num18z6">
    <w:name w:val="WW8Num18z6"/>
    <w:rsid w:val="00F665DB"/>
  </w:style>
  <w:style w:type="character" w:customStyle="1" w:styleId="WW8Num18z7">
    <w:name w:val="WW8Num18z7"/>
    <w:rsid w:val="00F665DB"/>
  </w:style>
  <w:style w:type="character" w:customStyle="1" w:styleId="WW8Num18z8">
    <w:name w:val="WW8Num18z8"/>
    <w:rsid w:val="00F665DB"/>
  </w:style>
  <w:style w:type="character" w:customStyle="1" w:styleId="WW8Num19z0">
    <w:name w:val="WW8Num19z0"/>
    <w:rsid w:val="00F665DB"/>
    <w:rPr>
      <w:rFonts w:ascii="Times New Roman" w:hAnsi="Times New Roman" w:cs="Times New Roman" w:hint="default"/>
    </w:rPr>
  </w:style>
  <w:style w:type="character" w:customStyle="1" w:styleId="WW8Num20z0">
    <w:name w:val="WW8Num20z0"/>
    <w:rsid w:val="00F665DB"/>
    <w:rPr>
      <w:b/>
      <w:bCs w:val="0"/>
    </w:rPr>
  </w:style>
  <w:style w:type="character" w:customStyle="1" w:styleId="WW8Num20z1">
    <w:name w:val="WW8Num20z1"/>
    <w:rsid w:val="00F665DB"/>
  </w:style>
  <w:style w:type="character" w:customStyle="1" w:styleId="WW8Num20z2">
    <w:name w:val="WW8Num20z2"/>
    <w:rsid w:val="00F665DB"/>
  </w:style>
  <w:style w:type="character" w:customStyle="1" w:styleId="WW8Num20z3">
    <w:name w:val="WW8Num20z3"/>
    <w:rsid w:val="00F665DB"/>
  </w:style>
  <w:style w:type="character" w:customStyle="1" w:styleId="WW8Num20z4">
    <w:name w:val="WW8Num20z4"/>
    <w:rsid w:val="00F665DB"/>
  </w:style>
  <w:style w:type="character" w:customStyle="1" w:styleId="WW8Num20z5">
    <w:name w:val="WW8Num20z5"/>
    <w:rsid w:val="00F665DB"/>
  </w:style>
  <w:style w:type="character" w:customStyle="1" w:styleId="WW8Num20z6">
    <w:name w:val="WW8Num20z6"/>
    <w:rsid w:val="00F665DB"/>
  </w:style>
  <w:style w:type="character" w:customStyle="1" w:styleId="WW8Num20z7">
    <w:name w:val="WW8Num20z7"/>
    <w:rsid w:val="00F665DB"/>
  </w:style>
  <w:style w:type="character" w:customStyle="1" w:styleId="WW8Num20z8">
    <w:name w:val="WW8Num20z8"/>
    <w:rsid w:val="00F665DB"/>
  </w:style>
  <w:style w:type="character" w:customStyle="1" w:styleId="WW8Num21z0">
    <w:name w:val="WW8Num21z0"/>
    <w:rsid w:val="00F665DB"/>
    <w:rPr>
      <w:strike w:val="0"/>
      <w:dstrike w:val="0"/>
      <w:color w:val="auto"/>
      <w:u w:val="none"/>
      <w:effect w:val="none"/>
    </w:rPr>
  </w:style>
  <w:style w:type="character" w:customStyle="1" w:styleId="WW8Num21z1">
    <w:name w:val="WW8Num21z1"/>
    <w:rsid w:val="00F665DB"/>
  </w:style>
  <w:style w:type="character" w:customStyle="1" w:styleId="WW8Num21z2">
    <w:name w:val="WW8Num21z2"/>
    <w:rsid w:val="00F665DB"/>
  </w:style>
  <w:style w:type="character" w:customStyle="1" w:styleId="WW8Num21z3">
    <w:name w:val="WW8Num21z3"/>
    <w:rsid w:val="00F665DB"/>
  </w:style>
  <w:style w:type="character" w:customStyle="1" w:styleId="WW8Num21z4">
    <w:name w:val="WW8Num21z4"/>
    <w:rsid w:val="00F665DB"/>
  </w:style>
  <w:style w:type="character" w:customStyle="1" w:styleId="WW8Num21z5">
    <w:name w:val="WW8Num21z5"/>
    <w:rsid w:val="00F665DB"/>
  </w:style>
  <w:style w:type="character" w:customStyle="1" w:styleId="WW8Num21z6">
    <w:name w:val="WW8Num21z6"/>
    <w:rsid w:val="00F665DB"/>
  </w:style>
  <w:style w:type="character" w:customStyle="1" w:styleId="WW8Num21z7">
    <w:name w:val="WW8Num21z7"/>
    <w:rsid w:val="00F665DB"/>
  </w:style>
  <w:style w:type="character" w:customStyle="1" w:styleId="WW8Num21z8">
    <w:name w:val="WW8Num21z8"/>
    <w:rsid w:val="00F665DB"/>
  </w:style>
  <w:style w:type="character" w:customStyle="1" w:styleId="WW8Num22z0">
    <w:name w:val="WW8Num22z0"/>
    <w:rsid w:val="00F665DB"/>
    <w:rPr>
      <w:sz w:val="24"/>
    </w:rPr>
  </w:style>
  <w:style w:type="character" w:customStyle="1" w:styleId="WW8Num22z1">
    <w:name w:val="WW8Num22z1"/>
    <w:rsid w:val="00F665DB"/>
    <w:rPr>
      <w:rFonts w:ascii="Times New Roman" w:eastAsia="Times New Roman" w:hAnsi="Times New Roman" w:cs="Times New Roman" w:hint="default"/>
    </w:rPr>
  </w:style>
  <w:style w:type="character" w:customStyle="1" w:styleId="WW8Num22z2">
    <w:name w:val="WW8Num22z2"/>
    <w:rsid w:val="00F665DB"/>
  </w:style>
  <w:style w:type="character" w:customStyle="1" w:styleId="WW8Num22z3">
    <w:name w:val="WW8Num22z3"/>
    <w:rsid w:val="00F665DB"/>
  </w:style>
  <w:style w:type="character" w:customStyle="1" w:styleId="WW8Num22z4">
    <w:name w:val="WW8Num22z4"/>
    <w:rsid w:val="00F665DB"/>
  </w:style>
  <w:style w:type="character" w:customStyle="1" w:styleId="WW8Num22z5">
    <w:name w:val="WW8Num22z5"/>
    <w:rsid w:val="00F665DB"/>
  </w:style>
  <w:style w:type="character" w:customStyle="1" w:styleId="WW8Num22z6">
    <w:name w:val="WW8Num22z6"/>
    <w:rsid w:val="00F665DB"/>
  </w:style>
  <w:style w:type="character" w:customStyle="1" w:styleId="WW8Num22z7">
    <w:name w:val="WW8Num22z7"/>
    <w:rsid w:val="00F665DB"/>
  </w:style>
  <w:style w:type="character" w:customStyle="1" w:styleId="WW8Num22z8">
    <w:name w:val="WW8Num22z8"/>
    <w:rsid w:val="00F665DB"/>
  </w:style>
  <w:style w:type="character" w:customStyle="1" w:styleId="WW8Num23z0">
    <w:name w:val="WW8Num23z0"/>
    <w:rsid w:val="00F665DB"/>
  </w:style>
  <w:style w:type="character" w:customStyle="1" w:styleId="WW8Num23z1">
    <w:name w:val="WW8Num23z1"/>
    <w:rsid w:val="00F665DB"/>
  </w:style>
  <w:style w:type="character" w:customStyle="1" w:styleId="WW8Num23z2">
    <w:name w:val="WW8Num23z2"/>
    <w:rsid w:val="00F665DB"/>
  </w:style>
  <w:style w:type="character" w:customStyle="1" w:styleId="WW8Num23z3">
    <w:name w:val="WW8Num23z3"/>
    <w:rsid w:val="00F665DB"/>
  </w:style>
  <w:style w:type="character" w:customStyle="1" w:styleId="WW8Num23z4">
    <w:name w:val="WW8Num23z4"/>
    <w:rsid w:val="00F665DB"/>
  </w:style>
  <w:style w:type="character" w:customStyle="1" w:styleId="WW8Num23z5">
    <w:name w:val="WW8Num23z5"/>
    <w:rsid w:val="00F665DB"/>
  </w:style>
  <w:style w:type="character" w:customStyle="1" w:styleId="WW8Num23z6">
    <w:name w:val="WW8Num23z6"/>
    <w:rsid w:val="00F665DB"/>
  </w:style>
  <w:style w:type="character" w:customStyle="1" w:styleId="WW8Num23z7">
    <w:name w:val="WW8Num23z7"/>
    <w:rsid w:val="00F665DB"/>
  </w:style>
  <w:style w:type="character" w:customStyle="1" w:styleId="WW8Num23z8">
    <w:name w:val="WW8Num23z8"/>
    <w:rsid w:val="00F665DB"/>
  </w:style>
  <w:style w:type="character" w:customStyle="1" w:styleId="WW8Num24z0">
    <w:name w:val="WW8Num24z0"/>
    <w:rsid w:val="00F665DB"/>
  </w:style>
  <w:style w:type="character" w:customStyle="1" w:styleId="WW8Num24z1">
    <w:name w:val="WW8Num24z1"/>
    <w:rsid w:val="00F665DB"/>
  </w:style>
  <w:style w:type="character" w:customStyle="1" w:styleId="WW8Num24z2">
    <w:name w:val="WW8Num24z2"/>
    <w:rsid w:val="00F665DB"/>
  </w:style>
  <w:style w:type="character" w:customStyle="1" w:styleId="WW8Num24z3">
    <w:name w:val="WW8Num24z3"/>
    <w:rsid w:val="00F665DB"/>
  </w:style>
  <w:style w:type="character" w:customStyle="1" w:styleId="WW8Num24z4">
    <w:name w:val="WW8Num24z4"/>
    <w:rsid w:val="00F665DB"/>
  </w:style>
  <w:style w:type="character" w:customStyle="1" w:styleId="WW8Num24z5">
    <w:name w:val="WW8Num24z5"/>
    <w:rsid w:val="00F665DB"/>
  </w:style>
  <w:style w:type="character" w:customStyle="1" w:styleId="WW8Num24z6">
    <w:name w:val="WW8Num24z6"/>
    <w:rsid w:val="00F665DB"/>
  </w:style>
  <w:style w:type="character" w:customStyle="1" w:styleId="WW8Num24z7">
    <w:name w:val="WW8Num24z7"/>
    <w:rsid w:val="00F665DB"/>
  </w:style>
  <w:style w:type="character" w:customStyle="1" w:styleId="WW8Num24z8">
    <w:name w:val="WW8Num24z8"/>
    <w:rsid w:val="00F665DB"/>
  </w:style>
  <w:style w:type="character" w:customStyle="1" w:styleId="WW8Num25z0">
    <w:name w:val="WW8Num25z0"/>
    <w:rsid w:val="00F665DB"/>
    <w:rPr>
      <w:color w:val="000000"/>
    </w:rPr>
  </w:style>
  <w:style w:type="character" w:customStyle="1" w:styleId="WW8Num25z1">
    <w:name w:val="WW8Num25z1"/>
    <w:rsid w:val="00F665DB"/>
  </w:style>
  <w:style w:type="character" w:customStyle="1" w:styleId="WW8Num25z2">
    <w:name w:val="WW8Num25z2"/>
    <w:rsid w:val="00F665DB"/>
  </w:style>
  <w:style w:type="character" w:customStyle="1" w:styleId="WW8Num25z3">
    <w:name w:val="WW8Num25z3"/>
    <w:rsid w:val="00F665DB"/>
  </w:style>
  <w:style w:type="character" w:customStyle="1" w:styleId="WW8Num25z4">
    <w:name w:val="WW8Num25z4"/>
    <w:rsid w:val="00F665DB"/>
  </w:style>
  <w:style w:type="character" w:customStyle="1" w:styleId="WW8Num25z5">
    <w:name w:val="WW8Num25z5"/>
    <w:rsid w:val="00F665DB"/>
  </w:style>
  <w:style w:type="character" w:customStyle="1" w:styleId="WW8Num25z6">
    <w:name w:val="WW8Num25z6"/>
    <w:rsid w:val="00F665DB"/>
  </w:style>
  <w:style w:type="character" w:customStyle="1" w:styleId="WW8Num25z7">
    <w:name w:val="WW8Num25z7"/>
    <w:rsid w:val="00F665DB"/>
  </w:style>
  <w:style w:type="character" w:customStyle="1" w:styleId="WW8Num25z8">
    <w:name w:val="WW8Num25z8"/>
    <w:rsid w:val="00F665DB"/>
  </w:style>
  <w:style w:type="character" w:customStyle="1" w:styleId="WW8Num26z0">
    <w:name w:val="WW8Num26z0"/>
    <w:rsid w:val="00F665DB"/>
    <w:rPr>
      <w:sz w:val="24"/>
    </w:rPr>
  </w:style>
  <w:style w:type="character" w:customStyle="1" w:styleId="WW8Num26z1">
    <w:name w:val="WW8Num26z1"/>
    <w:rsid w:val="00F665DB"/>
  </w:style>
  <w:style w:type="character" w:customStyle="1" w:styleId="WW8Num26z2">
    <w:name w:val="WW8Num26z2"/>
    <w:rsid w:val="00F665DB"/>
  </w:style>
  <w:style w:type="character" w:customStyle="1" w:styleId="WW8Num26z3">
    <w:name w:val="WW8Num26z3"/>
    <w:rsid w:val="00F665DB"/>
  </w:style>
  <w:style w:type="character" w:customStyle="1" w:styleId="WW8Num26z4">
    <w:name w:val="WW8Num26z4"/>
    <w:rsid w:val="00F665DB"/>
  </w:style>
  <w:style w:type="character" w:customStyle="1" w:styleId="WW8Num26z5">
    <w:name w:val="WW8Num26z5"/>
    <w:rsid w:val="00F665DB"/>
  </w:style>
  <w:style w:type="character" w:customStyle="1" w:styleId="WW8Num26z6">
    <w:name w:val="WW8Num26z6"/>
    <w:rsid w:val="00F665DB"/>
  </w:style>
  <w:style w:type="character" w:customStyle="1" w:styleId="WW8Num26z7">
    <w:name w:val="WW8Num26z7"/>
    <w:rsid w:val="00F665DB"/>
  </w:style>
  <w:style w:type="character" w:customStyle="1" w:styleId="WW8Num26z8">
    <w:name w:val="WW8Num26z8"/>
    <w:rsid w:val="00F665DB"/>
  </w:style>
  <w:style w:type="character" w:customStyle="1" w:styleId="WW8Num27z0">
    <w:name w:val="WW8Num27z0"/>
    <w:rsid w:val="00F665DB"/>
    <w:rPr>
      <w:b w:val="0"/>
      <w:bCs w:val="0"/>
      <w:strike w:val="0"/>
      <w:dstrike w:val="0"/>
      <w:u w:val="none"/>
      <w:effect w:val="none"/>
    </w:rPr>
  </w:style>
  <w:style w:type="character" w:customStyle="1" w:styleId="WW8Num27z1">
    <w:name w:val="WW8Num27z1"/>
    <w:rsid w:val="00F665DB"/>
  </w:style>
  <w:style w:type="character" w:customStyle="1" w:styleId="WW8Num27z2">
    <w:name w:val="WW8Num27z2"/>
    <w:rsid w:val="00F665DB"/>
  </w:style>
  <w:style w:type="character" w:customStyle="1" w:styleId="WW8Num27z3">
    <w:name w:val="WW8Num27z3"/>
    <w:rsid w:val="00F665DB"/>
  </w:style>
  <w:style w:type="character" w:customStyle="1" w:styleId="WW8Num27z4">
    <w:name w:val="WW8Num27z4"/>
    <w:rsid w:val="00F665DB"/>
  </w:style>
  <w:style w:type="character" w:customStyle="1" w:styleId="WW8Num27z5">
    <w:name w:val="WW8Num27z5"/>
    <w:rsid w:val="00F665DB"/>
  </w:style>
  <w:style w:type="character" w:customStyle="1" w:styleId="WW8Num27z6">
    <w:name w:val="WW8Num27z6"/>
    <w:rsid w:val="00F665DB"/>
  </w:style>
  <w:style w:type="character" w:customStyle="1" w:styleId="WW8Num27z7">
    <w:name w:val="WW8Num27z7"/>
    <w:rsid w:val="00F665DB"/>
  </w:style>
  <w:style w:type="character" w:customStyle="1" w:styleId="WW8Num27z8">
    <w:name w:val="WW8Num27z8"/>
    <w:rsid w:val="00F665DB"/>
  </w:style>
  <w:style w:type="character" w:customStyle="1" w:styleId="WW8Num28z0">
    <w:name w:val="WW8Num28z0"/>
    <w:rsid w:val="00F665DB"/>
    <w:rPr>
      <w:rFonts w:ascii="Times New Roman" w:eastAsia="Times New Roman" w:hAnsi="Times New Roman" w:cs="Times New Roman" w:hint="default"/>
      <w:color w:val="000000"/>
    </w:rPr>
  </w:style>
  <w:style w:type="character" w:customStyle="1" w:styleId="WW8Num28z1">
    <w:name w:val="WW8Num28z1"/>
    <w:rsid w:val="00F665DB"/>
  </w:style>
  <w:style w:type="character" w:customStyle="1" w:styleId="WW8Num28z2">
    <w:name w:val="WW8Num28z2"/>
    <w:rsid w:val="00F665DB"/>
  </w:style>
  <w:style w:type="character" w:customStyle="1" w:styleId="WW8Num28z3">
    <w:name w:val="WW8Num28z3"/>
    <w:rsid w:val="00F665DB"/>
  </w:style>
  <w:style w:type="character" w:customStyle="1" w:styleId="WW8Num28z4">
    <w:name w:val="WW8Num28z4"/>
    <w:rsid w:val="00F665DB"/>
  </w:style>
  <w:style w:type="character" w:customStyle="1" w:styleId="WW8Num28z5">
    <w:name w:val="WW8Num28z5"/>
    <w:rsid w:val="00F665DB"/>
  </w:style>
  <w:style w:type="character" w:customStyle="1" w:styleId="WW8Num28z6">
    <w:name w:val="WW8Num28z6"/>
    <w:rsid w:val="00F665DB"/>
  </w:style>
  <w:style w:type="character" w:customStyle="1" w:styleId="WW8Num28z7">
    <w:name w:val="WW8Num28z7"/>
    <w:rsid w:val="00F665DB"/>
  </w:style>
  <w:style w:type="character" w:customStyle="1" w:styleId="WW8Num28z8">
    <w:name w:val="WW8Num28z8"/>
    <w:rsid w:val="00F665DB"/>
  </w:style>
  <w:style w:type="character" w:customStyle="1" w:styleId="WW8Num29z0">
    <w:name w:val="WW8Num29z0"/>
    <w:rsid w:val="00F665DB"/>
    <w:rPr>
      <w:rFonts w:ascii="Times New Roman" w:eastAsia="Times New Roman" w:hAnsi="Times New Roman" w:cs="Times New Roman" w:hint="default"/>
    </w:rPr>
  </w:style>
  <w:style w:type="character" w:customStyle="1" w:styleId="WW8Num29z1">
    <w:name w:val="WW8Num29z1"/>
    <w:rsid w:val="00F665DB"/>
  </w:style>
  <w:style w:type="character" w:customStyle="1" w:styleId="WW8Num29z2">
    <w:name w:val="WW8Num29z2"/>
    <w:rsid w:val="00F665DB"/>
  </w:style>
  <w:style w:type="character" w:customStyle="1" w:styleId="WW8Num29z3">
    <w:name w:val="WW8Num29z3"/>
    <w:rsid w:val="00F665DB"/>
  </w:style>
  <w:style w:type="character" w:customStyle="1" w:styleId="WW8Num29z4">
    <w:name w:val="WW8Num29z4"/>
    <w:rsid w:val="00F665DB"/>
  </w:style>
  <w:style w:type="character" w:customStyle="1" w:styleId="WW8Num29z5">
    <w:name w:val="WW8Num29z5"/>
    <w:rsid w:val="00F665DB"/>
  </w:style>
  <w:style w:type="character" w:customStyle="1" w:styleId="WW8Num29z6">
    <w:name w:val="WW8Num29z6"/>
    <w:rsid w:val="00F665DB"/>
  </w:style>
  <w:style w:type="character" w:customStyle="1" w:styleId="WW8Num29z7">
    <w:name w:val="WW8Num29z7"/>
    <w:rsid w:val="00F665DB"/>
  </w:style>
  <w:style w:type="character" w:customStyle="1" w:styleId="WW8Num29z8">
    <w:name w:val="WW8Num29z8"/>
    <w:rsid w:val="00F665DB"/>
  </w:style>
  <w:style w:type="character" w:customStyle="1" w:styleId="WW8Num30z0">
    <w:name w:val="WW8Num30z0"/>
    <w:rsid w:val="00F665DB"/>
    <w:rPr>
      <w:rFonts w:ascii="Symbol" w:hAnsi="Symbol" w:cs="Symbol" w:hint="default"/>
    </w:rPr>
  </w:style>
  <w:style w:type="character" w:customStyle="1" w:styleId="WW8Num30z1">
    <w:name w:val="WW8Num30z1"/>
    <w:rsid w:val="00F665DB"/>
  </w:style>
  <w:style w:type="character" w:customStyle="1" w:styleId="WW8Num30z2">
    <w:name w:val="WW8Num30z2"/>
    <w:rsid w:val="00F665DB"/>
    <w:rPr>
      <w:b w:val="0"/>
      <w:bCs w:val="0"/>
    </w:rPr>
  </w:style>
  <w:style w:type="character" w:customStyle="1" w:styleId="WW8Num30z3">
    <w:name w:val="WW8Num30z3"/>
    <w:rsid w:val="00F665DB"/>
  </w:style>
  <w:style w:type="character" w:customStyle="1" w:styleId="WW8Num30z4">
    <w:name w:val="WW8Num30z4"/>
    <w:rsid w:val="00F665DB"/>
  </w:style>
  <w:style w:type="character" w:customStyle="1" w:styleId="WW8Num30z5">
    <w:name w:val="WW8Num30z5"/>
    <w:rsid w:val="00F665DB"/>
  </w:style>
  <w:style w:type="character" w:customStyle="1" w:styleId="WW8Num30z6">
    <w:name w:val="WW8Num30z6"/>
    <w:rsid w:val="00F665DB"/>
  </w:style>
  <w:style w:type="character" w:customStyle="1" w:styleId="WW8Num30z7">
    <w:name w:val="WW8Num30z7"/>
    <w:rsid w:val="00F665DB"/>
  </w:style>
  <w:style w:type="character" w:customStyle="1" w:styleId="WW8Num30z8">
    <w:name w:val="WW8Num30z8"/>
    <w:rsid w:val="00F665DB"/>
  </w:style>
  <w:style w:type="character" w:customStyle="1" w:styleId="WW8Num31z0">
    <w:name w:val="WW8Num31z0"/>
    <w:rsid w:val="00F665DB"/>
    <w:rPr>
      <w:rFonts w:ascii="Symbol" w:eastAsia="Calibri" w:hAnsi="Symbol" w:cs="Symbol" w:hint="default"/>
      <w:color w:val="000000"/>
      <w:sz w:val="22"/>
      <w:szCs w:val="22"/>
      <w:lang w:eastAsia="en-US"/>
    </w:rPr>
  </w:style>
  <w:style w:type="character" w:customStyle="1" w:styleId="WW8Num31z1">
    <w:name w:val="WW8Num31z1"/>
    <w:rsid w:val="00F665DB"/>
    <w:rPr>
      <w:rFonts w:ascii="Courier New" w:hAnsi="Courier New" w:cs="Courier New" w:hint="default"/>
    </w:rPr>
  </w:style>
  <w:style w:type="character" w:customStyle="1" w:styleId="WW8Num31z2">
    <w:name w:val="WW8Num31z2"/>
    <w:rsid w:val="00F665DB"/>
    <w:rPr>
      <w:rFonts w:ascii="Wingdings" w:hAnsi="Wingdings" w:cs="Wingdings" w:hint="default"/>
    </w:rPr>
  </w:style>
  <w:style w:type="character" w:customStyle="1" w:styleId="WW8Num32z0">
    <w:name w:val="WW8Num32z0"/>
    <w:rsid w:val="00F665DB"/>
  </w:style>
  <w:style w:type="character" w:customStyle="1" w:styleId="WW8Num32z1">
    <w:name w:val="WW8Num32z1"/>
    <w:rsid w:val="00F665DB"/>
  </w:style>
  <w:style w:type="character" w:customStyle="1" w:styleId="WW8Num32z2">
    <w:name w:val="WW8Num32z2"/>
    <w:rsid w:val="00F665DB"/>
  </w:style>
  <w:style w:type="character" w:customStyle="1" w:styleId="WW8Num32z3">
    <w:name w:val="WW8Num32z3"/>
    <w:rsid w:val="00F665DB"/>
  </w:style>
  <w:style w:type="character" w:customStyle="1" w:styleId="WW8Num32z4">
    <w:name w:val="WW8Num32z4"/>
    <w:rsid w:val="00F665DB"/>
  </w:style>
  <w:style w:type="character" w:customStyle="1" w:styleId="WW8Num32z5">
    <w:name w:val="WW8Num32z5"/>
    <w:rsid w:val="00F665DB"/>
  </w:style>
  <w:style w:type="character" w:customStyle="1" w:styleId="WW8Num32z6">
    <w:name w:val="WW8Num32z6"/>
    <w:rsid w:val="00F665DB"/>
  </w:style>
  <w:style w:type="character" w:customStyle="1" w:styleId="WW8Num32z7">
    <w:name w:val="WW8Num32z7"/>
    <w:rsid w:val="00F665DB"/>
  </w:style>
  <w:style w:type="character" w:customStyle="1" w:styleId="WW8Num32z8">
    <w:name w:val="WW8Num32z8"/>
    <w:rsid w:val="00F665DB"/>
  </w:style>
  <w:style w:type="character" w:customStyle="1" w:styleId="WW8Num33z0">
    <w:name w:val="WW8Num33z0"/>
    <w:rsid w:val="00F665DB"/>
    <w:rPr>
      <w:color w:val="000000"/>
    </w:rPr>
  </w:style>
  <w:style w:type="character" w:customStyle="1" w:styleId="WW8Num33z1">
    <w:name w:val="WW8Num33z1"/>
    <w:rsid w:val="00F665DB"/>
  </w:style>
  <w:style w:type="character" w:customStyle="1" w:styleId="WW8Num33z2">
    <w:name w:val="WW8Num33z2"/>
    <w:rsid w:val="00F665DB"/>
  </w:style>
  <w:style w:type="character" w:customStyle="1" w:styleId="WW8Num33z3">
    <w:name w:val="WW8Num33z3"/>
    <w:rsid w:val="00F665DB"/>
  </w:style>
  <w:style w:type="character" w:customStyle="1" w:styleId="WW8Num33z4">
    <w:name w:val="WW8Num33z4"/>
    <w:rsid w:val="00F665DB"/>
  </w:style>
  <w:style w:type="character" w:customStyle="1" w:styleId="WW8Num33z5">
    <w:name w:val="WW8Num33z5"/>
    <w:rsid w:val="00F665DB"/>
  </w:style>
  <w:style w:type="character" w:customStyle="1" w:styleId="WW8Num33z6">
    <w:name w:val="WW8Num33z6"/>
    <w:rsid w:val="00F665DB"/>
  </w:style>
  <w:style w:type="character" w:customStyle="1" w:styleId="WW8Num33z7">
    <w:name w:val="WW8Num33z7"/>
    <w:rsid w:val="00F665DB"/>
  </w:style>
  <w:style w:type="character" w:customStyle="1" w:styleId="WW8Num33z8">
    <w:name w:val="WW8Num33z8"/>
    <w:rsid w:val="00F665DB"/>
  </w:style>
  <w:style w:type="character" w:customStyle="1" w:styleId="WW8Num34z0">
    <w:name w:val="WW8Num34z0"/>
    <w:rsid w:val="00F665DB"/>
    <w:rPr>
      <w:color w:val="000000"/>
    </w:rPr>
  </w:style>
  <w:style w:type="character" w:customStyle="1" w:styleId="WW8Num34z1">
    <w:name w:val="WW8Num34z1"/>
    <w:rsid w:val="00F665DB"/>
  </w:style>
  <w:style w:type="character" w:customStyle="1" w:styleId="WW8Num34z2">
    <w:name w:val="WW8Num34z2"/>
    <w:rsid w:val="00F665DB"/>
  </w:style>
  <w:style w:type="character" w:customStyle="1" w:styleId="WW8Num34z3">
    <w:name w:val="WW8Num34z3"/>
    <w:rsid w:val="00F665DB"/>
  </w:style>
  <w:style w:type="character" w:customStyle="1" w:styleId="WW8Num34z4">
    <w:name w:val="WW8Num34z4"/>
    <w:rsid w:val="00F665DB"/>
  </w:style>
  <w:style w:type="character" w:customStyle="1" w:styleId="WW8Num34z5">
    <w:name w:val="WW8Num34z5"/>
    <w:rsid w:val="00F665DB"/>
  </w:style>
  <w:style w:type="character" w:customStyle="1" w:styleId="WW8Num34z6">
    <w:name w:val="WW8Num34z6"/>
    <w:rsid w:val="00F665DB"/>
  </w:style>
  <w:style w:type="character" w:customStyle="1" w:styleId="WW8Num34z7">
    <w:name w:val="WW8Num34z7"/>
    <w:rsid w:val="00F665DB"/>
  </w:style>
  <w:style w:type="character" w:customStyle="1" w:styleId="WW8Num34z8">
    <w:name w:val="WW8Num34z8"/>
    <w:rsid w:val="00F665DB"/>
  </w:style>
  <w:style w:type="character" w:customStyle="1" w:styleId="WW8Num35z0">
    <w:name w:val="WW8Num35z0"/>
    <w:rsid w:val="00F665DB"/>
  </w:style>
  <w:style w:type="character" w:customStyle="1" w:styleId="WW8Num35z1">
    <w:name w:val="WW8Num35z1"/>
    <w:rsid w:val="00F665DB"/>
  </w:style>
  <w:style w:type="character" w:customStyle="1" w:styleId="WW8Num35z2">
    <w:name w:val="WW8Num35z2"/>
    <w:rsid w:val="00F665DB"/>
  </w:style>
  <w:style w:type="character" w:customStyle="1" w:styleId="WW8Num35z3">
    <w:name w:val="WW8Num35z3"/>
    <w:rsid w:val="00F665DB"/>
  </w:style>
  <w:style w:type="character" w:customStyle="1" w:styleId="WW8Num35z4">
    <w:name w:val="WW8Num35z4"/>
    <w:rsid w:val="00F665DB"/>
  </w:style>
  <w:style w:type="character" w:customStyle="1" w:styleId="WW8Num35z5">
    <w:name w:val="WW8Num35z5"/>
    <w:rsid w:val="00F665DB"/>
  </w:style>
  <w:style w:type="character" w:customStyle="1" w:styleId="WW8Num35z6">
    <w:name w:val="WW8Num35z6"/>
    <w:rsid w:val="00F665DB"/>
  </w:style>
  <w:style w:type="character" w:customStyle="1" w:styleId="WW8Num35z7">
    <w:name w:val="WW8Num35z7"/>
    <w:rsid w:val="00F665DB"/>
  </w:style>
  <w:style w:type="character" w:customStyle="1" w:styleId="WW8Num35z8">
    <w:name w:val="WW8Num35z8"/>
    <w:rsid w:val="00F665DB"/>
  </w:style>
  <w:style w:type="character" w:customStyle="1" w:styleId="WW8Num36z0">
    <w:name w:val="WW8Num36z0"/>
    <w:rsid w:val="00F665DB"/>
  </w:style>
  <w:style w:type="character" w:customStyle="1" w:styleId="WW8Num36z1">
    <w:name w:val="WW8Num36z1"/>
    <w:rsid w:val="00F665DB"/>
  </w:style>
  <w:style w:type="character" w:customStyle="1" w:styleId="WW8Num36z2">
    <w:name w:val="WW8Num36z2"/>
    <w:rsid w:val="00F665DB"/>
  </w:style>
  <w:style w:type="character" w:customStyle="1" w:styleId="WW8Num36z3">
    <w:name w:val="WW8Num36z3"/>
    <w:rsid w:val="00F665DB"/>
  </w:style>
  <w:style w:type="character" w:customStyle="1" w:styleId="WW8Num36z4">
    <w:name w:val="WW8Num36z4"/>
    <w:rsid w:val="00F665DB"/>
  </w:style>
  <w:style w:type="character" w:customStyle="1" w:styleId="WW8Num36z5">
    <w:name w:val="WW8Num36z5"/>
    <w:rsid w:val="00F665DB"/>
  </w:style>
  <w:style w:type="character" w:customStyle="1" w:styleId="WW8Num36z6">
    <w:name w:val="WW8Num36z6"/>
    <w:rsid w:val="00F665DB"/>
  </w:style>
  <w:style w:type="character" w:customStyle="1" w:styleId="WW8Num36z7">
    <w:name w:val="WW8Num36z7"/>
    <w:rsid w:val="00F665DB"/>
  </w:style>
  <w:style w:type="character" w:customStyle="1" w:styleId="WW8Num36z8">
    <w:name w:val="WW8Num36z8"/>
    <w:rsid w:val="00F665DB"/>
  </w:style>
  <w:style w:type="character" w:customStyle="1" w:styleId="WW8Num37z0">
    <w:name w:val="WW8Num37z0"/>
    <w:rsid w:val="00F665DB"/>
    <w:rPr>
      <w:b/>
      <w:bCs w:val="0"/>
      <w:color w:val="000000"/>
    </w:rPr>
  </w:style>
  <w:style w:type="character" w:customStyle="1" w:styleId="WW8Num37z1">
    <w:name w:val="WW8Num37z1"/>
    <w:rsid w:val="00F665DB"/>
  </w:style>
  <w:style w:type="character" w:customStyle="1" w:styleId="WW8Num37z2">
    <w:name w:val="WW8Num37z2"/>
    <w:rsid w:val="00F665DB"/>
  </w:style>
  <w:style w:type="character" w:customStyle="1" w:styleId="WW8Num37z3">
    <w:name w:val="WW8Num37z3"/>
    <w:rsid w:val="00F665DB"/>
  </w:style>
  <w:style w:type="character" w:customStyle="1" w:styleId="WW8Num37z4">
    <w:name w:val="WW8Num37z4"/>
    <w:rsid w:val="00F665DB"/>
  </w:style>
  <w:style w:type="character" w:customStyle="1" w:styleId="WW8Num37z5">
    <w:name w:val="WW8Num37z5"/>
    <w:rsid w:val="00F665DB"/>
  </w:style>
  <w:style w:type="character" w:customStyle="1" w:styleId="WW8Num37z6">
    <w:name w:val="WW8Num37z6"/>
    <w:rsid w:val="00F665DB"/>
  </w:style>
  <w:style w:type="character" w:customStyle="1" w:styleId="WW8Num37z7">
    <w:name w:val="WW8Num37z7"/>
    <w:rsid w:val="00F665DB"/>
  </w:style>
  <w:style w:type="character" w:customStyle="1" w:styleId="WW8Num37z8">
    <w:name w:val="WW8Num37z8"/>
    <w:rsid w:val="00F665DB"/>
  </w:style>
  <w:style w:type="character" w:customStyle="1" w:styleId="WW8Num38z0">
    <w:name w:val="WW8Num38z0"/>
    <w:rsid w:val="00F665DB"/>
  </w:style>
  <w:style w:type="character" w:customStyle="1" w:styleId="WW8Num38z1">
    <w:name w:val="WW8Num38z1"/>
    <w:rsid w:val="00F665DB"/>
  </w:style>
  <w:style w:type="character" w:customStyle="1" w:styleId="WW8Num38z2">
    <w:name w:val="WW8Num38z2"/>
    <w:rsid w:val="00F665DB"/>
  </w:style>
  <w:style w:type="character" w:customStyle="1" w:styleId="WW8Num38z3">
    <w:name w:val="WW8Num38z3"/>
    <w:rsid w:val="00F665DB"/>
  </w:style>
  <w:style w:type="character" w:customStyle="1" w:styleId="WW8Num38z4">
    <w:name w:val="WW8Num38z4"/>
    <w:rsid w:val="00F665DB"/>
  </w:style>
  <w:style w:type="character" w:customStyle="1" w:styleId="WW8Num38z5">
    <w:name w:val="WW8Num38z5"/>
    <w:rsid w:val="00F665DB"/>
  </w:style>
  <w:style w:type="character" w:customStyle="1" w:styleId="WW8Num38z6">
    <w:name w:val="WW8Num38z6"/>
    <w:rsid w:val="00F665DB"/>
  </w:style>
  <w:style w:type="character" w:customStyle="1" w:styleId="WW8Num38z7">
    <w:name w:val="WW8Num38z7"/>
    <w:rsid w:val="00F665DB"/>
  </w:style>
  <w:style w:type="character" w:customStyle="1" w:styleId="WW8Num38z8">
    <w:name w:val="WW8Num38z8"/>
    <w:rsid w:val="00F665DB"/>
  </w:style>
  <w:style w:type="character" w:customStyle="1" w:styleId="WW8Num39z0">
    <w:name w:val="WW8Num39z0"/>
    <w:rsid w:val="00F665DB"/>
  </w:style>
  <w:style w:type="character" w:customStyle="1" w:styleId="WW8Num39z1">
    <w:name w:val="WW8Num39z1"/>
    <w:rsid w:val="00F665DB"/>
  </w:style>
  <w:style w:type="character" w:customStyle="1" w:styleId="WW8Num39z2">
    <w:name w:val="WW8Num39z2"/>
    <w:rsid w:val="00F665DB"/>
  </w:style>
  <w:style w:type="character" w:customStyle="1" w:styleId="WW8Num39z3">
    <w:name w:val="WW8Num39z3"/>
    <w:rsid w:val="00F665DB"/>
  </w:style>
  <w:style w:type="character" w:customStyle="1" w:styleId="WW8Num39z4">
    <w:name w:val="WW8Num39z4"/>
    <w:rsid w:val="00F665DB"/>
  </w:style>
  <w:style w:type="character" w:customStyle="1" w:styleId="WW8Num39z5">
    <w:name w:val="WW8Num39z5"/>
    <w:rsid w:val="00F665DB"/>
  </w:style>
  <w:style w:type="character" w:customStyle="1" w:styleId="WW8Num39z6">
    <w:name w:val="WW8Num39z6"/>
    <w:rsid w:val="00F665DB"/>
  </w:style>
  <w:style w:type="character" w:customStyle="1" w:styleId="WW8Num39z7">
    <w:name w:val="WW8Num39z7"/>
    <w:rsid w:val="00F665DB"/>
  </w:style>
  <w:style w:type="character" w:customStyle="1" w:styleId="WW8Num39z8">
    <w:name w:val="WW8Num39z8"/>
    <w:rsid w:val="00F665DB"/>
  </w:style>
  <w:style w:type="character" w:customStyle="1" w:styleId="WW8Num40z0">
    <w:name w:val="WW8Num40z0"/>
    <w:rsid w:val="00F665DB"/>
    <w:rPr>
      <w:rFonts w:ascii="Times New Roman" w:hAnsi="Times New Roman" w:cs="Times New Roman" w:hint="default"/>
    </w:rPr>
  </w:style>
  <w:style w:type="character" w:customStyle="1" w:styleId="WW8Num41z0">
    <w:name w:val="WW8Num41z0"/>
    <w:rsid w:val="00F665DB"/>
  </w:style>
  <w:style w:type="character" w:customStyle="1" w:styleId="WW8Num41z1">
    <w:name w:val="WW8Num41z1"/>
    <w:rsid w:val="00F665DB"/>
    <w:rPr>
      <w:rFonts w:ascii="Arial Unicode MS" w:eastAsia="Arial Unicode MS" w:hAnsi="Arial Unicode MS" w:cs="Arial Unicode MS" w:hint="eastAsia"/>
      <w:color w:val="000000"/>
    </w:rPr>
  </w:style>
  <w:style w:type="character" w:customStyle="1" w:styleId="WW8Num41z2">
    <w:name w:val="WW8Num41z2"/>
    <w:rsid w:val="00F665DB"/>
  </w:style>
  <w:style w:type="character" w:customStyle="1" w:styleId="WW8Num41z3">
    <w:name w:val="WW8Num41z3"/>
    <w:rsid w:val="00F665DB"/>
  </w:style>
  <w:style w:type="character" w:customStyle="1" w:styleId="WW8Num41z4">
    <w:name w:val="WW8Num41z4"/>
    <w:rsid w:val="00F665DB"/>
  </w:style>
  <w:style w:type="character" w:customStyle="1" w:styleId="WW8Num41z5">
    <w:name w:val="WW8Num41z5"/>
    <w:rsid w:val="00F665DB"/>
  </w:style>
  <w:style w:type="character" w:customStyle="1" w:styleId="WW8Num41z6">
    <w:name w:val="WW8Num41z6"/>
    <w:rsid w:val="00F665DB"/>
  </w:style>
  <w:style w:type="character" w:customStyle="1" w:styleId="WW8Num41z7">
    <w:name w:val="WW8Num41z7"/>
    <w:rsid w:val="00F665DB"/>
  </w:style>
  <w:style w:type="character" w:customStyle="1" w:styleId="WW8Num41z8">
    <w:name w:val="WW8Num41z8"/>
    <w:rsid w:val="00F665DB"/>
  </w:style>
  <w:style w:type="character" w:customStyle="1" w:styleId="WW8Num42z0">
    <w:name w:val="WW8Num42z0"/>
    <w:rsid w:val="00F665DB"/>
    <w:rPr>
      <w:color w:val="000000"/>
    </w:rPr>
  </w:style>
  <w:style w:type="character" w:customStyle="1" w:styleId="WW8Num42z1">
    <w:name w:val="WW8Num42z1"/>
    <w:rsid w:val="00F665DB"/>
  </w:style>
  <w:style w:type="character" w:customStyle="1" w:styleId="WW8Num42z2">
    <w:name w:val="WW8Num42z2"/>
    <w:rsid w:val="00F665DB"/>
  </w:style>
  <w:style w:type="character" w:customStyle="1" w:styleId="WW8Num42z3">
    <w:name w:val="WW8Num42z3"/>
    <w:rsid w:val="00F665DB"/>
  </w:style>
  <w:style w:type="character" w:customStyle="1" w:styleId="WW8Num42z4">
    <w:name w:val="WW8Num42z4"/>
    <w:rsid w:val="00F665DB"/>
  </w:style>
  <w:style w:type="character" w:customStyle="1" w:styleId="WW8Num42z5">
    <w:name w:val="WW8Num42z5"/>
    <w:rsid w:val="00F665DB"/>
  </w:style>
  <w:style w:type="character" w:customStyle="1" w:styleId="WW8Num42z6">
    <w:name w:val="WW8Num42z6"/>
    <w:rsid w:val="00F665DB"/>
  </w:style>
  <w:style w:type="character" w:customStyle="1" w:styleId="WW8Num42z7">
    <w:name w:val="WW8Num42z7"/>
    <w:rsid w:val="00F665DB"/>
  </w:style>
  <w:style w:type="character" w:customStyle="1" w:styleId="WW8Num42z8">
    <w:name w:val="WW8Num42z8"/>
    <w:rsid w:val="00F665DB"/>
  </w:style>
  <w:style w:type="character" w:customStyle="1" w:styleId="WW8Num43z0">
    <w:name w:val="WW8Num43z0"/>
    <w:rsid w:val="00F665DB"/>
  </w:style>
  <w:style w:type="character" w:customStyle="1" w:styleId="WW8Num43z1">
    <w:name w:val="WW8Num43z1"/>
    <w:rsid w:val="00F665DB"/>
  </w:style>
  <w:style w:type="character" w:customStyle="1" w:styleId="WW8Num43z2">
    <w:name w:val="WW8Num43z2"/>
    <w:rsid w:val="00F665DB"/>
  </w:style>
  <w:style w:type="character" w:customStyle="1" w:styleId="WW8Num43z3">
    <w:name w:val="WW8Num43z3"/>
    <w:rsid w:val="00F665DB"/>
  </w:style>
  <w:style w:type="character" w:customStyle="1" w:styleId="WW8Num43z4">
    <w:name w:val="WW8Num43z4"/>
    <w:rsid w:val="00F665DB"/>
  </w:style>
  <w:style w:type="character" w:customStyle="1" w:styleId="WW8Num43z5">
    <w:name w:val="WW8Num43z5"/>
    <w:rsid w:val="00F665DB"/>
  </w:style>
  <w:style w:type="character" w:customStyle="1" w:styleId="WW8Num43z6">
    <w:name w:val="WW8Num43z6"/>
    <w:rsid w:val="00F665DB"/>
  </w:style>
  <w:style w:type="character" w:customStyle="1" w:styleId="WW8Num43z7">
    <w:name w:val="WW8Num43z7"/>
    <w:rsid w:val="00F665DB"/>
  </w:style>
  <w:style w:type="character" w:customStyle="1" w:styleId="WW8Num43z8">
    <w:name w:val="WW8Num43z8"/>
    <w:rsid w:val="00F665DB"/>
  </w:style>
  <w:style w:type="character" w:customStyle="1" w:styleId="WW8Num44z0">
    <w:name w:val="WW8Num44z0"/>
    <w:rsid w:val="00F665DB"/>
    <w:rPr>
      <w:rFonts w:ascii="Times New Roman" w:hAnsi="Times New Roman" w:cs="Times New Roman" w:hint="default"/>
    </w:rPr>
  </w:style>
  <w:style w:type="character" w:customStyle="1" w:styleId="WW8Num44z1">
    <w:name w:val="WW8Num44z1"/>
    <w:rsid w:val="00F665DB"/>
    <w:rPr>
      <w:rFonts w:ascii="Times New Roman" w:eastAsia="Times New Roman" w:hAnsi="Times New Roman" w:cs="Times New Roman" w:hint="default"/>
    </w:rPr>
  </w:style>
  <w:style w:type="character" w:customStyle="1" w:styleId="WW8Num45z0">
    <w:name w:val="WW8Num45z0"/>
    <w:rsid w:val="00F665DB"/>
    <w:rPr>
      <w:b w:val="0"/>
      <w:bCs w:val="0"/>
    </w:rPr>
  </w:style>
  <w:style w:type="character" w:customStyle="1" w:styleId="WW8Num45z1">
    <w:name w:val="WW8Num45z1"/>
    <w:rsid w:val="00F665DB"/>
  </w:style>
  <w:style w:type="character" w:customStyle="1" w:styleId="WW8Num45z2">
    <w:name w:val="WW8Num45z2"/>
    <w:rsid w:val="00F665DB"/>
  </w:style>
  <w:style w:type="character" w:customStyle="1" w:styleId="WW8Num45z3">
    <w:name w:val="WW8Num45z3"/>
    <w:rsid w:val="00F665DB"/>
  </w:style>
  <w:style w:type="character" w:customStyle="1" w:styleId="WW8Num45z4">
    <w:name w:val="WW8Num45z4"/>
    <w:rsid w:val="00F665DB"/>
  </w:style>
  <w:style w:type="character" w:customStyle="1" w:styleId="WW8Num45z5">
    <w:name w:val="WW8Num45z5"/>
    <w:rsid w:val="00F665DB"/>
  </w:style>
  <w:style w:type="character" w:customStyle="1" w:styleId="WW8Num45z6">
    <w:name w:val="WW8Num45z6"/>
    <w:rsid w:val="00F665DB"/>
  </w:style>
  <w:style w:type="character" w:customStyle="1" w:styleId="WW8Num45z7">
    <w:name w:val="WW8Num45z7"/>
    <w:rsid w:val="00F665DB"/>
  </w:style>
  <w:style w:type="character" w:customStyle="1" w:styleId="WW8Num45z8">
    <w:name w:val="WW8Num45z8"/>
    <w:rsid w:val="00F665DB"/>
  </w:style>
  <w:style w:type="character" w:customStyle="1" w:styleId="WW8Num46z0">
    <w:name w:val="WW8Num46z0"/>
    <w:rsid w:val="00F665DB"/>
    <w:rPr>
      <w:rFonts w:ascii="Tahoma" w:hAnsi="Tahoma" w:cs="Tahoma" w:hint="default"/>
      <w:sz w:val="22"/>
    </w:rPr>
  </w:style>
  <w:style w:type="character" w:customStyle="1" w:styleId="WW8Num47z0">
    <w:name w:val="WW8Num47z0"/>
    <w:rsid w:val="00F665DB"/>
    <w:rPr>
      <w:rFonts w:ascii="Courier New" w:eastAsia="Arial Unicode MS" w:hAnsi="Courier New" w:cs="Courier New" w:hint="default"/>
      <w:color w:val="000000"/>
    </w:rPr>
  </w:style>
  <w:style w:type="character" w:customStyle="1" w:styleId="WW8Num47z1">
    <w:name w:val="WW8Num47z1"/>
    <w:rsid w:val="00F665DB"/>
    <w:rPr>
      <w:b w:val="0"/>
      <w:bCs w:val="0"/>
      <w:i w:val="0"/>
      <w:iCs w:val="0"/>
      <w:sz w:val="24"/>
      <w:szCs w:val="24"/>
    </w:rPr>
  </w:style>
  <w:style w:type="character" w:customStyle="1" w:styleId="WW8Num47z2">
    <w:name w:val="WW8Num47z2"/>
    <w:rsid w:val="00F665DB"/>
  </w:style>
  <w:style w:type="character" w:customStyle="1" w:styleId="WW8Num47z3">
    <w:name w:val="WW8Num47z3"/>
    <w:rsid w:val="00F665DB"/>
  </w:style>
  <w:style w:type="character" w:customStyle="1" w:styleId="WW8Num47z5">
    <w:name w:val="WW8Num47z5"/>
    <w:rsid w:val="00F665DB"/>
    <w:rPr>
      <w:rFonts w:ascii="Wingdings" w:hAnsi="Wingdings" w:cs="Wingdings" w:hint="default"/>
    </w:rPr>
  </w:style>
  <w:style w:type="character" w:customStyle="1" w:styleId="WW8Num47z6">
    <w:name w:val="WW8Num47z6"/>
    <w:rsid w:val="00F665DB"/>
    <w:rPr>
      <w:rFonts w:ascii="Symbol" w:hAnsi="Symbol" w:cs="Symbol" w:hint="default"/>
    </w:rPr>
  </w:style>
  <w:style w:type="character" w:customStyle="1" w:styleId="WW8Num48z0">
    <w:name w:val="WW8Num48z0"/>
    <w:rsid w:val="00F665DB"/>
  </w:style>
  <w:style w:type="character" w:customStyle="1" w:styleId="WW8Num48z1">
    <w:name w:val="WW8Num48z1"/>
    <w:rsid w:val="00F665DB"/>
  </w:style>
  <w:style w:type="character" w:customStyle="1" w:styleId="WW8Num48z2">
    <w:name w:val="WW8Num48z2"/>
    <w:rsid w:val="00F665DB"/>
  </w:style>
  <w:style w:type="character" w:customStyle="1" w:styleId="WW8Num48z3">
    <w:name w:val="WW8Num48z3"/>
    <w:rsid w:val="00F665DB"/>
  </w:style>
  <w:style w:type="character" w:customStyle="1" w:styleId="WW8Num48z4">
    <w:name w:val="WW8Num48z4"/>
    <w:rsid w:val="00F665DB"/>
  </w:style>
  <w:style w:type="character" w:customStyle="1" w:styleId="WW8Num48z5">
    <w:name w:val="WW8Num48z5"/>
    <w:rsid w:val="00F665DB"/>
  </w:style>
  <w:style w:type="character" w:customStyle="1" w:styleId="WW8Num48z6">
    <w:name w:val="WW8Num48z6"/>
    <w:rsid w:val="00F665DB"/>
  </w:style>
  <w:style w:type="character" w:customStyle="1" w:styleId="WW8Num48z7">
    <w:name w:val="WW8Num48z7"/>
    <w:rsid w:val="00F665DB"/>
  </w:style>
  <w:style w:type="character" w:customStyle="1" w:styleId="WW8Num48z8">
    <w:name w:val="WW8Num48z8"/>
    <w:rsid w:val="00F665DB"/>
  </w:style>
  <w:style w:type="character" w:customStyle="1" w:styleId="WW8Num49z0">
    <w:name w:val="WW8Num49z0"/>
    <w:rsid w:val="00F665DB"/>
    <w:rPr>
      <w:b/>
      <w:bCs w:val="0"/>
    </w:rPr>
  </w:style>
  <w:style w:type="character" w:customStyle="1" w:styleId="WW8Num49z1">
    <w:name w:val="WW8Num49z1"/>
    <w:rsid w:val="00F665DB"/>
  </w:style>
  <w:style w:type="character" w:customStyle="1" w:styleId="WW8Num49z2">
    <w:name w:val="WW8Num49z2"/>
    <w:rsid w:val="00F665DB"/>
  </w:style>
  <w:style w:type="character" w:customStyle="1" w:styleId="WW8Num49z3">
    <w:name w:val="WW8Num49z3"/>
    <w:rsid w:val="00F665DB"/>
  </w:style>
  <w:style w:type="character" w:customStyle="1" w:styleId="WW8Num49z4">
    <w:name w:val="WW8Num49z4"/>
    <w:rsid w:val="00F665DB"/>
  </w:style>
  <w:style w:type="character" w:customStyle="1" w:styleId="WW8Num49z5">
    <w:name w:val="WW8Num49z5"/>
    <w:rsid w:val="00F665DB"/>
  </w:style>
  <w:style w:type="character" w:customStyle="1" w:styleId="WW8Num49z6">
    <w:name w:val="WW8Num49z6"/>
    <w:rsid w:val="00F665DB"/>
  </w:style>
  <w:style w:type="character" w:customStyle="1" w:styleId="WW8Num49z7">
    <w:name w:val="WW8Num49z7"/>
    <w:rsid w:val="00F665DB"/>
  </w:style>
  <w:style w:type="character" w:customStyle="1" w:styleId="WW8Num49z8">
    <w:name w:val="WW8Num49z8"/>
    <w:rsid w:val="00F665DB"/>
  </w:style>
  <w:style w:type="character" w:customStyle="1" w:styleId="WW8Num50z0">
    <w:name w:val="WW8Num50z0"/>
    <w:rsid w:val="00F665DB"/>
  </w:style>
  <w:style w:type="character" w:customStyle="1" w:styleId="WW8Num50z1">
    <w:name w:val="WW8Num50z1"/>
    <w:rsid w:val="00F665DB"/>
  </w:style>
  <w:style w:type="character" w:customStyle="1" w:styleId="WW8Num50z2">
    <w:name w:val="WW8Num50z2"/>
    <w:rsid w:val="00F665DB"/>
  </w:style>
  <w:style w:type="character" w:customStyle="1" w:styleId="WW8Num50z3">
    <w:name w:val="WW8Num50z3"/>
    <w:rsid w:val="00F665DB"/>
  </w:style>
  <w:style w:type="character" w:customStyle="1" w:styleId="WW8Num50z4">
    <w:name w:val="WW8Num50z4"/>
    <w:rsid w:val="00F665DB"/>
  </w:style>
  <w:style w:type="character" w:customStyle="1" w:styleId="WW8Num50z5">
    <w:name w:val="WW8Num50z5"/>
    <w:rsid w:val="00F665DB"/>
  </w:style>
  <w:style w:type="character" w:customStyle="1" w:styleId="WW8Num50z6">
    <w:name w:val="WW8Num50z6"/>
    <w:rsid w:val="00F665DB"/>
  </w:style>
  <w:style w:type="character" w:customStyle="1" w:styleId="WW8Num50z7">
    <w:name w:val="WW8Num50z7"/>
    <w:rsid w:val="00F665DB"/>
  </w:style>
  <w:style w:type="character" w:customStyle="1" w:styleId="WW8Num50z8">
    <w:name w:val="WW8Num50z8"/>
    <w:rsid w:val="00F665DB"/>
  </w:style>
  <w:style w:type="character" w:customStyle="1" w:styleId="WW8Num51z0">
    <w:name w:val="WW8Num51z0"/>
    <w:rsid w:val="00F665DB"/>
    <w:rPr>
      <w:b w:val="0"/>
      <w:bCs w:val="0"/>
      <w:color w:val="000000"/>
    </w:rPr>
  </w:style>
  <w:style w:type="character" w:customStyle="1" w:styleId="WW8Num51z2">
    <w:name w:val="WW8Num51z2"/>
    <w:rsid w:val="00F665DB"/>
  </w:style>
  <w:style w:type="character" w:customStyle="1" w:styleId="WW8Num51z3">
    <w:name w:val="WW8Num51z3"/>
    <w:rsid w:val="00F665DB"/>
  </w:style>
  <w:style w:type="character" w:customStyle="1" w:styleId="WW8Num51z4">
    <w:name w:val="WW8Num51z4"/>
    <w:rsid w:val="00F665DB"/>
  </w:style>
  <w:style w:type="character" w:customStyle="1" w:styleId="WW8Num51z5">
    <w:name w:val="WW8Num51z5"/>
    <w:rsid w:val="00F665DB"/>
  </w:style>
  <w:style w:type="character" w:customStyle="1" w:styleId="WW8Num51z6">
    <w:name w:val="WW8Num51z6"/>
    <w:rsid w:val="00F665DB"/>
  </w:style>
  <w:style w:type="character" w:customStyle="1" w:styleId="WW8Num51z7">
    <w:name w:val="WW8Num51z7"/>
    <w:rsid w:val="00F665DB"/>
  </w:style>
  <w:style w:type="character" w:customStyle="1" w:styleId="WW8Num51z8">
    <w:name w:val="WW8Num51z8"/>
    <w:rsid w:val="00F665DB"/>
  </w:style>
  <w:style w:type="character" w:customStyle="1" w:styleId="WW8Num52z0">
    <w:name w:val="WW8Num52z0"/>
    <w:rsid w:val="00F665DB"/>
  </w:style>
  <w:style w:type="character" w:customStyle="1" w:styleId="WW8Num52z1">
    <w:name w:val="WW8Num52z1"/>
    <w:rsid w:val="00F665DB"/>
  </w:style>
  <w:style w:type="character" w:customStyle="1" w:styleId="WW8Num52z2">
    <w:name w:val="WW8Num52z2"/>
    <w:rsid w:val="00F665DB"/>
  </w:style>
  <w:style w:type="character" w:customStyle="1" w:styleId="WW8Num52z3">
    <w:name w:val="WW8Num52z3"/>
    <w:rsid w:val="00F665DB"/>
  </w:style>
  <w:style w:type="character" w:customStyle="1" w:styleId="WW8Num52z4">
    <w:name w:val="WW8Num52z4"/>
    <w:rsid w:val="00F665DB"/>
  </w:style>
  <w:style w:type="character" w:customStyle="1" w:styleId="WW8Num52z5">
    <w:name w:val="WW8Num52z5"/>
    <w:rsid w:val="00F665DB"/>
  </w:style>
  <w:style w:type="character" w:customStyle="1" w:styleId="WW8Num52z6">
    <w:name w:val="WW8Num52z6"/>
    <w:rsid w:val="00F665DB"/>
  </w:style>
  <w:style w:type="character" w:customStyle="1" w:styleId="WW8Num52z7">
    <w:name w:val="WW8Num52z7"/>
    <w:rsid w:val="00F665DB"/>
  </w:style>
  <w:style w:type="character" w:customStyle="1" w:styleId="WW8Num52z8">
    <w:name w:val="WW8Num52z8"/>
    <w:rsid w:val="00F665DB"/>
  </w:style>
  <w:style w:type="character" w:customStyle="1" w:styleId="WW8Num53z0">
    <w:name w:val="WW8Num53z0"/>
    <w:rsid w:val="00F665DB"/>
    <w:rPr>
      <w:color w:val="000000"/>
    </w:rPr>
  </w:style>
  <w:style w:type="character" w:customStyle="1" w:styleId="WW8Num53z1">
    <w:name w:val="WW8Num53z1"/>
    <w:rsid w:val="00F665DB"/>
  </w:style>
  <w:style w:type="character" w:customStyle="1" w:styleId="WW8Num53z2">
    <w:name w:val="WW8Num53z2"/>
    <w:rsid w:val="00F665DB"/>
  </w:style>
  <w:style w:type="character" w:customStyle="1" w:styleId="WW8Num53z3">
    <w:name w:val="WW8Num53z3"/>
    <w:rsid w:val="00F665DB"/>
  </w:style>
  <w:style w:type="character" w:customStyle="1" w:styleId="WW8Num53z4">
    <w:name w:val="WW8Num53z4"/>
    <w:rsid w:val="00F665DB"/>
  </w:style>
  <w:style w:type="character" w:customStyle="1" w:styleId="WW8Num53z5">
    <w:name w:val="WW8Num53z5"/>
    <w:rsid w:val="00F665DB"/>
  </w:style>
  <w:style w:type="character" w:customStyle="1" w:styleId="WW8Num53z6">
    <w:name w:val="WW8Num53z6"/>
    <w:rsid w:val="00F665DB"/>
  </w:style>
  <w:style w:type="character" w:customStyle="1" w:styleId="WW8Num53z7">
    <w:name w:val="WW8Num53z7"/>
    <w:rsid w:val="00F665DB"/>
  </w:style>
  <w:style w:type="character" w:customStyle="1" w:styleId="WW8Num53z8">
    <w:name w:val="WW8Num53z8"/>
    <w:rsid w:val="00F665DB"/>
  </w:style>
  <w:style w:type="character" w:customStyle="1" w:styleId="Domylnaczcionkaakapitu1">
    <w:name w:val="Domyślna czcionka akapitu1"/>
    <w:rsid w:val="00F665DB"/>
  </w:style>
  <w:style w:type="character" w:customStyle="1" w:styleId="Znakiprzypiswkocowych">
    <w:name w:val="Znaki przypisów końcowych"/>
    <w:rsid w:val="00F665DB"/>
    <w:rPr>
      <w:vertAlign w:val="superscript"/>
    </w:rPr>
  </w:style>
  <w:style w:type="character" w:customStyle="1" w:styleId="text1">
    <w:name w:val="text1"/>
    <w:rsid w:val="00F665DB"/>
    <w:rPr>
      <w:rFonts w:ascii="Verdana" w:hAnsi="Verdana" w:cs="Verdana" w:hint="default"/>
      <w:color w:val="000000"/>
      <w:sz w:val="20"/>
      <w:szCs w:val="20"/>
    </w:rPr>
  </w:style>
  <w:style w:type="character" w:customStyle="1" w:styleId="Odwoaniedokomentarza1">
    <w:name w:val="Odwołanie do komentarza1"/>
    <w:rsid w:val="00F665DB"/>
    <w:rPr>
      <w:sz w:val="16"/>
      <w:szCs w:val="16"/>
    </w:rPr>
  </w:style>
  <w:style w:type="character" w:customStyle="1" w:styleId="text">
    <w:name w:val="text"/>
    <w:basedOn w:val="Domylnaczcionkaakapitu1"/>
    <w:rsid w:val="00F665DB"/>
  </w:style>
  <w:style w:type="character" w:customStyle="1" w:styleId="highlight">
    <w:name w:val="highlight"/>
    <w:rsid w:val="00F665DB"/>
  </w:style>
  <w:style w:type="character" w:customStyle="1" w:styleId="cena">
    <w:name w:val="cena"/>
    <w:basedOn w:val="Domylnaczcionkaakapitu1"/>
    <w:rsid w:val="00F665DB"/>
  </w:style>
  <w:style w:type="character" w:customStyle="1" w:styleId="TematkomentarzaZnak">
    <w:name w:val="Temat komentarza Znak"/>
    <w:basedOn w:val="TekstkomentarzaZnak"/>
    <w:link w:val="Tematkomentarza"/>
    <w:rsid w:val="00F665DB"/>
    <w:rPr>
      <w:rFonts w:ascii="Times New Roman" w:eastAsia="Times New Roman" w:hAnsi="Times New Roman" w:cs="Times New Roman"/>
      <w:b/>
      <w:bCs/>
      <w:sz w:val="20"/>
      <w:szCs w:val="20"/>
      <w:lang w:eastAsia="zh-CN"/>
    </w:rPr>
  </w:style>
  <w:style w:type="paragraph" w:styleId="Tematkomentarza">
    <w:name w:val="annotation subject"/>
    <w:basedOn w:val="Tekstkomentarza"/>
    <w:next w:val="Tekstkomentarza"/>
    <w:link w:val="TematkomentarzaZnak"/>
    <w:unhideWhenUsed/>
    <w:rsid w:val="00F665DB"/>
    <w:rPr>
      <w:b/>
      <w:bCs/>
    </w:rPr>
  </w:style>
  <w:style w:type="character" w:styleId="Odwoaniedokomentarza">
    <w:name w:val="annotation reference"/>
    <w:basedOn w:val="Domylnaczcionkaakapitu"/>
    <w:uiPriority w:val="99"/>
    <w:rsid w:val="00FF0683"/>
    <w:rPr>
      <w:sz w:val="16"/>
      <w:szCs w:val="16"/>
    </w:rPr>
  </w:style>
  <w:style w:type="table" w:styleId="Tabela-Siatka">
    <w:name w:val="Table Grid"/>
    <w:basedOn w:val="Standardowy"/>
    <w:uiPriority w:val="59"/>
    <w:rsid w:val="00FF0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FF0683"/>
  </w:style>
  <w:style w:type="character" w:styleId="Pogrubienie">
    <w:name w:val="Strong"/>
    <w:basedOn w:val="Domylnaczcionkaakapitu"/>
    <w:uiPriority w:val="22"/>
    <w:qFormat/>
    <w:rsid w:val="00FF0683"/>
    <w:rPr>
      <w:b/>
      <w:bCs/>
    </w:rPr>
  </w:style>
  <w:style w:type="character" w:customStyle="1" w:styleId="RozdziaZnak">
    <w:name w:val="Rozdział Znak"/>
    <w:link w:val="Rozdzia"/>
    <w:locked/>
    <w:rsid w:val="0084382E"/>
    <w:rPr>
      <w:rFonts w:ascii="Calibri" w:eastAsia="Times New Roman" w:hAnsi="Calibri" w:cs="Times New Roman"/>
      <w:b/>
      <w:bCs/>
      <w:sz w:val="28"/>
      <w:szCs w:val="28"/>
    </w:rPr>
  </w:style>
  <w:style w:type="paragraph" w:customStyle="1" w:styleId="Rozdzia">
    <w:name w:val="Rozdział"/>
    <w:basedOn w:val="Nagwek1"/>
    <w:link w:val="RozdziaZnak"/>
    <w:qFormat/>
    <w:rsid w:val="0084382E"/>
    <w:pPr>
      <w:keepLines/>
      <w:tabs>
        <w:tab w:val="clear" w:pos="432"/>
      </w:tabs>
      <w:suppressAutoHyphens w:val="0"/>
      <w:spacing w:before="480"/>
      <w:ind w:left="0" w:firstLine="0"/>
      <w:jc w:val="both"/>
    </w:pPr>
    <w:rPr>
      <w:rFonts w:ascii="Calibri" w:hAnsi="Calibri"/>
      <w:sz w:val="28"/>
      <w:szCs w:val="28"/>
      <w:lang w:eastAsia="en-US"/>
    </w:rPr>
  </w:style>
  <w:style w:type="character" w:customStyle="1" w:styleId="PodrozdziaZnak">
    <w:name w:val="Podrozdział Znak"/>
    <w:link w:val="Podrozdzia"/>
    <w:locked/>
    <w:rsid w:val="0084382E"/>
    <w:rPr>
      <w:rFonts w:ascii="Calibri" w:eastAsia="Times New Roman" w:hAnsi="Calibri" w:cs="Times New Roman"/>
      <w:b/>
      <w:bCs/>
      <w:sz w:val="24"/>
      <w:szCs w:val="26"/>
    </w:rPr>
  </w:style>
  <w:style w:type="paragraph" w:customStyle="1" w:styleId="Podrozdzia">
    <w:name w:val="Podrozdział"/>
    <w:basedOn w:val="Nagwek2"/>
    <w:link w:val="PodrozdziaZnak"/>
    <w:qFormat/>
    <w:rsid w:val="0084382E"/>
    <w:pPr>
      <w:keepLines/>
      <w:tabs>
        <w:tab w:val="clear" w:pos="576"/>
      </w:tabs>
      <w:suppressAutoHyphens w:val="0"/>
      <w:spacing w:before="200"/>
      <w:ind w:left="493" w:hanging="493"/>
      <w:jc w:val="both"/>
    </w:pPr>
    <w:rPr>
      <w:rFonts w:ascii="Calibri" w:hAnsi="Calibri" w:cs="Times New Roman"/>
      <w:b/>
      <w:bCs/>
      <w:sz w:val="24"/>
      <w:szCs w:val="26"/>
      <w:lang w:eastAsia="en-US"/>
    </w:rPr>
  </w:style>
  <w:style w:type="paragraph" w:styleId="NormalnyWeb">
    <w:name w:val="Normal (Web)"/>
    <w:basedOn w:val="Normalny"/>
    <w:uiPriority w:val="99"/>
    <w:rsid w:val="008D54A0"/>
    <w:pPr>
      <w:suppressAutoHyphens w:val="0"/>
      <w:spacing w:after="200" w:line="276" w:lineRule="auto"/>
    </w:pPr>
    <w:rPr>
      <w:lang w:eastAsia="en-US"/>
    </w:rPr>
  </w:style>
  <w:style w:type="paragraph" w:customStyle="1" w:styleId="TableContents">
    <w:name w:val="Table Contents"/>
    <w:basedOn w:val="Normalny"/>
    <w:rsid w:val="008D54A0"/>
    <w:pPr>
      <w:widowControl w:val="0"/>
      <w:suppressLineNumbers/>
      <w:autoSpaceDN w:val="0"/>
      <w:textAlignment w:val="baseline"/>
    </w:pPr>
    <w:rPr>
      <w:rFonts w:eastAsia="Andale Sans UI" w:cs="Tahoma"/>
      <w:kern w:val="3"/>
      <w:lang w:val="de-DE" w:eastAsia="ja-JP" w:bidi="fa-IR"/>
    </w:rPr>
  </w:style>
  <w:style w:type="character" w:styleId="Uwydatnienie">
    <w:name w:val="Emphasis"/>
    <w:qFormat/>
    <w:rsid w:val="008D54A0"/>
    <w:rPr>
      <w:i/>
      <w:iCs/>
    </w:rPr>
  </w:style>
  <w:style w:type="paragraph" w:customStyle="1" w:styleId="Standard">
    <w:name w:val="Standard"/>
    <w:rsid w:val="008D54A0"/>
    <w:pPr>
      <w:suppressAutoHyphens/>
      <w:autoSpaceDN w:val="0"/>
      <w:spacing w:after="160" w:line="259" w:lineRule="auto"/>
      <w:textAlignment w:val="baseline"/>
    </w:pPr>
    <w:rPr>
      <w:rFonts w:ascii="Calibri" w:eastAsia="SimSun" w:hAnsi="Calibri" w:cs="Calibri"/>
      <w:kern w:val="3"/>
    </w:rPr>
  </w:style>
  <w:style w:type="paragraph" w:customStyle="1" w:styleId="Textbody">
    <w:name w:val="Text body"/>
    <w:basedOn w:val="Standard"/>
    <w:rsid w:val="008D54A0"/>
    <w:pPr>
      <w:widowControl w:val="0"/>
      <w:spacing w:after="120" w:line="240" w:lineRule="auto"/>
    </w:pPr>
    <w:rPr>
      <w:rFonts w:ascii="Times New Roman" w:eastAsia="Lucida Sans Unicode" w:hAnsi="Times New Roman" w:cs="Tahoma"/>
      <w:sz w:val="24"/>
      <w:szCs w:val="24"/>
      <w:lang w:eastAsia="pl-PL"/>
    </w:rPr>
  </w:style>
  <w:style w:type="table" w:customStyle="1" w:styleId="Tabela-Siatka1">
    <w:name w:val="Tabela - Siatka1"/>
    <w:basedOn w:val="Standardowy"/>
    <w:next w:val="Tabela-Siatka"/>
    <w:uiPriority w:val="59"/>
    <w:rsid w:val="008D54A0"/>
    <w:pPr>
      <w:spacing w:after="0" w:line="240" w:lineRule="auto"/>
    </w:pPr>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title">
    <w:name w:val="ch_title"/>
    <w:basedOn w:val="Normalny"/>
    <w:rsid w:val="008D54A0"/>
    <w:pPr>
      <w:suppressAutoHyphens w:val="0"/>
      <w:spacing w:before="100" w:beforeAutospacing="1" w:after="100" w:afterAutospacing="1"/>
    </w:pPr>
    <w:rPr>
      <w:lang w:eastAsia="pl-PL"/>
    </w:rPr>
  </w:style>
  <w:style w:type="paragraph" w:customStyle="1" w:styleId="chspec">
    <w:name w:val="ch_spec"/>
    <w:basedOn w:val="Normalny"/>
    <w:rsid w:val="008D54A0"/>
    <w:pPr>
      <w:suppressAutoHyphens w:val="0"/>
      <w:spacing w:before="100" w:beforeAutospacing="1" w:after="100" w:afterAutospacing="1"/>
    </w:pPr>
    <w:rPr>
      <w:lang w:eastAsia="pl-PL"/>
    </w:rPr>
  </w:style>
  <w:style w:type="character" w:customStyle="1" w:styleId="jquery-once-5-processed">
    <w:name w:val="jquery-once-5-processed"/>
    <w:basedOn w:val="Domylnaczcionkaakapitu"/>
    <w:rsid w:val="008D54A0"/>
  </w:style>
  <w:style w:type="character" w:customStyle="1" w:styleId="male">
    <w:name w:val="male"/>
    <w:basedOn w:val="Domylnaczcionkaakapitu"/>
    <w:qFormat/>
    <w:rsid w:val="00BD4315"/>
  </w:style>
  <w:style w:type="character" w:customStyle="1" w:styleId="AkapitzlistZnak">
    <w:name w:val="Akapit z listą Znak"/>
    <w:link w:val="Akapitzlist"/>
    <w:uiPriority w:val="34"/>
    <w:locked/>
    <w:rsid w:val="007A518E"/>
    <w:rPr>
      <w:rFonts w:ascii="Times New Roman" w:eastAsia="Lucida Sans Unicode"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98391">
      <w:bodyDiv w:val="1"/>
      <w:marLeft w:val="0"/>
      <w:marRight w:val="0"/>
      <w:marTop w:val="0"/>
      <w:marBottom w:val="0"/>
      <w:divBdr>
        <w:top w:val="none" w:sz="0" w:space="0" w:color="auto"/>
        <w:left w:val="none" w:sz="0" w:space="0" w:color="auto"/>
        <w:bottom w:val="none" w:sz="0" w:space="0" w:color="auto"/>
        <w:right w:val="none" w:sz="0" w:space="0" w:color="auto"/>
      </w:divBdr>
    </w:div>
    <w:div w:id="154698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ziskodolne.pl" TargetMode="External"/><Relationship Id="rId13" Type="http://schemas.openxmlformats.org/officeDocument/2006/relationships/hyperlink" Target="mailto:urzad@grodziskodolne.pl"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rkadiusz.telka@grodziskodolne.pl"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urzad@grodziskodoln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dziskodoln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rkadiusz.telka@grodziskodolne.pl" TargetMode="External"/><Relationship Id="rId23" Type="http://schemas.openxmlformats.org/officeDocument/2006/relationships/glossaryDocument" Target="glossary/document.xml"/><Relationship Id="rId10" Type="http://schemas.openxmlformats.org/officeDocument/2006/relationships/hyperlink" Target="http://www.grodziskodolne.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urzad@grodziskodolne.pl" TargetMode="External"/><Relationship Id="rId14" Type="http://schemas.openxmlformats.org/officeDocument/2006/relationships/hyperlink" Target="http://www.grodziskodolne.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EBA7F3CD3E49D1AFA54BE4541A092C"/>
        <w:category>
          <w:name w:val="Ogólne"/>
          <w:gallery w:val="placeholder"/>
        </w:category>
        <w:types>
          <w:type w:val="bbPlcHdr"/>
        </w:types>
        <w:behaviors>
          <w:behavior w:val="content"/>
        </w:behaviors>
        <w:guid w:val="{7A46E47D-5B4A-4D60-B406-BEE32F7497A8}"/>
      </w:docPartPr>
      <w:docPartBody>
        <w:p w:rsidR="004B554B" w:rsidRDefault="00B54B75" w:rsidP="00B54B75">
          <w:pPr>
            <w:pStyle w:val="B1EBA7F3CD3E49D1AFA54BE4541A092C"/>
          </w:pPr>
          <w:r>
            <w:rPr>
              <w:caps/>
              <w:color w:val="FFFFFF" w:themeColor="background1"/>
              <w:sz w:val="18"/>
              <w:szCs w:val="18"/>
            </w:rPr>
            <w:t>[Nazwisko autora]</w:t>
          </w:r>
        </w:p>
      </w:docPartBody>
    </w:docPart>
    <w:docPart>
      <w:docPartPr>
        <w:name w:val="213F3A4402DF470FA5DAE5A2CB74E8B2"/>
        <w:category>
          <w:name w:val="Ogólne"/>
          <w:gallery w:val="placeholder"/>
        </w:category>
        <w:types>
          <w:type w:val="bbPlcHdr"/>
        </w:types>
        <w:behaviors>
          <w:behavior w:val="content"/>
        </w:behaviors>
        <w:guid w:val="{9A851E31-AEF6-4BC8-92F9-5029D2174E81}"/>
      </w:docPartPr>
      <w:docPartBody>
        <w:p w:rsidR="004B554B" w:rsidRDefault="00B54B75" w:rsidP="00B54B75">
          <w:pPr>
            <w:pStyle w:val="213F3A4402DF470FA5DAE5A2CB74E8B2"/>
          </w:pPr>
          <w:r>
            <w:rPr>
              <w:caps/>
              <w:color w:val="FFFFFF" w:themeColor="background1"/>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eeSans">
    <w:altName w:val="Arial"/>
    <w:charset w:val="01"/>
    <w:family w:val="swiss"/>
    <w:pitch w:val="default"/>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VerdanaRegular">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B75"/>
    <w:rsid w:val="0038205E"/>
    <w:rsid w:val="004B554B"/>
    <w:rsid w:val="006E4BF4"/>
    <w:rsid w:val="00940FC4"/>
    <w:rsid w:val="00B064FE"/>
    <w:rsid w:val="00B54B75"/>
    <w:rsid w:val="00C770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CC15099168E4E35AE7B610F0CE3F07B">
    <w:name w:val="4CC15099168E4E35AE7B610F0CE3F07B"/>
    <w:rsid w:val="00B54B75"/>
  </w:style>
  <w:style w:type="paragraph" w:customStyle="1" w:styleId="B1EBA7F3CD3E49D1AFA54BE4541A092C">
    <w:name w:val="B1EBA7F3CD3E49D1AFA54BE4541A092C"/>
    <w:rsid w:val="00B54B75"/>
  </w:style>
  <w:style w:type="paragraph" w:customStyle="1" w:styleId="213F3A4402DF470FA5DAE5A2CB74E8B2">
    <w:name w:val="213F3A4402DF470FA5DAE5A2CB74E8B2"/>
    <w:rsid w:val="00B54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A7A47-3C3D-4AEA-8438-9756C900E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3013</TotalTime>
  <Pages>1</Pages>
  <Words>17001</Words>
  <Characters>102006</Characters>
  <Application>Microsoft Office Word</Application>
  <DocSecurity>0</DocSecurity>
  <Lines>850</Lines>
  <Paragraphs>237</Paragraphs>
  <ScaleCrop>false</ScaleCrop>
  <HeadingPairs>
    <vt:vector size="2" baseType="variant">
      <vt:variant>
        <vt:lpstr>Tytuł</vt:lpstr>
      </vt:variant>
      <vt:variant>
        <vt:i4>1</vt:i4>
      </vt:variant>
    </vt:vector>
  </HeadingPairs>
  <TitlesOfParts>
    <vt:vector size="1" baseType="lpstr">
      <vt:lpstr>gmina Grodzisko Dolne </vt:lpstr>
    </vt:vector>
  </TitlesOfParts>
  <Company/>
  <LinksUpToDate>false</LinksUpToDate>
  <CharactersWithSpaces>118770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Grodzisko Dolne </dc:title>
  <dc:subject/>
  <dc:creator>2019</dc:creator>
  <cp:keywords/>
  <dc:description/>
  <cp:lastModifiedBy>user</cp:lastModifiedBy>
  <cp:revision>40</cp:revision>
  <cp:lastPrinted>2019-02-27T07:30:00Z</cp:lastPrinted>
  <dcterms:created xsi:type="dcterms:W3CDTF">2017-01-02T11:45:00Z</dcterms:created>
  <dcterms:modified xsi:type="dcterms:W3CDTF">2019-02-27T07:39:00Z</dcterms:modified>
</cp:coreProperties>
</file>